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55E" w:rsidRPr="002433F0" w:rsidRDefault="005F155E" w:rsidP="000F5377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2433F0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МИНИСТЕРСТВО ОБЩЕГО И ПРОФЕССИОНАЛЬНОГО ОБРАЗОВАНИЯ</w:t>
      </w:r>
    </w:p>
    <w:p w:rsidR="005F155E" w:rsidRPr="002433F0" w:rsidRDefault="005F155E" w:rsidP="000F5377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2433F0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РОСТОВСКОЙ ОБЛАСТИ</w:t>
      </w:r>
    </w:p>
    <w:p w:rsidR="005F155E" w:rsidRPr="002433F0" w:rsidRDefault="005F155E" w:rsidP="000F5377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ГОСУДАРСТВЕННОЕ БЮДЖЕТНОЕ ПРОФЕССИОНАЛЬНОЕ ОБРАЗОВАТЕЛЬНОЕ УЧРЕЖДЕНИЕ</w:t>
      </w:r>
    </w:p>
    <w:p w:rsidR="005F155E" w:rsidRPr="002433F0" w:rsidRDefault="005F155E" w:rsidP="000F5377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>РОСТОВСКОЙ ОБЛАСТИ</w:t>
      </w:r>
    </w:p>
    <w:p w:rsidR="005F155E" w:rsidRPr="002433F0" w:rsidRDefault="005F155E" w:rsidP="000F5377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2433F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«РОСТОВСКИЙ-НА-ДОНУ КОЛЛЕДЖ СВЯЗИ И ИНФОРМАТИКИ»</w:t>
      </w:r>
    </w:p>
    <w:p w:rsidR="005F155E" w:rsidRPr="002433F0" w:rsidRDefault="005F155E" w:rsidP="005F155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</w:pPr>
    </w:p>
    <w:p w:rsidR="005F155E" w:rsidRPr="002433F0" w:rsidRDefault="005F155E" w:rsidP="005F155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</w:pPr>
    </w:p>
    <w:p w:rsidR="005F155E" w:rsidRPr="002433F0" w:rsidRDefault="005F155E" w:rsidP="005F155E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5F155E" w:rsidRPr="002433F0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2433F0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2433F0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2433F0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2433F0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2433F0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2433F0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2433F0" w:rsidRDefault="005F155E" w:rsidP="00094F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РАБОЧАЯ ПРОГРАММА</w:t>
      </w:r>
    </w:p>
    <w:p w:rsidR="005F155E" w:rsidRPr="002433F0" w:rsidRDefault="005F155E" w:rsidP="00094F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учебной дисциплины </w:t>
      </w:r>
    </w:p>
    <w:p w:rsidR="005F155E" w:rsidRPr="002433F0" w:rsidRDefault="00AE5D5B" w:rsidP="00094F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433F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ОП</w:t>
      </w:r>
      <w:r w:rsidR="005F155E" w:rsidRPr="002433F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.01 «ЭЛЕМЕНТЫ ВЫСШЕЙ МАТЕМАТИКИ»</w:t>
      </w:r>
    </w:p>
    <w:p w:rsidR="005F155E" w:rsidRPr="002433F0" w:rsidRDefault="005F155E" w:rsidP="00094F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программы подготовки специалистов среднего звена </w:t>
      </w:r>
    </w:p>
    <w:p w:rsidR="005F155E" w:rsidRPr="002433F0" w:rsidRDefault="005F155E" w:rsidP="00094F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color w:val="0070C0"/>
          <w:sz w:val="28"/>
          <w:szCs w:val="28"/>
          <w:lang w:eastAsia="ar-SA"/>
        </w:rPr>
      </w:pPr>
      <w:r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специальности</w:t>
      </w:r>
    </w:p>
    <w:p w:rsidR="005F155E" w:rsidRPr="002433F0" w:rsidRDefault="005F155E" w:rsidP="00094F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433F0">
        <w:rPr>
          <w:rFonts w:ascii="Times New Roman" w:hAnsi="Times New Roman" w:cs="Times New Roman"/>
          <w:b/>
          <w:sz w:val="28"/>
          <w:szCs w:val="28"/>
        </w:rPr>
        <w:t>09.02.06 «Сетевое и системное администрирование»</w:t>
      </w:r>
    </w:p>
    <w:p w:rsidR="005F155E" w:rsidRPr="002433F0" w:rsidRDefault="005F155E" w:rsidP="005F155E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4050" w:rsidRPr="002433F0" w:rsidRDefault="00A84050" w:rsidP="005F155E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4050" w:rsidRPr="002433F0" w:rsidRDefault="00A84050" w:rsidP="005F155E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F155E" w:rsidRPr="002433F0" w:rsidRDefault="005F155E" w:rsidP="005F155E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F155E" w:rsidRPr="002433F0" w:rsidRDefault="005F155E" w:rsidP="005F155E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F155E" w:rsidRPr="002433F0" w:rsidRDefault="005F155E" w:rsidP="005F155E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F155E" w:rsidRPr="002433F0" w:rsidRDefault="005F155E" w:rsidP="005F155E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F155E" w:rsidRPr="002433F0" w:rsidRDefault="005F155E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>г.</w:t>
      </w:r>
      <w:r w:rsidR="006B19D2"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>Ростов-на-Дону</w:t>
      </w:r>
    </w:p>
    <w:p w:rsidR="005F155E" w:rsidRPr="002433F0" w:rsidRDefault="00FE30FB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2024 </w:t>
      </w:r>
      <w:r w:rsidR="005F155E"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>г.</w:t>
      </w:r>
    </w:p>
    <w:p w:rsidR="005F155E" w:rsidRPr="002433F0" w:rsidRDefault="005F155E" w:rsidP="00556AF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FE30FB" w:rsidRPr="002433F0" w:rsidTr="00CB6710">
        <w:trPr>
          <w:trHeight w:val="2398"/>
        </w:trPr>
        <w:tc>
          <w:tcPr>
            <w:tcW w:w="5734" w:type="dxa"/>
          </w:tcPr>
          <w:p w:rsidR="00FE30FB" w:rsidRPr="002433F0" w:rsidRDefault="00FE30FB" w:rsidP="00CB6710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33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2433F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FE30FB" w:rsidRPr="002433F0" w:rsidRDefault="00FE30FB" w:rsidP="00CB6710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33F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FE30FB" w:rsidRPr="002433F0" w:rsidRDefault="00A84050" w:rsidP="00CB67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433F0">
              <w:rPr>
                <w:rFonts w:ascii="Times New Roman" w:hAnsi="Times New Roman" w:cs="Times New Roman"/>
                <w:sz w:val="28"/>
                <w:szCs w:val="28"/>
              </w:rPr>
              <w:t>Математических</w:t>
            </w:r>
            <w:r w:rsidR="00FE30FB" w:rsidRPr="002433F0">
              <w:rPr>
                <w:rFonts w:ascii="Times New Roman" w:hAnsi="Times New Roman" w:cs="Times New Roman"/>
                <w:sz w:val="28"/>
                <w:szCs w:val="28"/>
              </w:rPr>
              <w:t xml:space="preserve"> и естественнонаучных дисциплин</w:t>
            </w:r>
          </w:p>
          <w:p w:rsidR="00FE30FB" w:rsidRPr="002433F0" w:rsidRDefault="00FE30FB" w:rsidP="00CB6710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33F0"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</w:t>
            </w:r>
            <w:r w:rsidR="00A84050" w:rsidRPr="002433F0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Pr="002433F0">
              <w:rPr>
                <w:rFonts w:ascii="Times New Roman" w:hAnsi="Times New Roman" w:cs="Times New Roman"/>
                <w:bCs/>
                <w:sz w:val="28"/>
                <w:szCs w:val="28"/>
              </w:rPr>
              <w:t>1 от 2</w:t>
            </w:r>
            <w:r w:rsidR="00A84050" w:rsidRPr="002433F0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Pr="002433F0">
              <w:rPr>
                <w:rFonts w:ascii="Times New Roman" w:hAnsi="Times New Roman" w:cs="Times New Roman"/>
                <w:bCs/>
                <w:sz w:val="28"/>
                <w:szCs w:val="28"/>
              </w:rPr>
              <w:t>.0</w:t>
            </w:r>
            <w:r w:rsidR="00A84050" w:rsidRPr="002433F0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Pr="002433F0">
              <w:rPr>
                <w:rFonts w:ascii="Times New Roman" w:hAnsi="Times New Roman" w:cs="Times New Roman"/>
                <w:bCs/>
                <w:sz w:val="28"/>
                <w:szCs w:val="28"/>
              </w:rPr>
              <w:t>.2024</w:t>
            </w:r>
          </w:p>
          <w:p w:rsidR="00FE30FB" w:rsidRPr="002433F0" w:rsidRDefault="00FE30FB" w:rsidP="00CB6710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33F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:rsidR="00FE30FB" w:rsidRPr="002433F0" w:rsidRDefault="00FE30FB" w:rsidP="00CB6710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33F0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___________________М.Ш.Джалагония</w:t>
            </w:r>
          </w:p>
        </w:tc>
        <w:tc>
          <w:tcPr>
            <w:tcW w:w="4493" w:type="dxa"/>
          </w:tcPr>
          <w:p w:rsidR="00FE30FB" w:rsidRPr="002433F0" w:rsidRDefault="00FE30FB" w:rsidP="00CB671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433F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FE30FB" w:rsidRPr="002433F0" w:rsidRDefault="00FE30FB" w:rsidP="00CB6710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433F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FE30FB" w:rsidRPr="002433F0" w:rsidRDefault="00FE30FB" w:rsidP="00CB67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433F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____________И.В. Подцатова</w:t>
            </w:r>
          </w:p>
          <w:p w:rsidR="00FE30FB" w:rsidRPr="002433F0" w:rsidRDefault="009F45A8" w:rsidP="00CB6710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</w:t>
            </w:r>
            <w:bookmarkStart w:id="0" w:name="_GoBack"/>
            <w:bookmarkEnd w:id="0"/>
            <w:r w:rsidR="00FE30FB" w:rsidRPr="002433F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.08.2024г.</w:t>
            </w:r>
          </w:p>
        </w:tc>
      </w:tr>
    </w:tbl>
    <w:p w:rsidR="005F155E" w:rsidRPr="002433F0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E30FB" w:rsidRPr="002433F0" w:rsidRDefault="00E829DF" w:rsidP="00A84050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2433F0">
        <w:rPr>
          <w:rFonts w:ascii="Times New Roman" w:hAnsi="Times New Roman" w:cs="Times New Roman"/>
          <w:sz w:val="28"/>
          <w:szCs w:val="28"/>
        </w:rPr>
        <w:t>Рабочая</w:t>
      </w:r>
      <w:r w:rsidR="00645304" w:rsidRPr="002433F0">
        <w:rPr>
          <w:rFonts w:ascii="Times New Roman" w:hAnsi="Times New Roman" w:cs="Times New Roman"/>
          <w:sz w:val="28"/>
          <w:szCs w:val="28"/>
        </w:rPr>
        <w:t xml:space="preserve"> программа </w:t>
      </w:r>
      <w:r w:rsidR="00E212D3" w:rsidRPr="002433F0">
        <w:rPr>
          <w:rFonts w:ascii="Times New Roman" w:hAnsi="Times New Roman" w:cs="Times New Roman"/>
          <w:sz w:val="28"/>
          <w:szCs w:val="28"/>
        </w:rPr>
        <w:t>учебной дисциплины ОП</w:t>
      </w:r>
      <w:r w:rsidRPr="002433F0">
        <w:rPr>
          <w:rFonts w:ascii="Times New Roman" w:hAnsi="Times New Roman" w:cs="Times New Roman"/>
          <w:sz w:val="28"/>
          <w:szCs w:val="28"/>
        </w:rPr>
        <w:t xml:space="preserve">.01 «Элементы высшей математики» </w:t>
      </w:r>
      <w:r w:rsidR="00304E1A" w:rsidRPr="002433F0">
        <w:rPr>
          <w:rFonts w:ascii="Times New Roman" w:hAnsi="Times New Roman" w:cs="Times New Roman"/>
          <w:sz w:val="28"/>
          <w:szCs w:val="28"/>
        </w:rPr>
        <w:t xml:space="preserve">разработана на основе Федерального государственного образовательного стандарта по </w:t>
      </w:r>
      <w:r w:rsidR="00645304" w:rsidRPr="002433F0">
        <w:rPr>
          <w:rFonts w:ascii="Times New Roman" w:hAnsi="Times New Roman" w:cs="Times New Roman"/>
          <w:sz w:val="28"/>
          <w:szCs w:val="28"/>
        </w:rPr>
        <w:t xml:space="preserve">специальности 09.02.06 «Сетевое и системное администрирование», </w:t>
      </w:r>
      <w:r w:rsidR="00FE30FB" w:rsidRPr="002433F0">
        <w:rPr>
          <w:rFonts w:ascii="Times New Roman" w:hAnsi="Times New Roman" w:cs="Times New Roman"/>
          <w:sz w:val="28"/>
          <w:szCs w:val="28"/>
        </w:rPr>
        <w:t>СПО (ОПОП СПО) по специальности 09.02.06 «Сетевое и системное администрирование», на основании ФГОС СПО, утвержденного приказом Мин</w:t>
      </w:r>
      <w:r w:rsidR="00EA123D" w:rsidRPr="002433F0">
        <w:rPr>
          <w:rFonts w:ascii="Times New Roman" w:hAnsi="Times New Roman" w:cs="Times New Roman"/>
          <w:sz w:val="28"/>
          <w:szCs w:val="28"/>
        </w:rPr>
        <w:t>просвещени</w:t>
      </w:r>
      <w:r w:rsidR="00EC67CB">
        <w:rPr>
          <w:rFonts w:ascii="Times New Roman" w:hAnsi="Times New Roman" w:cs="Times New Roman"/>
          <w:sz w:val="28"/>
          <w:szCs w:val="28"/>
        </w:rPr>
        <w:t>я России  от 10 июля  2023 № 519</w:t>
      </w:r>
      <w:r w:rsidR="00FE30FB" w:rsidRPr="002433F0">
        <w:rPr>
          <w:rFonts w:ascii="Times New Roman" w:hAnsi="Times New Roman" w:cs="Times New Roman"/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профессионального образования по специальности 09.02.06 «</w:t>
      </w:r>
      <w:r w:rsidR="00FE30FB" w:rsidRPr="002433F0">
        <w:rPr>
          <w:rFonts w:ascii="Times New Roman" w:hAnsi="Times New Roman" w:cs="Times New Roman"/>
          <w:bCs/>
          <w:sz w:val="28"/>
          <w:szCs w:val="28"/>
        </w:rPr>
        <w:t>Сетевое и системное администрирование</w:t>
      </w:r>
      <w:r w:rsidR="00FE30FB" w:rsidRPr="002433F0">
        <w:rPr>
          <w:rFonts w:ascii="Times New Roman" w:hAnsi="Times New Roman" w:cs="Times New Roman"/>
          <w:sz w:val="28"/>
          <w:szCs w:val="28"/>
        </w:rPr>
        <w:t>»</w:t>
      </w:r>
    </w:p>
    <w:p w:rsidR="005F155E" w:rsidRPr="002433F0" w:rsidRDefault="005F155E" w:rsidP="005F155E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2433F0" w:rsidRDefault="005F155E" w:rsidP="005F155E">
      <w:pPr>
        <w:keepNext/>
        <w:shd w:val="clear" w:color="auto" w:fill="FFFFFF"/>
        <w:suppressAutoHyphens/>
        <w:spacing w:before="240" w:after="0" w:line="276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</w:pPr>
      <w:r w:rsidRPr="002433F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 xml:space="preserve">Организация-разработчик: </w:t>
      </w:r>
    </w:p>
    <w:p w:rsidR="005F155E" w:rsidRPr="002433F0" w:rsidRDefault="005F155E" w:rsidP="000F5377">
      <w:pPr>
        <w:tabs>
          <w:tab w:val="left" w:pos="539"/>
        </w:tabs>
        <w:suppressAutoHyphens/>
        <w:spacing w:after="0" w:line="276" w:lineRule="auto"/>
        <w:ind w:firstLine="426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433F0">
        <w:rPr>
          <w:rFonts w:ascii="Times New Roman" w:eastAsia="Calibri" w:hAnsi="Times New Roman" w:cs="Times New Roman"/>
          <w:sz w:val="28"/>
          <w:szCs w:val="28"/>
          <w:lang w:eastAsia="ar-SA"/>
        </w:rPr>
        <w:tab/>
        <w:t>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5F155E" w:rsidRPr="002433F0" w:rsidRDefault="005F155E" w:rsidP="000F5377">
      <w:pPr>
        <w:keepNext/>
        <w:shd w:val="clear" w:color="auto" w:fill="FFFFFF"/>
        <w:suppressAutoHyphens/>
        <w:spacing w:before="240" w:after="0" w:line="276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</w:pPr>
      <w:r w:rsidRPr="002433F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Разработчики:</w:t>
      </w:r>
    </w:p>
    <w:p w:rsidR="005F155E" w:rsidRPr="002433F0" w:rsidRDefault="005F155E" w:rsidP="000F5377">
      <w:pPr>
        <w:shd w:val="clear" w:color="auto" w:fill="FFFFFF"/>
        <w:suppressAutoHyphens/>
        <w:spacing w:after="0" w:line="276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</w:pPr>
      <w:r w:rsidRPr="002433F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Ю.М. Путинцева</w:t>
      </w:r>
      <w:r w:rsidR="006B19D2" w:rsidRPr="002433F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 xml:space="preserve"> </w:t>
      </w:r>
      <w:r w:rsidRPr="002433F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преподаватель высшей категории Государственного бюджетного профессионального образовательного учреждение Ростовской области «Ростовский-на-Дону колледж связи и информатики»</w:t>
      </w:r>
    </w:p>
    <w:p w:rsidR="005F155E" w:rsidRPr="002433F0" w:rsidRDefault="005F155E" w:rsidP="000F5377">
      <w:pPr>
        <w:shd w:val="clear" w:color="auto" w:fill="FFFFFF"/>
        <w:suppressAutoHyphens/>
        <w:spacing w:after="0" w:line="276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</w:pPr>
    </w:p>
    <w:p w:rsidR="005F155E" w:rsidRPr="002433F0" w:rsidRDefault="005F155E" w:rsidP="000F53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2433F0" w:rsidRDefault="005F155E" w:rsidP="000F53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274D5" w:rsidRPr="002433F0" w:rsidRDefault="00A274D5" w:rsidP="000F5377">
      <w:pPr>
        <w:pStyle w:val="11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8"/>
          <w:szCs w:val="28"/>
        </w:rPr>
      </w:pPr>
      <w:r w:rsidRPr="002433F0">
        <w:rPr>
          <w:color w:val="000000"/>
          <w:sz w:val="28"/>
          <w:szCs w:val="28"/>
        </w:rPr>
        <w:t xml:space="preserve">Рецензент: </w:t>
      </w:r>
    </w:p>
    <w:p w:rsidR="00A274D5" w:rsidRPr="002433F0" w:rsidRDefault="00A274D5" w:rsidP="000F5377">
      <w:pPr>
        <w:pStyle w:val="11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8"/>
          <w:szCs w:val="28"/>
        </w:rPr>
      </w:pPr>
      <w:r w:rsidRPr="002433F0">
        <w:rPr>
          <w:color w:val="000000"/>
          <w:sz w:val="28"/>
          <w:szCs w:val="28"/>
          <w:highlight w:val="white"/>
        </w:rPr>
        <w:t xml:space="preserve">Кузнецова Л.В.- преподаватель </w:t>
      </w:r>
      <w:r w:rsidRPr="002433F0">
        <w:rPr>
          <w:color w:val="000000"/>
          <w:sz w:val="28"/>
          <w:szCs w:val="28"/>
        </w:rPr>
        <w:t>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:rsidR="005F155E" w:rsidRPr="002433F0" w:rsidRDefault="005F155E" w:rsidP="000F53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2433F0" w:rsidRDefault="005F155E" w:rsidP="005F15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2433F0" w:rsidRDefault="005F155E" w:rsidP="005F15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2433F0" w:rsidRDefault="005F155E" w:rsidP="005F155E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F155E" w:rsidRPr="00094FAE" w:rsidRDefault="005F155E" w:rsidP="005F155E">
      <w:pPr>
        <w:tabs>
          <w:tab w:val="left" w:pos="243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F155E" w:rsidRPr="00094FAE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F2E38" w:rsidRDefault="002F2E3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5F155E" w:rsidRPr="002433F0" w:rsidRDefault="005F155E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33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СОДЕРЖАНИЕ</w:t>
      </w:r>
    </w:p>
    <w:p w:rsidR="005F155E" w:rsidRPr="002433F0" w:rsidRDefault="005F155E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F155E" w:rsidRPr="002433F0" w:rsidRDefault="005F155E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F155E" w:rsidRPr="002433F0" w:rsidRDefault="005F155E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F155E" w:rsidRPr="002433F0" w:rsidRDefault="005F155E" w:rsidP="005F155E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3F0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рабочей прогр</w:t>
      </w:r>
      <w:r w:rsidR="00645304" w:rsidRPr="002433F0">
        <w:rPr>
          <w:rFonts w:ascii="Times New Roman" w:eastAsia="Times New Roman" w:hAnsi="Times New Roman" w:cs="Times New Roman"/>
          <w:sz w:val="28"/>
          <w:szCs w:val="28"/>
          <w:lang w:eastAsia="ru-RU"/>
        </w:rPr>
        <w:t>аммы учебной дисциплины.</w:t>
      </w:r>
    </w:p>
    <w:p w:rsidR="005F155E" w:rsidRPr="002433F0" w:rsidRDefault="005F155E" w:rsidP="005F155E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3F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и содержан</w:t>
      </w:r>
      <w:r w:rsidR="00645304" w:rsidRPr="002433F0">
        <w:rPr>
          <w:rFonts w:ascii="Times New Roman" w:eastAsia="Times New Roman" w:hAnsi="Times New Roman" w:cs="Times New Roman"/>
          <w:sz w:val="28"/>
          <w:szCs w:val="28"/>
          <w:lang w:eastAsia="ru-RU"/>
        </w:rPr>
        <w:t>ие учебной дисциплины.</w:t>
      </w:r>
    </w:p>
    <w:p w:rsidR="005F155E" w:rsidRPr="002433F0" w:rsidRDefault="005F155E" w:rsidP="005F155E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Условия реализации рабочей программы </w:t>
      </w:r>
      <w:r w:rsidR="00645304" w:rsidRPr="002433F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 дисциплины.</w:t>
      </w:r>
    </w:p>
    <w:p w:rsidR="005F155E" w:rsidRPr="002433F0" w:rsidRDefault="005F155E" w:rsidP="005F155E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3F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 оценка результатов</w:t>
      </w:r>
      <w:r w:rsidR="00645304" w:rsidRPr="00243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освоения учебной дисциплины.</w:t>
      </w: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2F2E38" w:rsidP="00EC67CB">
      <w:pP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433F0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br w:type="page"/>
      </w:r>
      <w:r w:rsidRPr="002433F0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lastRenderedPageBreak/>
        <w:t>1</w:t>
      </w:r>
      <w:r w:rsidR="005F155E" w:rsidRPr="002433F0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. паспорт рабочей ПРОГРАММЫ УЧЕБНОЙ ДИСЦИПЛИНЫ</w:t>
      </w:r>
    </w:p>
    <w:p w:rsidR="005F155E" w:rsidRPr="002433F0" w:rsidRDefault="005F155E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433F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«ЭЛЕМЕНТЫ ВЫСШЕЙ МАТЕМАТИКИ»</w:t>
      </w:r>
    </w:p>
    <w:p w:rsidR="005F155E" w:rsidRPr="002433F0" w:rsidRDefault="005F155E" w:rsidP="005F155E">
      <w:pPr>
        <w:keepNext/>
        <w:shd w:val="clear" w:color="auto" w:fill="FFFFFF"/>
        <w:suppressAutoHyphens/>
        <w:spacing w:before="240" w:after="0" w:line="100" w:lineRule="atLeast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ar-SA"/>
        </w:rPr>
      </w:pPr>
      <w:r w:rsidRPr="002433F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 </w:t>
      </w:r>
      <w:r w:rsidRPr="002433F0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ar-SA"/>
        </w:rPr>
        <w:t>1.1.   Область применения рабочей программы</w:t>
      </w:r>
    </w:p>
    <w:p w:rsidR="005F155E" w:rsidRPr="002433F0" w:rsidRDefault="005F155E" w:rsidP="005F155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12807" w:rsidRPr="002433F0" w:rsidRDefault="005F155E" w:rsidP="00A84050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2433F0">
        <w:rPr>
          <w:rFonts w:ascii="Times New Roman" w:hAnsi="Times New Roman" w:cs="Times New Roman"/>
          <w:sz w:val="28"/>
          <w:szCs w:val="28"/>
          <w:lang w:eastAsia="ar-SA"/>
        </w:rPr>
        <w:t xml:space="preserve">Рабочая программа учебной дисциплины </w:t>
      </w:r>
      <w:r w:rsidR="0055693C" w:rsidRPr="002433F0">
        <w:rPr>
          <w:rFonts w:ascii="Times New Roman" w:hAnsi="Times New Roman" w:cs="Times New Roman"/>
          <w:sz w:val="28"/>
          <w:szCs w:val="28"/>
        </w:rPr>
        <w:t>ОП</w:t>
      </w:r>
      <w:r w:rsidR="00E829DF" w:rsidRPr="002433F0">
        <w:rPr>
          <w:rFonts w:ascii="Times New Roman" w:hAnsi="Times New Roman" w:cs="Times New Roman"/>
          <w:sz w:val="28"/>
          <w:szCs w:val="28"/>
        </w:rPr>
        <w:t>.01 «Элементы высшей математики»</w:t>
      </w:r>
      <w:r w:rsidRPr="002433F0">
        <w:rPr>
          <w:rFonts w:ascii="Times New Roman" w:hAnsi="Times New Roman" w:cs="Times New Roman"/>
          <w:sz w:val="28"/>
          <w:szCs w:val="28"/>
          <w:lang w:eastAsia="ar-SA"/>
        </w:rPr>
        <w:t xml:space="preserve"> является частью программы подготовки специалистов среднего звена </w:t>
      </w:r>
      <w:r w:rsidR="00645304" w:rsidRPr="002433F0">
        <w:rPr>
          <w:rFonts w:ascii="Times New Roman" w:hAnsi="Times New Roman" w:cs="Times New Roman"/>
          <w:sz w:val="28"/>
          <w:szCs w:val="28"/>
        </w:rPr>
        <w:t xml:space="preserve">по специальности 09.02.06 «Сетевое и системное администрирование», </w:t>
      </w:r>
      <w:r w:rsidR="00712807" w:rsidRPr="002433F0">
        <w:rPr>
          <w:rFonts w:ascii="Times New Roman" w:hAnsi="Times New Roman" w:cs="Times New Roman"/>
          <w:sz w:val="28"/>
          <w:szCs w:val="28"/>
        </w:rPr>
        <w:t>по специальности 09.02.06 «Сетевое и системное администрирование», на основании ФГОС СПО, утвержденного приказом Мин</w:t>
      </w:r>
      <w:r w:rsidR="0055693C" w:rsidRPr="002433F0">
        <w:rPr>
          <w:rFonts w:ascii="Times New Roman" w:hAnsi="Times New Roman" w:cs="Times New Roman"/>
          <w:sz w:val="28"/>
          <w:szCs w:val="28"/>
        </w:rPr>
        <w:t>просвещен</w:t>
      </w:r>
      <w:r w:rsidR="00EC67CB">
        <w:rPr>
          <w:rFonts w:ascii="Times New Roman" w:hAnsi="Times New Roman" w:cs="Times New Roman"/>
          <w:sz w:val="28"/>
          <w:szCs w:val="28"/>
        </w:rPr>
        <w:t>ия России  от 10 июля 2023 № 519</w:t>
      </w:r>
      <w:r w:rsidR="00712807" w:rsidRPr="002433F0">
        <w:rPr>
          <w:rFonts w:ascii="Times New Roman" w:hAnsi="Times New Roman" w:cs="Times New Roman"/>
          <w:sz w:val="28"/>
          <w:szCs w:val="28"/>
        </w:rPr>
        <w:t xml:space="preserve">  «Об утверждении федерального государственного образовательного стандарта среднего профессионального образования по специальности 09.02.06 «</w:t>
      </w:r>
      <w:r w:rsidR="00712807" w:rsidRPr="002433F0">
        <w:rPr>
          <w:rFonts w:ascii="Times New Roman" w:hAnsi="Times New Roman" w:cs="Times New Roman"/>
          <w:bCs/>
          <w:sz w:val="28"/>
          <w:szCs w:val="28"/>
        </w:rPr>
        <w:t>Сетевое и системное администрирование</w:t>
      </w:r>
      <w:r w:rsidR="00712807" w:rsidRPr="002433F0">
        <w:rPr>
          <w:rFonts w:ascii="Times New Roman" w:hAnsi="Times New Roman" w:cs="Times New Roman"/>
          <w:sz w:val="28"/>
          <w:szCs w:val="28"/>
        </w:rPr>
        <w:t>»</w:t>
      </w:r>
    </w:p>
    <w:p w:rsidR="00645304" w:rsidRPr="002433F0" w:rsidRDefault="00645304" w:rsidP="00A84050">
      <w:pPr>
        <w:pStyle w:val="aa"/>
        <w:shd w:val="clear" w:color="auto" w:fill="FFFFFF"/>
        <w:ind w:firstLine="708"/>
        <w:jc w:val="both"/>
        <w:rPr>
          <w:b/>
          <w:color w:val="0070C0"/>
          <w:sz w:val="28"/>
          <w:szCs w:val="28"/>
          <w:lang w:val="ru-RU" w:eastAsia="ar-SA"/>
        </w:rPr>
      </w:pPr>
    </w:p>
    <w:p w:rsidR="005F155E" w:rsidRPr="002433F0" w:rsidRDefault="005F155E" w:rsidP="0064530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Рабочая программа предназначена для студентов очной</w:t>
      </w:r>
      <w:r w:rsidR="000F6E09"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формы обучения.</w:t>
      </w:r>
    </w:p>
    <w:p w:rsidR="005F155E" w:rsidRPr="002433F0" w:rsidRDefault="005F155E" w:rsidP="005F155E">
      <w:pPr>
        <w:suppressAutoHyphens/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ar-SA"/>
        </w:rPr>
      </w:pPr>
    </w:p>
    <w:p w:rsidR="005F155E" w:rsidRPr="002433F0" w:rsidRDefault="005F155E" w:rsidP="005F155E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433F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1.2. Место учебной дисциплины в структуре образовательной    программы.</w:t>
      </w:r>
      <w:r w:rsidRPr="002433F0">
        <w:rPr>
          <w:rFonts w:ascii="Times New Roman" w:eastAsia="Calibri" w:hAnsi="Times New Roman" w:cs="Times New Roman"/>
          <w:b/>
          <w:sz w:val="28"/>
          <w:szCs w:val="28"/>
        </w:rPr>
        <w:t xml:space="preserve"> Место учебной дисциплины в структуре образовательной программы.</w:t>
      </w:r>
    </w:p>
    <w:p w:rsidR="005F155E" w:rsidRPr="002433F0" w:rsidRDefault="005F155E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F155E" w:rsidRPr="002433F0" w:rsidRDefault="005F155E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Учебная дисциплина </w:t>
      </w:r>
      <w:r w:rsidR="000E6945" w:rsidRPr="002433F0">
        <w:rPr>
          <w:rFonts w:ascii="Times New Roman" w:hAnsi="Times New Roman" w:cs="Times New Roman"/>
          <w:sz w:val="28"/>
          <w:szCs w:val="28"/>
        </w:rPr>
        <w:t>ОП</w:t>
      </w:r>
      <w:r w:rsidR="00E829DF" w:rsidRPr="002433F0">
        <w:rPr>
          <w:rFonts w:ascii="Times New Roman" w:hAnsi="Times New Roman" w:cs="Times New Roman"/>
          <w:sz w:val="28"/>
          <w:szCs w:val="28"/>
        </w:rPr>
        <w:t>.01 «Элементы высшей математики»</w:t>
      </w:r>
      <w:r w:rsidR="000F6E09" w:rsidRPr="002433F0">
        <w:rPr>
          <w:rFonts w:ascii="Times New Roman" w:hAnsi="Times New Roman" w:cs="Times New Roman"/>
          <w:sz w:val="28"/>
          <w:szCs w:val="28"/>
        </w:rPr>
        <w:t xml:space="preserve"> </w:t>
      </w:r>
      <w:r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относится к </w:t>
      </w:r>
      <w:r w:rsidR="00A84050"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общепрофессиональному </w:t>
      </w:r>
      <w:r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>циклу, является базовой учебной дисциплиной, изучается в 3 семестре.</w:t>
      </w:r>
    </w:p>
    <w:p w:rsidR="00C44876" w:rsidRPr="002433F0" w:rsidRDefault="00C44876" w:rsidP="00C44876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44876" w:rsidRPr="002433F0" w:rsidRDefault="00C44876" w:rsidP="00C44876">
      <w:pPr>
        <w:rPr>
          <w:rFonts w:ascii="Times New Roman" w:hAnsi="Times New Roman" w:cs="Times New Roman"/>
          <w:b/>
          <w:sz w:val="28"/>
          <w:szCs w:val="28"/>
        </w:rPr>
      </w:pPr>
      <w:r w:rsidRPr="002433F0">
        <w:rPr>
          <w:rFonts w:ascii="Times New Roman" w:hAnsi="Times New Roman" w:cs="Times New Roman"/>
          <w:b/>
          <w:sz w:val="28"/>
          <w:szCs w:val="28"/>
        </w:rPr>
        <w:t>1.3. Цель и планируемые результаты освоения дисциплины:</w:t>
      </w:r>
    </w:p>
    <w:p w:rsidR="00AE6EAA" w:rsidRPr="00645304" w:rsidRDefault="00AE6EAA" w:rsidP="00C44876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395"/>
        <w:gridCol w:w="3724"/>
      </w:tblGrid>
      <w:tr w:rsidR="00C44876" w:rsidRPr="00802343" w:rsidTr="00C44876">
        <w:trPr>
          <w:trHeight w:val="649"/>
        </w:trPr>
        <w:tc>
          <w:tcPr>
            <w:tcW w:w="1129" w:type="dxa"/>
            <w:shd w:val="clear" w:color="auto" w:fill="auto"/>
            <w:hideMark/>
          </w:tcPr>
          <w:p w:rsidR="00C44876" w:rsidRPr="00802343" w:rsidRDefault="00C44876" w:rsidP="00C44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C44876" w:rsidRPr="00802343" w:rsidRDefault="00C44876" w:rsidP="00C44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sz w:val="24"/>
                <w:szCs w:val="24"/>
              </w:rPr>
              <w:t>ПК, ОК</w:t>
            </w:r>
          </w:p>
        </w:tc>
        <w:tc>
          <w:tcPr>
            <w:tcW w:w="4395" w:type="dxa"/>
            <w:shd w:val="clear" w:color="auto" w:fill="auto"/>
            <w:hideMark/>
          </w:tcPr>
          <w:p w:rsidR="00C44876" w:rsidRPr="00802343" w:rsidRDefault="00C44876" w:rsidP="00C44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724" w:type="dxa"/>
            <w:shd w:val="clear" w:color="auto" w:fill="auto"/>
            <w:hideMark/>
          </w:tcPr>
          <w:p w:rsidR="00C44876" w:rsidRPr="00802343" w:rsidRDefault="00C44876" w:rsidP="00C44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C44876" w:rsidRPr="00802343" w:rsidTr="00C44876">
        <w:trPr>
          <w:trHeight w:val="212"/>
        </w:trPr>
        <w:tc>
          <w:tcPr>
            <w:tcW w:w="1129" w:type="dxa"/>
            <w:shd w:val="clear" w:color="auto" w:fill="auto"/>
          </w:tcPr>
          <w:p w:rsidR="00C44876" w:rsidRDefault="00C44876" w:rsidP="00C44876">
            <w:pPr>
              <w:spacing w:after="0" w:line="240" w:lineRule="auto"/>
              <w:jc w:val="center"/>
              <w:rPr>
                <w:rStyle w:val="a5"/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B2556" w:rsidRPr="001261AC" w:rsidRDefault="008B2556" w:rsidP="008B2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:rsidR="008B2556" w:rsidRDefault="008B2556" w:rsidP="008B2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</w:p>
          <w:p w:rsidR="008B2556" w:rsidRPr="001261AC" w:rsidRDefault="008B2556" w:rsidP="008B2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  <w:p w:rsidR="008B2556" w:rsidRPr="001261AC" w:rsidRDefault="008B2556" w:rsidP="008B2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05</w:t>
            </w:r>
          </w:p>
          <w:p w:rsidR="008B2556" w:rsidRPr="001261AC" w:rsidRDefault="008B2556" w:rsidP="008B2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</w:p>
          <w:p w:rsidR="008B2556" w:rsidRPr="001261AC" w:rsidRDefault="008B2556" w:rsidP="008B2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</w:t>
            </w:r>
          </w:p>
          <w:p w:rsidR="008B2556" w:rsidRPr="001261AC" w:rsidRDefault="009D07C4" w:rsidP="008B2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3.1</w:t>
            </w:r>
          </w:p>
          <w:p w:rsidR="008B2556" w:rsidRPr="001261AC" w:rsidRDefault="009D07C4" w:rsidP="008B2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3.2</w:t>
            </w:r>
          </w:p>
          <w:p w:rsidR="008B2556" w:rsidRPr="00802343" w:rsidRDefault="008B2556" w:rsidP="00C44876">
            <w:pPr>
              <w:spacing w:after="0" w:line="240" w:lineRule="auto"/>
              <w:jc w:val="center"/>
              <w:rPr>
                <w:rStyle w:val="a5"/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44876" w:rsidRPr="00802343" w:rsidRDefault="00C44876" w:rsidP="00C448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7248C9" w:rsidRPr="007248C9" w:rsidRDefault="007248C9" w:rsidP="007248C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48C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Выполнять операции над матрицами и решать системы линейных уравнений. </w:t>
            </w:r>
          </w:p>
          <w:p w:rsidR="007248C9" w:rsidRPr="007248C9" w:rsidRDefault="007248C9" w:rsidP="007248C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48C9">
              <w:rPr>
                <w:rFonts w:ascii="Times New Roman" w:hAnsi="Times New Roman" w:cs="Times New Roman"/>
                <w:iCs/>
                <w:sz w:val="24"/>
                <w:szCs w:val="24"/>
              </w:rPr>
              <w:t>Применять методы дифференциального и интегрального исчисления.</w:t>
            </w:r>
          </w:p>
          <w:p w:rsidR="007248C9" w:rsidRPr="007248C9" w:rsidRDefault="007248C9" w:rsidP="007248C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48C9">
              <w:rPr>
                <w:rFonts w:ascii="Times New Roman" w:hAnsi="Times New Roman" w:cs="Times New Roman"/>
                <w:iCs/>
                <w:sz w:val="24"/>
                <w:szCs w:val="24"/>
              </w:rPr>
              <w:t>Использовать методы дифференцирования и интегрирования для решения практических задач.</w:t>
            </w:r>
          </w:p>
          <w:p w:rsidR="007248C9" w:rsidRPr="007248C9" w:rsidRDefault="007248C9" w:rsidP="007248C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48C9">
              <w:rPr>
                <w:rFonts w:ascii="Times New Roman" w:hAnsi="Times New Roman" w:cs="Times New Roman"/>
                <w:iCs/>
                <w:sz w:val="24"/>
                <w:szCs w:val="24"/>
              </w:rPr>
              <w:t>Решать дифференциальные уравнения.</w:t>
            </w:r>
          </w:p>
          <w:p w:rsidR="00C44876" w:rsidRPr="00802343" w:rsidRDefault="00C44876" w:rsidP="00AE6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4" w:type="dxa"/>
            <w:shd w:val="clear" w:color="auto" w:fill="auto"/>
          </w:tcPr>
          <w:p w:rsidR="000A5133" w:rsidRDefault="007248C9" w:rsidP="007248C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48C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Основы математического анализа, </w:t>
            </w:r>
          </w:p>
          <w:p w:rsidR="007248C9" w:rsidRPr="007248C9" w:rsidRDefault="000A5133" w:rsidP="007248C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основы </w:t>
            </w:r>
            <w:r w:rsidR="007248C9" w:rsidRPr="007248C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линейной алгебры и аналитической геометрии. </w:t>
            </w:r>
          </w:p>
          <w:p w:rsidR="007248C9" w:rsidRPr="007248C9" w:rsidRDefault="007248C9" w:rsidP="007248C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48C9"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Основных понятий дифференциального и интегрального исчисления.</w:t>
            </w:r>
          </w:p>
          <w:p w:rsidR="00C44876" w:rsidRPr="00906E59" w:rsidRDefault="00C44876" w:rsidP="00906E5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AE6EAA" w:rsidRDefault="00AE6EAA" w:rsidP="00712807">
      <w:pPr>
        <w:ind w:left="19" w:right="14"/>
        <w:rPr>
          <w:rFonts w:ascii="Times New Roman" w:hAnsi="Times New Roman" w:cs="Times New Roman"/>
          <w:sz w:val="28"/>
          <w:szCs w:val="28"/>
        </w:rPr>
      </w:pPr>
    </w:p>
    <w:p w:rsidR="00AE6EAA" w:rsidRDefault="00AE6EAA" w:rsidP="00712807">
      <w:pPr>
        <w:ind w:left="19" w:right="14"/>
        <w:rPr>
          <w:rFonts w:ascii="Times New Roman" w:hAnsi="Times New Roman" w:cs="Times New Roman"/>
          <w:sz w:val="28"/>
          <w:szCs w:val="28"/>
        </w:rPr>
      </w:pPr>
    </w:p>
    <w:p w:rsidR="00AE6EAA" w:rsidRDefault="00AE6EAA" w:rsidP="00712807">
      <w:pPr>
        <w:ind w:left="19" w:right="14"/>
        <w:rPr>
          <w:rFonts w:ascii="Times New Roman" w:hAnsi="Times New Roman" w:cs="Times New Roman"/>
          <w:sz w:val="28"/>
          <w:szCs w:val="28"/>
        </w:rPr>
      </w:pPr>
    </w:p>
    <w:p w:rsidR="00712807" w:rsidRPr="00712807" w:rsidRDefault="00712807" w:rsidP="00712807">
      <w:pPr>
        <w:ind w:left="19" w:right="14"/>
        <w:rPr>
          <w:rFonts w:ascii="Times New Roman" w:hAnsi="Times New Roman" w:cs="Times New Roman"/>
          <w:sz w:val="28"/>
          <w:szCs w:val="28"/>
        </w:rPr>
      </w:pPr>
      <w:r w:rsidRPr="00712807">
        <w:rPr>
          <w:rFonts w:ascii="Times New Roman" w:hAnsi="Times New Roman" w:cs="Times New Roman"/>
          <w:sz w:val="28"/>
          <w:szCs w:val="28"/>
        </w:rPr>
        <w:lastRenderedPageBreak/>
        <w:t>ОК 01. Выбирать способы решения задач профессиональной деятельности применительно к различным контекстам;</w:t>
      </w:r>
    </w:p>
    <w:p w:rsidR="00712807" w:rsidRPr="00712807" w:rsidRDefault="00712807" w:rsidP="00712807">
      <w:pPr>
        <w:spacing w:line="359" w:lineRule="auto"/>
        <w:ind w:left="24"/>
        <w:rPr>
          <w:rFonts w:ascii="Times New Roman" w:hAnsi="Times New Roman" w:cs="Times New Roman"/>
          <w:sz w:val="28"/>
          <w:szCs w:val="28"/>
        </w:rPr>
      </w:pPr>
      <w:r w:rsidRPr="00712807">
        <w:rPr>
          <w:rFonts w:ascii="Times New Roman" w:hAnsi="Times New Roman" w:cs="Times New Roman"/>
          <w:sz w:val="28"/>
          <w:szCs w:val="28"/>
        </w:rPr>
        <w:t>ОК 02. Использовать современные средства поиска, анализа и интерпретации информации и информационные</w:t>
      </w:r>
      <w:r w:rsidRPr="00712807">
        <w:rPr>
          <w:rFonts w:ascii="Times New Roman" w:hAnsi="Times New Roman" w:cs="Times New Roman"/>
          <w:sz w:val="28"/>
          <w:szCs w:val="28"/>
        </w:rPr>
        <w:tab/>
        <w:t>технологии для выполнения задач профессиональной деятельности;</w:t>
      </w:r>
    </w:p>
    <w:p w:rsidR="00712807" w:rsidRPr="00712807" w:rsidRDefault="00712807" w:rsidP="00712807">
      <w:pPr>
        <w:spacing w:after="122" w:line="265" w:lineRule="auto"/>
        <w:rPr>
          <w:rFonts w:ascii="Times New Roman" w:hAnsi="Times New Roman" w:cs="Times New Roman"/>
          <w:sz w:val="28"/>
          <w:szCs w:val="28"/>
        </w:rPr>
      </w:pPr>
      <w:r w:rsidRPr="00712807">
        <w:rPr>
          <w:rFonts w:ascii="Times New Roman" w:hAnsi="Times New Roman" w:cs="Times New Roman"/>
          <w:sz w:val="28"/>
          <w:szCs w:val="28"/>
        </w:rPr>
        <w:t>ОК 04. Эффективно взаимодействовать и работать в коллективе и команде;</w:t>
      </w:r>
    </w:p>
    <w:p w:rsidR="00712807" w:rsidRPr="00712807" w:rsidRDefault="008952C5" w:rsidP="00712807">
      <w:pPr>
        <w:ind w:left="19" w:right="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 05.</w:t>
      </w:r>
      <w:r w:rsidR="00712807" w:rsidRPr="00712807">
        <w:rPr>
          <w:rFonts w:ascii="Times New Roman" w:hAnsi="Times New Roman" w:cs="Times New Roman"/>
          <w:sz w:val="28"/>
          <w:szCs w:val="28"/>
        </w:rPr>
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712807" w:rsidRDefault="00712807" w:rsidP="00712807">
      <w:pPr>
        <w:spacing w:line="316" w:lineRule="auto"/>
        <w:ind w:left="3" w:hanging="3"/>
        <w:rPr>
          <w:rFonts w:ascii="Times New Roman" w:hAnsi="Times New Roman" w:cs="Times New Roman"/>
          <w:sz w:val="28"/>
          <w:szCs w:val="28"/>
        </w:rPr>
      </w:pPr>
      <w:r w:rsidRPr="00712807">
        <w:rPr>
          <w:rFonts w:ascii="Times New Roman" w:hAnsi="Times New Roman" w:cs="Times New Roman"/>
          <w:sz w:val="28"/>
          <w:szCs w:val="28"/>
        </w:rPr>
        <w:t>ПК 2.3. Осуществлять сбор данных для анализа использования и функционирования программно-технических средств компьютерных сетей.</w:t>
      </w:r>
    </w:p>
    <w:p w:rsidR="008B2556" w:rsidRPr="008B2556" w:rsidRDefault="008B2556" w:rsidP="00712807">
      <w:pPr>
        <w:spacing w:line="316" w:lineRule="auto"/>
        <w:ind w:left="3" w:hanging="3"/>
        <w:rPr>
          <w:rFonts w:ascii="Times New Roman" w:hAnsi="Times New Roman" w:cs="Times New Roman"/>
          <w:sz w:val="28"/>
          <w:szCs w:val="28"/>
        </w:rPr>
      </w:pPr>
      <w:r w:rsidRPr="008B2556">
        <w:rPr>
          <w:rFonts w:ascii="Times New Roman" w:eastAsia="Times New Roman" w:hAnsi="Times New Roman" w:cs="Times New Roman"/>
          <w:color w:val="000000"/>
          <w:sz w:val="28"/>
          <w:szCs w:val="28"/>
        </w:rPr>
        <w:t>ПК 2.4. Осуществлять проведение обновления программного обеспечения операционных систем и прикладного программного обеспечения.</w:t>
      </w:r>
    </w:p>
    <w:p w:rsidR="008B2556" w:rsidRPr="008B2556" w:rsidRDefault="008B2556" w:rsidP="008B255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2556">
        <w:rPr>
          <w:rFonts w:ascii="Times New Roman" w:eastAsia="Times New Roman" w:hAnsi="Times New Roman" w:cs="Times New Roman"/>
          <w:color w:val="000000"/>
          <w:sz w:val="28"/>
          <w:szCs w:val="28"/>
        </w:rPr>
        <w:t>ПК 3.1. Осуществлять проектирование сетевой инфраструктуры</w:t>
      </w:r>
    </w:p>
    <w:p w:rsidR="008B2556" w:rsidRPr="008B2556" w:rsidRDefault="008B2556" w:rsidP="008B255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2807" w:rsidRPr="008B2556" w:rsidRDefault="008B2556" w:rsidP="008B2556">
      <w:pPr>
        <w:ind w:left="19" w:right="14"/>
        <w:rPr>
          <w:rFonts w:ascii="Times New Roman" w:hAnsi="Times New Roman" w:cs="Times New Roman"/>
          <w:sz w:val="28"/>
          <w:szCs w:val="28"/>
        </w:rPr>
      </w:pPr>
      <w:r w:rsidRPr="008B2556">
        <w:rPr>
          <w:rFonts w:ascii="Times New Roman" w:eastAsia="Times New Roman" w:hAnsi="Times New Roman" w:cs="Times New Roman"/>
          <w:color w:val="000000"/>
          <w:sz w:val="28"/>
          <w:szCs w:val="28"/>
        </w:rPr>
        <w:t>ПК 3.2. Обслуживать сетевые конфигурации программно-аппаратных средств</w:t>
      </w:r>
    </w:p>
    <w:p w:rsidR="00712807" w:rsidRDefault="00712807" w:rsidP="00712807">
      <w:pPr>
        <w:ind w:left="19" w:right="14"/>
        <w:rPr>
          <w:rFonts w:ascii="Times New Roman" w:hAnsi="Times New Roman" w:cs="Times New Roman"/>
          <w:sz w:val="28"/>
          <w:szCs w:val="28"/>
        </w:rPr>
      </w:pPr>
    </w:p>
    <w:p w:rsidR="00712807" w:rsidRPr="00712807" w:rsidRDefault="00712807" w:rsidP="00712807">
      <w:pPr>
        <w:ind w:left="19" w:right="14"/>
        <w:rPr>
          <w:rFonts w:ascii="Times New Roman" w:hAnsi="Times New Roman" w:cs="Times New Roman"/>
          <w:sz w:val="28"/>
          <w:szCs w:val="28"/>
        </w:rPr>
      </w:pPr>
    </w:p>
    <w:p w:rsidR="000A7D92" w:rsidRDefault="000A7D92" w:rsidP="00645304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A7D92" w:rsidRDefault="000A7D92" w:rsidP="00645304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A7D92" w:rsidRDefault="000A7D92" w:rsidP="00645304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A7D92" w:rsidRDefault="000A7D92" w:rsidP="00645304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A7D92" w:rsidRDefault="000A7D92" w:rsidP="00645304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767E0" w:rsidRDefault="003767E0" w:rsidP="00645304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767E0" w:rsidRDefault="003767E0" w:rsidP="00645304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767E0" w:rsidRDefault="003767E0" w:rsidP="00645304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767E0" w:rsidRDefault="003767E0" w:rsidP="00645304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767E0" w:rsidRDefault="003767E0" w:rsidP="00645304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767E0" w:rsidRDefault="003767E0" w:rsidP="00645304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56AFB" w:rsidRDefault="00556AFB" w:rsidP="006453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5304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Вариативная часть </w:t>
      </w:r>
      <w:r w:rsidRPr="00645304">
        <w:rPr>
          <w:rFonts w:ascii="Times New Roman" w:hAnsi="Times New Roman" w:cs="Times New Roman"/>
          <w:sz w:val="28"/>
          <w:szCs w:val="28"/>
        </w:rPr>
        <w:t>используется на увеличение объема времени на отдельные темы,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7"/>
        <w:gridCol w:w="1277"/>
        <w:gridCol w:w="2836"/>
        <w:gridCol w:w="2579"/>
      </w:tblGrid>
      <w:tr w:rsidR="00556AFB" w:rsidRPr="00645304" w:rsidTr="00856ACA">
        <w:tc>
          <w:tcPr>
            <w:tcW w:w="2517" w:type="dxa"/>
          </w:tcPr>
          <w:p w:rsidR="00556AFB" w:rsidRPr="002433F0" w:rsidRDefault="00556AFB" w:rsidP="00D90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sz w:val="24"/>
                <w:szCs w:val="24"/>
              </w:rPr>
              <w:t>Название  темы</w:t>
            </w:r>
          </w:p>
        </w:tc>
        <w:tc>
          <w:tcPr>
            <w:tcW w:w="1277" w:type="dxa"/>
          </w:tcPr>
          <w:p w:rsidR="00556AFB" w:rsidRPr="002433F0" w:rsidRDefault="00556AFB" w:rsidP="00D90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836" w:type="dxa"/>
          </w:tcPr>
          <w:p w:rsidR="00556AFB" w:rsidRPr="002433F0" w:rsidRDefault="00556AFB" w:rsidP="00D90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2579" w:type="dxa"/>
          </w:tcPr>
          <w:p w:rsidR="00556AFB" w:rsidRPr="002433F0" w:rsidRDefault="00556AFB" w:rsidP="00D90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556AFB" w:rsidRPr="00645304" w:rsidTr="00856ACA">
        <w:tc>
          <w:tcPr>
            <w:tcW w:w="2517" w:type="dxa"/>
          </w:tcPr>
          <w:p w:rsidR="00556AFB" w:rsidRPr="002433F0" w:rsidRDefault="00556AFB" w:rsidP="00D90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556AFB" w:rsidRPr="002433F0" w:rsidRDefault="00BA2573" w:rsidP="00D90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36" w:type="dxa"/>
          </w:tcPr>
          <w:p w:rsidR="00556AFB" w:rsidRPr="002433F0" w:rsidRDefault="00556AFB" w:rsidP="00D90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sz w:val="24"/>
                <w:szCs w:val="24"/>
              </w:rPr>
              <w:t>У*</w:t>
            </w:r>
          </w:p>
        </w:tc>
        <w:tc>
          <w:tcPr>
            <w:tcW w:w="2579" w:type="dxa"/>
          </w:tcPr>
          <w:p w:rsidR="00556AFB" w:rsidRPr="002433F0" w:rsidRDefault="00556AFB" w:rsidP="00D90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sz w:val="24"/>
                <w:szCs w:val="24"/>
              </w:rPr>
              <w:t>З*</w:t>
            </w:r>
          </w:p>
        </w:tc>
      </w:tr>
      <w:tr w:rsidR="00912971" w:rsidRPr="00645304" w:rsidTr="00856ACA">
        <w:tc>
          <w:tcPr>
            <w:tcW w:w="2517" w:type="dxa"/>
          </w:tcPr>
          <w:p w:rsidR="00912971" w:rsidRPr="002433F0" w:rsidRDefault="00912971" w:rsidP="002433F0">
            <w:pPr>
              <w:pStyle w:val="2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433F0">
              <w:rPr>
                <w:b/>
                <w:color w:val="000000"/>
                <w:sz w:val="24"/>
                <w:szCs w:val="24"/>
              </w:rPr>
              <w:t>Тема 1.2. Системы линейных</w:t>
            </w:r>
            <w:r w:rsidRPr="002433F0">
              <w:rPr>
                <w:color w:val="000000"/>
                <w:sz w:val="24"/>
                <w:szCs w:val="24"/>
              </w:rPr>
              <w:t xml:space="preserve"> </w:t>
            </w:r>
            <w:r w:rsidRPr="002433F0">
              <w:rPr>
                <w:b/>
                <w:color w:val="000000"/>
                <w:sz w:val="24"/>
                <w:szCs w:val="24"/>
              </w:rPr>
              <w:t>уравнений</w:t>
            </w:r>
          </w:p>
        </w:tc>
        <w:tc>
          <w:tcPr>
            <w:tcW w:w="1277" w:type="dxa"/>
          </w:tcPr>
          <w:p w:rsidR="00912971" w:rsidRPr="002433F0" w:rsidRDefault="00912971" w:rsidP="00D90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6" w:type="dxa"/>
          </w:tcPr>
          <w:p w:rsidR="00912971" w:rsidRPr="002433F0" w:rsidRDefault="00912971" w:rsidP="00D9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sz w:val="24"/>
                <w:szCs w:val="24"/>
              </w:rPr>
              <w:t>Решение СЛУ методом Гаусса</w:t>
            </w:r>
          </w:p>
        </w:tc>
        <w:tc>
          <w:tcPr>
            <w:tcW w:w="2579" w:type="dxa"/>
          </w:tcPr>
          <w:p w:rsidR="00912971" w:rsidRPr="002433F0" w:rsidRDefault="00912971" w:rsidP="006B1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sz w:val="24"/>
                <w:szCs w:val="24"/>
              </w:rPr>
              <w:t>Метод Гаусса</w:t>
            </w:r>
          </w:p>
        </w:tc>
      </w:tr>
      <w:tr w:rsidR="00E1337D" w:rsidRPr="00645304" w:rsidTr="00856ACA">
        <w:tc>
          <w:tcPr>
            <w:tcW w:w="2517" w:type="dxa"/>
          </w:tcPr>
          <w:p w:rsidR="00E1337D" w:rsidRPr="002433F0" w:rsidRDefault="00E1337D" w:rsidP="002433F0">
            <w:pPr>
              <w:pStyle w:val="2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sz w:val="24"/>
                <w:szCs w:val="24"/>
              </w:rPr>
            </w:pPr>
            <w:r w:rsidRPr="002433F0">
              <w:rPr>
                <w:b/>
                <w:bCs/>
                <w:sz w:val="24"/>
                <w:szCs w:val="24"/>
              </w:rPr>
              <w:t>Тема 3.1        Основы теории комплексных чисел</w:t>
            </w:r>
          </w:p>
        </w:tc>
        <w:tc>
          <w:tcPr>
            <w:tcW w:w="1277" w:type="dxa"/>
          </w:tcPr>
          <w:p w:rsidR="00E1337D" w:rsidRPr="002433F0" w:rsidRDefault="00912971" w:rsidP="00D90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6" w:type="dxa"/>
          </w:tcPr>
          <w:p w:rsidR="00E1337D" w:rsidRPr="002433F0" w:rsidRDefault="00E1337D" w:rsidP="00D9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sz w:val="24"/>
                <w:szCs w:val="24"/>
              </w:rPr>
              <w:t>Осуществлять действия с КЧ в различных формах</w:t>
            </w:r>
          </w:p>
        </w:tc>
        <w:tc>
          <w:tcPr>
            <w:tcW w:w="2579" w:type="dxa"/>
          </w:tcPr>
          <w:p w:rsidR="00E1337D" w:rsidRPr="002433F0" w:rsidRDefault="00E1337D" w:rsidP="006B1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sz w:val="24"/>
                <w:szCs w:val="24"/>
              </w:rPr>
              <w:t>Понятие КЧ, формы КЧ</w:t>
            </w:r>
          </w:p>
        </w:tc>
      </w:tr>
      <w:tr w:rsidR="00E1337D" w:rsidRPr="00645304" w:rsidTr="00856ACA">
        <w:tc>
          <w:tcPr>
            <w:tcW w:w="2517" w:type="dxa"/>
          </w:tcPr>
          <w:p w:rsidR="00E1337D" w:rsidRPr="002433F0" w:rsidRDefault="00E1337D" w:rsidP="002433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4.1. </w:t>
            </w:r>
          </w:p>
          <w:p w:rsidR="00E1337D" w:rsidRPr="002433F0" w:rsidRDefault="00E1337D" w:rsidP="002433F0">
            <w:pPr>
              <w:pStyle w:val="2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433F0">
              <w:rPr>
                <w:b/>
                <w:color w:val="000000"/>
                <w:sz w:val="24"/>
                <w:szCs w:val="24"/>
              </w:rPr>
              <w:t>Теория пределов.</w:t>
            </w:r>
          </w:p>
        </w:tc>
        <w:tc>
          <w:tcPr>
            <w:tcW w:w="1277" w:type="dxa"/>
          </w:tcPr>
          <w:p w:rsidR="00E1337D" w:rsidRPr="002433F0" w:rsidRDefault="00856ACA" w:rsidP="00D90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6" w:type="dxa"/>
          </w:tcPr>
          <w:p w:rsidR="00E1337D" w:rsidRPr="002433F0" w:rsidRDefault="00E1337D" w:rsidP="00D9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sz w:val="24"/>
                <w:szCs w:val="24"/>
              </w:rPr>
              <w:t>Исследовать точки разрыва на вид</w:t>
            </w:r>
          </w:p>
        </w:tc>
        <w:tc>
          <w:tcPr>
            <w:tcW w:w="2579" w:type="dxa"/>
          </w:tcPr>
          <w:p w:rsidR="00E1337D" w:rsidRPr="002433F0" w:rsidRDefault="00912971" w:rsidP="006B1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sz w:val="24"/>
                <w:szCs w:val="24"/>
              </w:rPr>
              <w:t>Классификации точек разрыва</w:t>
            </w:r>
          </w:p>
        </w:tc>
      </w:tr>
      <w:tr w:rsidR="00912971" w:rsidRPr="00645304" w:rsidTr="00856ACA">
        <w:tc>
          <w:tcPr>
            <w:tcW w:w="2517" w:type="dxa"/>
          </w:tcPr>
          <w:p w:rsidR="00912971" w:rsidRPr="002433F0" w:rsidRDefault="00912971" w:rsidP="002433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4.3.</w:t>
            </w:r>
          </w:p>
          <w:p w:rsidR="00912971" w:rsidRPr="002433F0" w:rsidRDefault="00912971" w:rsidP="002433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Интегральное исчисление функций одной действительной переменной</w:t>
            </w:r>
          </w:p>
        </w:tc>
        <w:tc>
          <w:tcPr>
            <w:tcW w:w="1277" w:type="dxa"/>
          </w:tcPr>
          <w:p w:rsidR="00912971" w:rsidRPr="002433F0" w:rsidRDefault="00856ACA" w:rsidP="00D90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6" w:type="dxa"/>
          </w:tcPr>
          <w:p w:rsidR="00912971" w:rsidRPr="002433F0" w:rsidRDefault="00912971" w:rsidP="00D9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sz w:val="24"/>
                <w:szCs w:val="24"/>
              </w:rPr>
              <w:t>Находить неопределенные и определенные интегралы интегрированием по частям</w:t>
            </w:r>
          </w:p>
        </w:tc>
        <w:tc>
          <w:tcPr>
            <w:tcW w:w="2579" w:type="dxa"/>
          </w:tcPr>
          <w:p w:rsidR="00912971" w:rsidRPr="002433F0" w:rsidRDefault="00912971" w:rsidP="006B1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sz w:val="24"/>
                <w:szCs w:val="24"/>
              </w:rPr>
              <w:t>Формулы интегрирования по частям</w:t>
            </w:r>
          </w:p>
        </w:tc>
      </w:tr>
      <w:tr w:rsidR="00912971" w:rsidRPr="00645304" w:rsidTr="00856ACA">
        <w:tc>
          <w:tcPr>
            <w:tcW w:w="2517" w:type="dxa"/>
          </w:tcPr>
          <w:p w:rsidR="00912971" w:rsidRPr="002433F0" w:rsidRDefault="00912971" w:rsidP="002433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4.7. Обыкновенные дифференциальные уравнения</w:t>
            </w:r>
          </w:p>
        </w:tc>
        <w:tc>
          <w:tcPr>
            <w:tcW w:w="1277" w:type="dxa"/>
          </w:tcPr>
          <w:p w:rsidR="00912971" w:rsidRPr="002433F0" w:rsidRDefault="00856ACA" w:rsidP="00D90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6" w:type="dxa"/>
          </w:tcPr>
          <w:p w:rsidR="00912971" w:rsidRPr="002433F0" w:rsidRDefault="00912971" w:rsidP="00D9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sz w:val="24"/>
                <w:szCs w:val="24"/>
              </w:rPr>
              <w:t>Решать прикладные задачи с помощью ДУ</w:t>
            </w:r>
          </w:p>
        </w:tc>
        <w:tc>
          <w:tcPr>
            <w:tcW w:w="2579" w:type="dxa"/>
          </w:tcPr>
          <w:p w:rsidR="00912971" w:rsidRPr="002433F0" w:rsidRDefault="00912971" w:rsidP="006B1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sz w:val="24"/>
                <w:szCs w:val="24"/>
              </w:rPr>
              <w:t>ДУ высщих порядков</w:t>
            </w:r>
          </w:p>
        </w:tc>
      </w:tr>
    </w:tbl>
    <w:p w:rsidR="00645304" w:rsidRDefault="00645304" w:rsidP="00F57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45304" w:rsidRDefault="00645304" w:rsidP="00F57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57949" w:rsidRPr="00645304" w:rsidRDefault="00F57949" w:rsidP="00F57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4530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1.4. Практическая подготовка при реализации учебных дисциплин путем проведения практических и лабораторных занятий:</w:t>
      </w:r>
    </w:p>
    <w:p w:rsidR="007F679C" w:rsidRPr="00094FAE" w:rsidRDefault="007F679C" w:rsidP="00F57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70"/>
        <w:gridCol w:w="1977"/>
        <w:gridCol w:w="5398"/>
      </w:tblGrid>
      <w:tr w:rsidR="007F679C" w:rsidRPr="00094FAE" w:rsidTr="00F278BF">
        <w:tc>
          <w:tcPr>
            <w:tcW w:w="1970" w:type="dxa"/>
          </w:tcPr>
          <w:p w:rsidR="007F679C" w:rsidRPr="00094FAE" w:rsidRDefault="007F679C" w:rsidP="007F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977" w:type="dxa"/>
          </w:tcPr>
          <w:p w:rsidR="007F679C" w:rsidRPr="00094FAE" w:rsidRDefault="007F679C" w:rsidP="007F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5398" w:type="dxa"/>
          </w:tcPr>
          <w:p w:rsidR="007F679C" w:rsidRPr="00094FAE" w:rsidRDefault="007F679C" w:rsidP="007F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F278BF" w:rsidRPr="00094FAE" w:rsidTr="00F278BF">
        <w:tc>
          <w:tcPr>
            <w:tcW w:w="1970" w:type="dxa"/>
            <w:vMerge w:val="restart"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42</w:t>
            </w:r>
          </w:p>
        </w:tc>
        <w:tc>
          <w:tcPr>
            <w:tcW w:w="1977" w:type="dxa"/>
            <w:vMerge w:val="restart"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94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5398" w:type="dxa"/>
          </w:tcPr>
          <w:p w:rsidR="007C010D" w:rsidRDefault="007C010D" w:rsidP="00003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1.1 Матрицы и определители</w:t>
            </w: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7C010D" w:rsidRDefault="007C010D" w:rsidP="00003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тическое занятие №1 </w:t>
            </w:r>
            <w:r w:rsidRPr="008B2556">
              <w:rPr>
                <w:rFonts w:ascii="Times New Roman" w:hAnsi="Times New Roman" w:cs="Times New Roman"/>
                <w:bCs/>
                <w:sz w:val="24"/>
                <w:szCs w:val="24"/>
              </w:rPr>
              <w:t>Дей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ствия с матрицами. </w:t>
            </w:r>
            <w:r w:rsidR="006D41EA">
              <w:rPr>
                <w:rFonts w:ascii="Times New Roman" w:hAnsi="Times New Roman" w:cs="Times New Roman"/>
                <w:bCs/>
                <w:sz w:val="24"/>
                <w:szCs w:val="24"/>
              </w:rPr>
              <w:t>Вычисление определителей.</w:t>
            </w:r>
          </w:p>
          <w:p w:rsidR="00F278BF" w:rsidRPr="00094FAE" w:rsidRDefault="00F278BF" w:rsidP="006D41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278BF" w:rsidRPr="00094FAE" w:rsidTr="00F278BF">
        <w:tc>
          <w:tcPr>
            <w:tcW w:w="1970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77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98" w:type="dxa"/>
          </w:tcPr>
          <w:p w:rsidR="007C010D" w:rsidRDefault="007C010D" w:rsidP="00003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1.2. Системы линейных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уравнений</w:t>
            </w: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F278BF" w:rsidRPr="006D41EA" w:rsidRDefault="006D41EA" w:rsidP="006D41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 3</w:t>
            </w:r>
            <w:r w:rsidR="007C010D" w:rsidRPr="00CB67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7C010D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Решение системы линейных уравнений по правилу Крамера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Гаусса.</w:t>
            </w:r>
            <w:r w:rsidR="007C010D"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D35181" w:rsidRPr="00094FAE" w:rsidTr="000A5133">
        <w:trPr>
          <w:trHeight w:val="3322"/>
        </w:trPr>
        <w:tc>
          <w:tcPr>
            <w:tcW w:w="1970" w:type="dxa"/>
            <w:vMerge/>
          </w:tcPr>
          <w:p w:rsidR="00D35181" w:rsidRPr="00094FAE" w:rsidRDefault="00D35181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77" w:type="dxa"/>
            <w:vMerge/>
          </w:tcPr>
          <w:p w:rsidR="00D35181" w:rsidRPr="00094FAE" w:rsidRDefault="00D35181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98" w:type="dxa"/>
          </w:tcPr>
          <w:p w:rsidR="00D35181" w:rsidRPr="00094FAE" w:rsidRDefault="00D35181" w:rsidP="007C01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</w:t>
            </w: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  <w:p w:rsidR="00D35181" w:rsidRPr="00094FAE" w:rsidRDefault="00D35181" w:rsidP="007C010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№12</w:t>
            </w: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дифференцирования. Нахождение производной.</w:t>
            </w:r>
          </w:p>
          <w:p w:rsidR="00D35181" w:rsidRPr="00094FAE" w:rsidRDefault="00D35181" w:rsidP="007C01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Дифференцирование сложной функции.</w:t>
            </w: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D35181" w:rsidRPr="00094FAE" w:rsidRDefault="00D35181" w:rsidP="00003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№17</w:t>
            </w: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Метод замены переменной в неопределенном интеграле. Интегрирование по частям</w:t>
            </w:r>
          </w:p>
          <w:p w:rsidR="00D35181" w:rsidRPr="00094FAE" w:rsidRDefault="00D35181" w:rsidP="00472C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18</w:t>
            </w: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D35181" w:rsidRPr="00094FAE" w:rsidRDefault="00D35181" w:rsidP="00472C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Вычисление определенных интегралов.</w:t>
            </w:r>
          </w:p>
        </w:tc>
      </w:tr>
      <w:tr w:rsidR="00F278BF" w:rsidRPr="00094FAE" w:rsidTr="00F278BF">
        <w:tc>
          <w:tcPr>
            <w:tcW w:w="1970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77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98" w:type="dxa"/>
          </w:tcPr>
          <w:p w:rsidR="00F278BF" w:rsidRPr="00094FAE" w:rsidRDefault="00F278BF" w:rsidP="00003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D351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рактическое занятие №20</w:t>
            </w: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Вычисление двойных интегралов.</w:t>
            </w:r>
          </w:p>
        </w:tc>
      </w:tr>
    </w:tbl>
    <w:p w:rsidR="002F2E38" w:rsidRPr="002F2E38" w:rsidRDefault="002F2E38" w:rsidP="00A84050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F5A5C" w:rsidRPr="00645304" w:rsidRDefault="00853122" w:rsidP="00853122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645304">
        <w:rPr>
          <w:b/>
          <w:sz w:val="28"/>
          <w:szCs w:val="28"/>
        </w:rPr>
        <w:t xml:space="preserve">2. </w:t>
      </w:r>
      <w:r w:rsidR="004F5A5C" w:rsidRPr="00645304">
        <w:rPr>
          <w:b/>
          <w:sz w:val="28"/>
          <w:szCs w:val="28"/>
        </w:rPr>
        <w:t>СТРУКТУРА И СОДЕРЖАНИЕ УЧЕБНОЙ ДИСЦИПЛИНЫ</w:t>
      </w:r>
    </w:p>
    <w:p w:rsidR="004F5A5C" w:rsidRPr="00645304" w:rsidRDefault="004F5A5C" w:rsidP="004F5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C3936" w:rsidRPr="00645304" w:rsidRDefault="00FC3936" w:rsidP="00FC393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5304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FC3936" w:rsidRPr="00645304" w:rsidTr="00A0205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FC3936" w:rsidRPr="00645304" w:rsidRDefault="00FC3936" w:rsidP="00A0205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C3936" w:rsidRPr="00645304" w:rsidRDefault="00FC3936" w:rsidP="00A02055">
            <w:pPr>
              <w:spacing w:after="0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Объём в часах</w:t>
            </w:r>
          </w:p>
        </w:tc>
      </w:tr>
      <w:tr w:rsidR="00FC3936" w:rsidRPr="00645304" w:rsidTr="00A0205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FC3936" w:rsidRPr="00645304" w:rsidRDefault="000F6E09" w:rsidP="00A0205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C3936" w:rsidRPr="00645304" w:rsidRDefault="00823441" w:rsidP="00A02055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122</w:t>
            </w:r>
          </w:p>
        </w:tc>
      </w:tr>
      <w:tr w:rsidR="000F6E09" w:rsidRPr="00645304" w:rsidTr="00A0205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0F6E09" w:rsidRPr="00645304" w:rsidRDefault="000F6E09" w:rsidP="00A0205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числе: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0F6E09" w:rsidRPr="00645304" w:rsidRDefault="000F6E09" w:rsidP="00A02055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110</w:t>
            </w:r>
          </w:p>
        </w:tc>
      </w:tr>
      <w:tr w:rsidR="00FC3936" w:rsidRPr="00645304" w:rsidTr="00A0205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FC3936" w:rsidRPr="00645304" w:rsidRDefault="00FC3936" w:rsidP="00A0205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образовательной программы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C3936" w:rsidRPr="00645304" w:rsidRDefault="000F6E09" w:rsidP="00A02055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iCs/>
                <w:sz w:val="28"/>
                <w:szCs w:val="28"/>
              </w:rPr>
              <w:t>72</w:t>
            </w:r>
          </w:p>
        </w:tc>
      </w:tr>
      <w:tr w:rsidR="00A51B99" w:rsidRPr="00645304" w:rsidTr="00A0205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A51B99" w:rsidRPr="00645304" w:rsidRDefault="00A51B99" w:rsidP="00A0205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b/>
                <w:sz w:val="28"/>
                <w:szCs w:val="28"/>
              </w:rPr>
              <w:t>Вариативные часы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A51B99" w:rsidRPr="00645304" w:rsidRDefault="00A51B99" w:rsidP="00A02055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iCs/>
                <w:sz w:val="28"/>
                <w:szCs w:val="28"/>
              </w:rPr>
              <w:t>50</w:t>
            </w:r>
          </w:p>
        </w:tc>
      </w:tr>
      <w:tr w:rsidR="00FC3936" w:rsidRPr="00645304" w:rsidTr="00A02055">
        <w:trPr>
          <w:trHeight w:val="173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FC3936" w:rsidRPr="00645304" w:rsidRDefault="00FC3936" w:rsidP="00A02055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</w:tr>
      <w:tr w:rsidR="00FC3936" w:rsidRPr="00645304" w:rsidTr="00A02055">
        <w:trPr>
          <w:trHeight w:val="237"/>
        </w:trPr>
        <w:tc>
          <w:tcPr>
            <w:tcW w:w="4073" w:type="pct"/>
            <w:shd w:val="clear" w:color="auto" w:fill="auto"/>
            <w:vAlign w:val="center"/>
          </w:tcPr>
          <w:p w:rsidR="00FC3936" w:rsidRPr="00645304" w:rsidRDefault="00FC3936" w:rsidP="00A020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C3936" w:rsidRPr="00645304" w:rsidRDefault="00823441" w:rsidP="00A02055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iCs/>
                <w:sz w:val="28"/>
                <w:szCs w:val="28"/>
              </w:rPr>
              <w:t>68</w:t>
            </w:r>
          </w:p>
        </w:tc>
      </w:tr>
      <w:tr w:rsidR="00FC3936" w:rsidRPr="00645304" w:rsidTr="00A0205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FC3936" w:rsidRPr="00645304" w:rsidRDefault="00FC3936" w:rsidP="00A020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C3936" w:rsidRPr="00645304" w:rsidRDefault="00823441" w:rsidP="00A02055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iCs/>
                <w:sz w:val="28"/>
                <w:szCs w:val="28"/>
              </w:rPr>
              <w:t>42</w:t>
            </w:r>
          </w:p>
        </w:tc>
      </w:tr>
      <w:tr w:rsidR="00FC3936" w:rsidRPr="00645304" w:rsidTr="00A0205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FC3936" w:rsidRPr="00645304" w:rsidRDefault="00091A7B" w:rsidP="00091A7B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i/>
                <w:sz w:val="28"/>
                <w:szCs w:val="28"/>
              </w:rPr>
              <w:t>консультации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C3936" w:rsidRPr="00645304" w:rsidRDefault="00091A7B" w:rsidP="00A02055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iCs/>
                <w:sz w:val="28"/>
                <w:szCs w:val="28"/>
              </w:rPr>
              <w:t>4</w:t>
            </w:r>
          </w:p>
        </w:tc>
      </w:tr>
      <w:tr w:rsidR="00FC3936" w:rsidRPr="00645304" w:rsidTr="00A0205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FC3936" w:rsidRPr="00645304" w:rsidRDefault="00091A7B" w:rsidP="00A02055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645304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ar-SA"/>
              </w:rPr>
              <w:t>Промежуточная аттестация  по дисциплине - экзамен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C3936" w:rsidRPr="00645304" w:rsidRDefault="00091A7B" w:rsidP="00A02055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8</w:t>
            </w:r>
          </w:p>
        </w:tc>
      </w:tr>
    </w:tbl>
    <w:p w:rsidR="00B10A4B" w:rsidRPr="00645304" w:rsidRDefault="00B10A4B">
      <w:pPr>
        <w:rPr>
          <w:rFonts w:ascii="Times New Roman" w:hAnsi="Times New Roman" w:cs="Times New Roman"/>
          <w:sz w:val="28"/>
          <w:szCs w:val="28"/>
        </w:rPr>
      </w:pPr>
    </w:p>
    <w:p w:rsidR="002F2E38" w:rsidRDefault="002F2E38">
      <w:pPr>
        <w:rPr>
          <w:rFonts w:ascii="Times New Roman" w:hAnsi="Times New Roman" w:cs="Times New Roman"/>
          <w:sz w:val="24"/>
          <w:szCs w:val="24"/>
        </w:rPr>
        <w:sectPr w:rsidR="002F2E3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E76C2" w:rsidRPr="002433F0" w:rsidRDefault="003E76C2" w:rsidP="003E7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b/>
          <w:sz w:val="28"/>
          <w:szCs w:val="28"/>
        </w:rPr>
      </w:pPr>
      <w:r w:rsidRPr="002433F0">
        <w:rPr>
          <w:rFonts w:ascii="Times New Roman" w:hAnsi="Times New Roman" w:cs="Times New Roman"/>
          <w:b/>
          <w:sz w:val="28"/>
          <w:szCs w:val="28"/>
        </w:rPr>
        <w:lastRenderedPageBreak/>
        <w:t>2.2. Тематический план и содержание учебной дисциплины ЕН.01 Элементы высшей математики</w:t>
      </w:r>
    </w:p>
    <w:tbl>
      <w:tblPr>
        <w:tblStyle w:val="a9"/>
        <w:tblW w:w="14737" w:type="dxa"/>
        <w:tblLook w:val="04A0" w:firstRow="1" w:lastRow="0" w:firstColumn="1" w:lastColumn="0" w:noHBand="0" w:noVBand="1"/>
      </w:tblPr>
      <w:tblGrid>
        <w:gridCol w:w="2972"/>
        <w:gridCol w:w="7088"/>
        <w:gridCol w:w="2268"/>
        <w:gridCol w:w="2409"/>
      </w:tblGrid>
      <w:tr w:rsidR="00525209" w:rsidRPr="00094FAE" w:rsidTr="00792F6E">
        <w:tc>
          <w:tcPr>
            <w:tcW w:w="2972" w:type="dxa"/>
          </w:tcPr>
          <w:p w:rsidR="00525209" w:rsidRPr="002433F0" w:rsidRDefault="00525209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7088" w:type="dxa"/>
          </w:tcPr>
          <w:p w:rsidR="00525209" w:rsidRPr="002433F0" w:rsidRDefault="00525209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</w:t>
            </w:r>
            <w:r w:rsidRPr="002433F0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практические занятия, контрольные работы, самостоятельная работа обучающихся</w:t>
            </w:r>
          </w:p>
        </w:tc>
        <w:tc>
          <w:tcPr>
            <w:tcW w:w="2268" w:type="dxa"/>
          </w:tcPr>
          <w:p w:rsidR="00525209" w:rsidRPr="002433F0" w:rsidRDefault="00525209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25209" w:rsidRPr="002433F0" w:rsidRDefault="00525209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409" w:type="dxa"/>
          </w:tcPr>
          <w:p w:rsidR="00525209" w:rsidRPr="002433F0" w:rsidRDefault="00525209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25209" w:rsidRPr="002433F0" w:rsidRDefault="003C10E2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ОК ,</w:t>
            </w:r>
            <w:r w:rsidR="00525209"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ПК</w:t>
            </w:r>
          </w:p>
        </w:tc>
      </w:tr>
      <w:tr w:rsidR="00525209" w:rsidRPr="00094FAE" w:rsidTr="00792F6E">
        <w:tc>
          <w:tcPr>
            <w:tcW w:w="2972" w:type="dxa"/>
          </w:tcPr>
          <w:p w:rsidR="00525209" w:rsidRPr="002433F0" w:rsidRDefault="00525209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:rsidR="00525209" w:rsidRPr="002433F0" w:rsidRDefault="00525209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525209" w:rsidRPr="002433F0" w:rsidRDefault="00525209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525209" w:rsidRPr="002433F0" w:rsidRDefault="00525209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862A5F" w:rsidRPr="00094FAE" w:rsidTr="007248C9">
        <w:trPr>
          <w:trHeight w:val="670"/>
        </w:trPr>
        <w:tc>
          <w:tcPr>
            <w:tcW w:w="14737" w:type="dxa"/>
            <w:gridSpan w:val="4"/>
          </w:tcPr>
          <w:p w:rsidR="00862A5F" w:rsidRPr="002433F0" w:rsidRDefault="00862A5F" w:rsidP="001D2A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 Элементы линейной алгебры</w:t>
            </w:r>
          </w:p>
        </w:tc>
      </w:tr>
      <w:tr w:rsidR="00BC5299" w:rsidRPr="00094FAE" w:rsidTr="00792F6E">
        <w:tc>
          <w:tcPr>
            <w:tcW w:w="2972" w:type="dxa"/>
            <w:vMerge w:val="restart"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1.1 Матрицы и определители</w:t>
            </w:r>
          </w:p>
        </w:tc>
        <w:tc>
          <w:tcPr>
            <w:tcW w:w="7088" w:type="dxa"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409" w:type="dxa"/>
            <w:vMerge w:val="restart"/>
          </w:tcPr>
          <w:p w:rsidR="00BC5299" w:rsidRPr="002433F0" w:rsidRDefault="00BC5299" w:rsidP="009433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01; ОК 02; ОК 05</w:t>
            </w:r>
          </w:p>
          <w:p w:rsidR="00BC5299" w:rsidRPr="002433F0" w:rsidRDefault="00BC5299" w:rsidP="009433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2.3; ПК 2.4; ПК 3.1; ПК 3.2</w:t>
            </w:r>
          </w:p>
          <w:p w:rsidR="00BC5299" w:rsidRPr="002433F0" w:rsidRDefault="00BC5299" w:rsidP="00943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BC5299" w:rsidRPr="00094FAE" w:rsidTr="00862A5F">
        <w:trPr>
          <w:trHeight w:val="393"/>
        </w:trPr>
        <w:tc>
          <w:tcPr>
            <w:tcW w:w="2972" w:type="dxa"/>
            <w:vMerge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Определение матрицы. Действия над матрицами, их свойства.</w:t>
            </w:r>
          </w:p>
        </w:tc>
        <w:tc>
          <w:tcPr>
            <w:tcW w:w="2268" w:type="dxa"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BC5299" w:rsidRPr="00094FAE" w:rsidTr="00792F6E">
        <w:tc>
          <w:tcPr>
            <w:tcW w:w="2972" w:type="dxa"/>
            <w:vMerge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Свойства определителей. Определители 2-го порядка и 3-го порядка, n-го порядка, вычисление определителей.</w:t>
            </w:r>
          </w:p>
        </w:tc>
        <w:tc>
          <w:tcPr>
            <w:tcW w:w="2268" w:type="dxa"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BC5299" w:rsidRPr="00094FAE" w:rsidTr="00792F6E">
        <w:tc>
          <w:tcPr>
            <w:tcW w:w="2972" w:type="dxa"/>
            <w:vMerge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Миноры и алгебраические дополнения. Разложение определителей по элементам строки или столбца.</w:t>
            </w:r>
          </w:p>
        </w:tc>
        <w:tc>
          <w:tcPr>
            <w:tcW w:w="2268" w:type="dxa"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BC5299" w:rsidRPr="00094FAE" w:rsidTr="00CB6710">
        <w:tc>
          <w:tcPr>
            <w:tcW w:w="2972" w:type="dxa"/>
            <w:vMerge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:rsidR="00BC5299" w:rsidRPr="002433F0" w:rsidRDefault="00BC5299" w:rsidP="00862A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Определение матрицы. Действия над матрицами, их свойства. </w:t>
            </w:r>
          </w:p>
        </w:tc>
        <w:tc>
          <w:tcPr>
            <w:tcW w:w="2268" w:type="dxa"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BC5299" w:rsidRPr="00094FAE" w:rsidTr="008B2556">
        <w:trPr>
          <w:trHeight w:val="595"/>
        </w:trPr>
        <w:tc>
          <w:tcPr>
            <w:tcW w:w="2972" w:type="dxa"/>
            <w:vMerge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BC5299" w:rsidRPr="002433F0" w:rsidRDefault="00A72B13" w:rsidP="00943376">
            <w:pPr>
              <w:spacing w:after="200" w:line="288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>5. Понятие обратной матрицы. Нахождение обратной матрицы.</w:t>
            </w:r>
          </w:p>
        </w:tc>
        <w:tc>
          <w:tcPr>
            <w:tcW w:w="2268" w:type="dxa"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BC5299" w:rsidRPr="00094FAE" w:rsidTr="00792F6E">
        <w:tc>
          <w:tcPr>
            <w:tcW w:w="2972" w:type="dxa"/>
            <w:vMerge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BC5299" w:rsidRPr="002433F0" w:rsidRDefault="00A72B13" w:rsidP="00A72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№1 </w:t>
            </w:r>
            <w:r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>Действия с матрицами. Вычисление определителей</w:t>
            </w:r>
          </w:p>
        </w:tc>
        <w:tc>
          <w:tcPr>
            <w:tcW w:w="2268" w:type="dxa"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BC5299" w:rsidRPr="00094FAE" w:rsidTr="00792F6E">
        <w:tc>
          <w:tcPr>
            <w:tcW w:w="2972" w:type="dxa"/>
            <w:vMerge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</w:t>
            </w:r>
            <w:r w:rsidR="00A72B13"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еское занятие №2</w:t>
            </w: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матрица. Ранг матрицы.</w:t>
            </w:r>
          </w:p>
        </w:tc>
        <w:tc>
          <w:tcPr>
            <w:tcW w:w="2268" w:type="dxa"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7248C9" w:rsidRPr="00094FAE" w:rsidTr="00792F6E">
        <w:tc>
          <w:tcPr>
            <w:tcW w:w="2972" w:type="dxa"/>
            <w:vMerge w:val="restart"/>
          </w:tcPr>
          <w:p w:rsidR="007248C9" w:rsidRPr="002433F0" w:rsidRDefault="00BC5299" w:rsidP="00BC52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1.2. Системы линейных</w:t>
            </w: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уравнений</w:t>
            </w:r>
          </w:p>
        </w:tc>
        <w:tc>
          <w:tcPr>
            <w:tcW w:w="7088" w:type="dxa"/>
          </w:tcPr>
          <w:p w:rsidR="007248C9" w:rsidRPr="002433F0" w:rsidRDefault="007248C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7248C9" w:rsidRPr="002433F0" w:rsidRDefault="004E4E16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409" w:type="dxa"/>
            <w:vMerge/>
          </w:tcPr>
          <w:p w:rsidR="007248C9" w:rsidRPr="002433F0" w:rsidRDefault="007248C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862A5F" w:rsidRPr="00094FAE" w:rsidTr="00792F6E">
        <w:tc>
          <w:tcPr>
            <w:tcW w:w="2972" w:type="dxa"/>
            <w:vMerge/>
          </w:tcPr>
          <w:p w:rsidR="00862A5F" w:rsidRPr="002433F0" w:rsidRDefault="00862A5F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862A5F" w:rsidRPr="002433F0" w:rsidRDefault="00BC5299" w:rsidP="00BC5299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Основные понятия системы линейных уравнений</w:t>
            </w:r>
            <w:r w:rsidR="00CB6710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Правило решения произвольной системы линейных уравнений</w:t>
            </w:r>
          </w:p>
        </w:tc>
        <w:tc>
          <w:tcPr>
            <w:tcW w:w="2268" w:type="dxa"/>
          </w:tcPr>
          <w:p w:rsidR="00862A5F" w:rsidRPr="002433F0" w:rsidRDefault="00862A5F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CB6710" w:rsidRPr="002433F0" w:rsidRDefault="00CB6710" w:rsidP="00CB6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01; ОК 02; ОК 05</w:t>
            </w:r>
          </w:p>
          <w:p w:rsidR="00CB6710" w:rsidRPr="002433F0" w:rsidRDefault="00CB6710" w:rsidP="00CB6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2.3; ПК 2.4; ПК 3.1; ПК 3.2</w:t>
            </w:r>
          </w:p>
          <w:p w:rsidR="00862A5F" w:rsidRPr="002433F0" w:rsidRDefault="00862A5F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862A5F" w:rsidRPr="00094FAE" w:rsidTr="00792F6E">
        <w:tc>
          <w:tcPr>
            <w:tcW w:w="2972" w:type="dxa"/>
            <w:vMerge/>
          </w:tcPr>
          <w:p w:rsidR="00862A5F" w:rsidRPr="002433F0" w:rsidRDefault="00862A5F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862A5F" w:rsidRPr="002433F0" w:rsidRDefault="00862A5F" w:rsidP="00CB67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B6710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системы линейных уравнений методом Крамера.</w:t>
            </w:r>
          </w:p>
        </w:tc>
        <w:tc>
          <w:tcPr>
            <w:tcW w:w="2268" w:type="dxa"/>
          </w:tcPr>
          <w:p w:rsidR="00862A5F" w:rsidRPr="002433F0" w:rsidRDefault="00862A5F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862A5F" w:rsidRPr="002433F0" w:rsidRDefault="00862A5F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CB6710" w:rsidRPr="00094FAE" w:rsidTr="00792F6E">
        <w:tc>
          <w:tcPr>
            <w:tcW w:w="2972" w:type="dxa"/>
            <w:vMerge/>
          </w:tcPr>
          <w:p w:rsidR="00CB6710" w:rsidRPr="002433F0" w:rsidRDefault="00CB6710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CB6710" w:rsidRPr="002433F0" w:rsidRDefault="00CB6710" w:rsidP="00CB67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3.Решение системы линейных уравнений методом Гаусса.</w:t>
            </w:r>
          </w:p>
        </w:tc>
        <w:tc>
          <w:tcPr>
            <w:tcW w:w="2268" w:type="dxa"/>
          </w:tcPr>
          <w:p w:rsidR="00CB6710" w:rsidRPr="002433F0" w:rsidRDefault="00CB6710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CB6710" w:rsidRPr="002433F0" w:rsidRDefault="00CB6710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CB6710" w:rsidRPr="00094FAE" w:rsidTr="00792F6E">
        <w:tc>
          <w:tcPr>
            <w:tcW w:w="2972" w:type="dxa"/>
            <w:vMerge/>
          </w:tcPr>
          <w:p w:rsidR="00CB6710" w:rsidRPr="002433F0" w:rsidRDefault="00CB6710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CB6710" w:rsidRPr="002433F0" w:rsidRDefault="00A72B13" w:rsidP="00BC52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 3</w:t>
            </w:r>
            <w:r w:rsidR="00CB6710"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CB6710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Решение систе</w:t>
            </w: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 линейных уравнений по формулам </w:t>
            </w:r>
            <w:r w:rsidR="00CB6710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Крамера</w:t>
            </w: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 методом Гаусса</w:t>
            </w:r>
          </w:p>
        </w:tc>
        <w:tc>
          <w:tcPr>
            <w:tcW w:w="2268" w:type="dxa"/>
          </w:tcPr>
          <w:p w:rsidR="00CB6710" w:rsidRPr="002433F0" w:rsidRDefault="00CB6710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CB6710" w:rsidRPr="002433F0" w:rsidRDefault="00CB6710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D2A20" w:rsidRPr="00094FAE" w:rsidTr="00561668">
        <w:tc>
          <w:tcPr>
            <w:tcW w:w="14737" w:type="dxa"/>
            <w:gridSpan w:val="4"/>
          </w:tcPr>
          <w:p w:rsidR="001D2A20" w:rsidRPr="002433F0" w:rsidRDefault="001D2A20" w:rsidP="001D2A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 Элементы аналитической геометрии</w:t>
            </w:r>
          </w:p>
        </w:tc>
      </w:tr>
      <w:tr w:rsidR="001D2A20" w:rsidRPr="00094FAE" w:rsidTr="00792F6E">
        <w:tc>
          <w:tcPr>
            <w:tcW w:w="2972" w:type="dxa"/>
            <w:vMerge w:val="restart"/>
          </w:tcPr>
          <w:p w:rsidR="001D2A20" w:rsidRPr="002433F0" w:rsidRDefault="001D2A20" w:rsidP="001D2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2.1. Векторы и действия с ними</w:t>
            </w:r>
          </w:p>
        </w:tc>
        <w:tc>
          <w:tcPr>
            <w:tcW w:w="7088" w:type="dxa"/>
          </w:tcPr>
          <w:p w:rsidR="001D2A20" w:rsidRPr="002433F0" w:rsidRDefault="001D2A20" w:rsidP="001D2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1D2A20" w:rsidRPr="002433F0" w:rsidRDefault="001D2A20" w:rsidP="001D2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1D2A20" w:rsidRPr="002433F0" w:rsidRDefault="001D2A20" w:rsidP="001D2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D2A20" w:rsidRPr="00094FAE" w:rsidTr="00792F6E">
        <w:tc>
          <w:tcPr>
            <w:tcW w:w="2972" w:type="dxa"/>
            <w:vMerge/>
          </w:tcPr>
          <w:p w:rsidR="001D2A20" w:rsidRPr="002433F0" w:rsidRDefault="001D2A20" w:rsidP="001D2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1D2A20" w:rsidRPr="002433F0" w:rsidRDefault="001D2A20" w:rsidP="001D2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вектора. Операции над векторами, их свойства</w:t>
            </w:r>
          </w:p>
        </w:tc>
        <w:tc>
          <w:tcPr>
            <w:tcW w:w="2268" w:type="dxa"/>
          </w:tcPr>
          <w:p w:rsidR="001D2A20" w:rsidRPr="002433F0" w:rsidRDefault="001D2A20" w:rsidP="001D2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A53F41" w:rsidRPr="002433F0" w:rsidRDefault="00A53F41" w:rsidP="00A53F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01; ОК 02; ОК 05</w:t>
            </w:r>
          </w:p>
          <w:p w:rsidR="00A53F41" w:rsidRPr="002433F0" w:rsidRDefault="00A53F41" w:rsidP="00A53F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2.3; ПК 2.4; ПК 3.1; ПК 3.2</w:t>
            </w:r>
          </w:p>
          <w:p w:rsidR="001D2A20" w:rsidRPr="002433F0" w:rsidRDefault="001D2A20" w:rsidP="001D2A20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D2A20" w:rsidRPr="002433F0" w:rsidRDefault="001D2A20" w:rsidP="001D2A20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D2A20" w:rsidRPr="002433F0" w:rsidRDefault="001D2A20" w:rsidP="001D2A2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D2A20" w:rsidRPr="00094FAE" w:rsidTr="00792F6E">
        <w:tc>
          <w:tcPr>
            <w:tcW w:w="2972" w:type="dxa"/>
            <w:vMerge/>
          </w:tcPr>
          <w:p w:rsidR="001D2A20" w:rsidRPr="002433F0" w:rsidRDefault="001D2A20" w:rsidP="001D2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1D2A20" w:rsidRPr="002433F0" w:rsidRDefault="001D2A20" w:rsidP="001D2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Вычисление скалярного, смешанного, векторного произведения векторов</w:t>
            </w:r>
          </w:p>
        </w:tc>
        <w:tc>
          <w:tcPr>
            <w:tcW w:w="2268" w:type="dxa"/>
          </w:tcPr>
          <w:p w:rsidR="001D2A20" w:rsidRPr="002433F0" w:rsidRDefault="001D2A20" w:rsidP="001D2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1D2A20" w:rsidRPr="002433F0" w:rsidRDefault="001D2A20" w:rsidP="001D2A20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D2A20" w:rsidRPr="00094FAE" w:rsidTr="004E1B21">
        <w:trPr>
          <w:trHeight w:val="708"/>
        </w:trPr>
        <w:tc>
          <w:tcPr>
            <w:tcW w:w="2972" w:type="dxa"/>
            <w:vMerge/>
          </w:tcPr>
          <w:p w:rsidR="001D2A20" w:rsidRPr="002433F0" w:rsidRDefault="001D2A20" w:rsidP="001D2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1D2A20" w:rsidRPr="002433F0" w:rsidRDefault="001D2A20" w:rsidP="001D2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Приложения скалярного, смешанного, векторного произведения векторов</w:t>
            </w:r>
          </w:p>
        </w:tc>
        <w:tc>
          <w:tcPr>
            <w:tcW w:w="2268" w:type="dxa"/>
          </w:tcPr>
          <w:p w:rsidR="001D2A20" w:rsidRPr="002433F0" w:rsidRDefault="00A53F41" w:rsidP="001D2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1D2A20" w:rsidRPr="002433F0" w:rsidRDefault="001D2A20" w:rsidP="001D2A20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A53F41" w:rsidRPr="00094FAE" w:rsidTr="00792F6E">
        <w:tc>
          <w:tcPr>
            <w:tcW w:w="2972" w:type="dxa"/>
            <w:vMerge w:val="restart"/>
          </w:tcPr>
          <w:p w:rsidR="00A53F41" w:rsidRPr="002433F0" w:rsidRDefault="00A53F41" w:rsidP="001D2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2.2. Аналитическая геометрия на плоскости</w:t>
            </w:r>
          </w:p>
        </w:tc>
        <w:tc>
          <w:tcPr>
            <w:tcW w:w="7088" w:type="dxa"/>
          </w:tcPr>
          <w:p w:rsidR="00A53F41" w:rsidRPr="002433F0" w:rsidRDefault="00A53F41" w:rsidP="001D2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A53F41" w:rsidRPr="002433F0" w:rsidRDefault="00792CA5" w:rsidP="001D2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409" w:type="dxa"/>
            <w:vMerge w:val="restart"/>
          </w:tcPr>
          <w:p w:rsidR="00A53F41" w:rsidRPr="002433F0" w:rsidRDefault="00A53F41" w:rsidP="00A53F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01; ОК 02; ОК 05</w:t>
            </w:r>
          </w:p>
          <w:p w:rsidR="00A53F41" w:rsidRPr="002433F0" w:rsidRDefault="00A53F41" w:rsidP="00A53F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2.3; ПК 2.4; ПК 3.1; ПК 3.2</w:t>
            </w:r>
          </w:p>
          <w:p w:rsidR="00A53F41" w:rsidRPr="002433F0" w:rsidRDefault="00A53F41" w:rsidP="00A53F41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53F41" w:rsidRPr="002433F0" w:rsidRDefault="00A53F41" w:rsidP="00A53F41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53F41" w:rsidRPr="002433F0" w:rsidRDefault="00A53F41" w:rsidP="00A53F4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53F41" w:rsidRPr="00094FAE" w:rsidTr="00792F6E">
        <w:tc>
          <w:tcPr>
            <w:tcW w:w="2972" w:type="dxa"/>
            <w:vMerge/>
          </w:tcPr>
          <w:p w:rsidR="00A53F41" w:rsidRPr="002433F0" w:rsidRDefault="00A53F41" w:rsidP="00A5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A53F41" w:rsidRPr="002433F0" w:rsidRDefault="00A53F41" w:rsidP="00A53F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Уравнение прямой на плоскости</w:t>
            </w:r>
            <w:r w:rsidR="00792CA5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Угол между прямыми. Расстояние от точки до прямой</w:t>
            </w:r>
          </w:p>
        </w:tc>
        <w:tc>
          <w:tcPr>
            <w:tcW w:w="2268" w:type="dxa"/>
          </w:tcPr>
          <w:p w:rsidR="00A53F41" w:rsidRPr="002433F0" w:rsidRDefault="00A53F41" w:rsidP="00A5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A53F41" w:rsidRPr="002433F0" w:rsidRDefault="00A53F41" w:rsidP="00A53F4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53F41" w:rsidRPr="00094FAE" w:rsidTr="00792F6E">
        <w:tc>
          <w:tcPr>
            <w:tcW w:w="2972" w:type="dxa"/>
            <w:vMerge/>
          </w:tcPr>
          <w:p w:rsidR="00A53F41" w:rsidRPr="002433F0" w:rsidRDefault="00A53F41" w:rsidP="00A5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A53F41" w:rsidRPr="002433F0" w:rsidRDefault="00A53F41" w:rsidP="00C655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="00C655EE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Кривые второго порядка: канонические уравнения окружности, эллипса</w:t>
            </w:r>
          </w:p>
        </w:tc>
        <w:tc>
          <w:tcPr>
            <w:tcW w:w="2268" w:type="dxa"/>
          </w:tcPr>
          <w:p w:rsidR="00A53F41" w:rsidRPr="002433F0" w:rsidRDefault="00C655EE" w:rsidP="00A5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A53F41" w:rsidRPr="002433F0" w:rsidRDefault="00A53F41" w:rsidP="00A5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53F41" w:rsidRPr="00094FAE" w:rsidTr="00792F6E">
        <w:tc>
          <w:tcPr>
            <w:tcW w:w="2972" w:type="dxa"/>
            <w:vMerge/>
          </w:tcPr>
          <w:p w:rsidR="00A53F41" w:rsidRPr="002433F0" w:rsidRDefault="00A53F41" w:rsidP="00A5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A53F41" w:rsidRPr="002433F0" w:rsidRDefault="00A53F41" w:rsidP="00A5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Кривые второго порядка: канонически</w:t>
            </w:r>
            <w:r w:rsidR="00C655EE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уравнения</w:t>
            </w: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гиперболы и параболы.</w:t>
            </w:r>
          </w:p>
        </w:tc>
        <w:tc>
          <w:tcPr>
            <w:tcW w:w="2268" w:type="dxa"/>
          </w:tcPr>
          <w:p w:rsidR="00A53F41" w:rsidRPr="002433F0" w:rsidRDefault="00C655EE" w:rsidP="00A5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A53F41" w:rsidRPr="002433F0" w:rsidRDefault="00A53F41" w:rsidP="00A5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53F41" w:rsidRPr="00094FAE" w:rsidTr="00792F6E">
        <w:tc>
          <w:tcPr>
            <w:tcW w:w="2972" w:type="dxa"/>
            <w:vMerge/>
          </w:tcPr>
          <w:p w:rsidR="00A53F41" w:rsidRPr="002433F0" w:rsidRDefault="00A53F41" w:rsidP="00A5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A53F41" w:rsidRPr="002433F0" w:rsidRDefault="00E965A1" w:rsidP="00C655EE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№4</w:t>
            </w:r>
            <w:r w:rsidR="00A53F41"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C655EE"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>Уравнения прямой на плоскости. Угол между прямыми. Взаимное расположение прямых.</w:t>
            </w:r>
          </w:p>
        </w:tc>
        <w:tc>
          <w:tcPr>
            <w:tcW w:w="2268" w:type="dxa"/>
          </w:tcPr>
          <w:p w:rsidR="00A53F41" w:rsidRPr="002433F0" w:rsidRDefault="00A53F41" w:rsidP="00A5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A53F41" w:rsidRPr="002433F0" w:rsidRDefault="00A53F41" w:rsidP="00A5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53F41" w:rsidRPr="00094FAE" w:rsidTr="00792F6E">
        <w:tc>
          <w:tcPr>
            <w:tcW w:w="2972" w:type="dxa"/>
            <w:vMerge/>
          </w:tcPr>
          <w:p w:rsidR="00A53F41" w:rsidRPr="002433F0" w:rsidRDefault="00A53F41" w:rsidP="00A5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A53F41" w:rsidRPr="002433F0" w:rsidRDefault="00C655EE" w:rsidP="00C655E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 w:rsidR="00E965A1"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A53F41"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>Исследование и построение кривых второго порядка</w:t>
            </w:r>
            <w:r w:rsidRPr="002433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53F41" w:rsidRPr="002433F0" w:rsidRDefault="00A53F41" w:rsidP="00A5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A53F41" w:rsidRPr="002433F0" w:rsidRDefault="00A53F41" w:rsidP="00A5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EF5A73" w:rsidRPr="00094FAE" w:rsidTr="00561668">
        <w:tc>
          <w:tcPr>
            <w:tcW w:w="14737" w:type="dxa"/>
            <w:gridSpan w:val="4"/>
          </w:tcPr>
          <w:p w:rsidR="00EF5A73" w:rsidRPr="002433F0" w:rsidRDefault="00EF5A73" w:rsidP="00EF5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 Основы теории комплексных чисел</w:t>
            </w:r>
          </w:p>
        </w:tc>
      </w:tr>
      <w:tr w:rsidR="004E1B21" w:rsidRPr="00094FAE" w:rsidTr="00792F6E">
        <w:tc>
          <w:tcPr>
            <w:tcW w:w="2972" w:type="dxa"/>
            <w:vMerge w:val="restart"/>
          </w:tcPr>
          <w:p w:rsidR="004E1B21" w:rsidRPr="002433F0" w:rsidRDefault="004E1B21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3.1        Основы теории комплексных чисел</w:t>
            </w:r>
          </w:p>
        </w:tc>
        <w:tc>
          <w:tcPr>
            <w:tcW w:w="7088" w:type="dxa"/>
          </w:tcPr>
          <w:p w:rsidR="004E1B21" w:rsidRPr="002433F0" w:rsidRDefault="004E1B21" w:rsidP="004E1B21">
            <w:pPr>
              <w:pStyle w:val="1"/>
              <w:numPr>
                <w:ilvl w:val="0"/>
                <w:numId w:val="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bCs/>
              </w:rPr>
            </w:pPr>
            <w:r w:rsidRPr="002433F0">
              <w:rPr>
                <w:b/>
              </w:rPr>
              <w:t>Содержание</w:t>
            </w:r>
          </w:p>
        </w:tc>
        <w:tc>
          <w:tcPr>
            <w:tcW w:w="2268" w:type="dxa"/>
          </w:tcPr>
          <w:p w:rsidR="004E1B21" w:rsidRPr="002433F0" w:rsidRDefault="004E1B21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409" w:type="dxa"/>
            <w:vMerge w:val="restart"/>
          </w:tcPr>
          <w:p w:rsidR="004E1B21" w:rsidRPr="002433F0" w:rsidRDefault="004E1B21" w:rsidP="004E1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01; ОК 02; ОК 05</w:t>
            </w:r>
          </w:p>
          <w:p w:rsidR="004E1B21" w:rsidRPr="002433F0" w:rsidRDefault="004E1B21" w:rsidP="004E1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2.3; ПК 2.4; ПК 3.1; ПК 3.2</w:t>
            </w:r>
          </w:p>
          <w:p w:rsidR="004E1B21" w:rsidRPr="002433F0" w:rsidRDefault="004E1B21" w:rsidP="004E1B21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E1B21" w:rsidRPr="002433F0" w:rsidRDefault="004E1B21" w:rsidP="004E1B21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E1B21" w:rsidRPr="002433F0" w:rsidRDefault="004E1B21" w:rsidP="004E1B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1B21" w:rsidRPr="00094FAE" w:rsidTr="00792F6E">
        <w:tc>
          <w:tcPr>
            <w:tcW w:w="2972" w:type="dxa"/>
            <w:vMerge/>
          </w:tcPr>
          <w:p w:rsidR="004E1B21" w:rsidRPr="002433F0" w:rsidRDefault="004E1B21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4E1B21" w:rsidRPr="002433F0" w:rsidRDefault="004E1B21" w:rsidP="004E1B21">
            <w:pPr>
              <w:pStyle w:val="1"/>
              <w:numPr>
                <w:ilvl w:val="0"/>
                <w:numId w:val="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bCs/>
              </w:rPr>
            </w:pPr>
            <w:r w:rsidRPr="002433F0">
              <w:rPr>
                <w:bCs/>
              </w:rPr>
              <w:t xml:space="preserve">1.Мнимая единица. Понятие комплексного числа. Алгебраическая форма КЧ. </w:t>
            </w:r>
          </w:p>
        </w:tc>
        <w:tc>
          <w:tcPr>
            <w:tcW w:w="2268" w:type="dxa"/>
          </w:tcPr>
          <w:p w:rsidR="004E1B21" w:rsidRPr="002433F0" w:rsidRDefault="004E1B21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4E1B21" w:rsidRPr="002433F0" w:rsidRDefault="004E1B21" w:rsidP="004E1B2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4E1B21" w:rsidRPr="00094FAE" w:rsidTr="00792F6E">
        <w:tc>
          <w:tcPr>
            <w:tcW w:w="2972" w:type="dxa"/>
            <w:vMerge/>
          </w:tcPr>
          <w:p w:rsidR="004E1B21" w:rsidRPr="002433F0" w:rsidRDefault="004E1B21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4E1B21" w:rsidRPr="002433F0" w:rsidRDefault="004E1B21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>2.Тригонометрическая и показательная форма КЧ. Переход от алгебраической формы КЧ в тригонометрическую и показательную форму и обратно</w:t>
            </w:r>
          </w:p>
        </w:tc>
        <w:tc>
          <w:tcPr>
            <w:tcW w:w="2268" w:type="dxa"/>
          </w:tcPr>
          <w:p w:rsidR="004E1B21" w:rsidRPr="002433F0" w:rsidRDefault="004E1B21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4E1B21" w:rsidRPr="002433F0" w:rsidRDefault="004E1B21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4E1B21" w:rsidRPr="00094FAE" w:rsidTr="00792F6E">
        <w:tc>
          <w:tcPr>
            <w:tcW w:w="2972" w:type="dxa"/>
            <w:vMerge/>
          </w:tcPr>
          <w:p w:rsidR="004E1B21" w:rsidRPr="002433F0" w:rsidRDefault="004E1B21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4E1B21" w:rsidRPr="002433F0" w:rsidRDefault="00416B4F" w:rsidP="004E1B21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№6</w:t>
            </w:r>
            <w:r w:rsidR="004E1B21"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4E1B21"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Действия над КЧ в алгебраической форме. </w:t>
            </w:r>
            <w:r w:rsidR="004E1B21"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4E1B21" w:rsidRPr="002433F0" w:rsidRDefault="004E1B21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4E1B21" w:rsidRPr="002433F0" w:rsidRDefault="004E1B21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4E1B21" w:rsidRPr="00094FAE" w:rsidTr="00792F6E">
        <w:tc>
          <w:tcPr>
            <w:tcW w:w="2972" w:type="dxa"/>
            <w:vMerge/>
          </w:tcPr>
          <w:p w:rsidR="004E1B21" w:rsidRPr="002433F0" w:rsidRDefault="004E1B21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4E1B21" w:rsidRPr="002433F0" w:rsidRDefault="00416B4F" w:rsidP="004E1B21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№7</w:t>
            </w:r>
            <w:r w:rsidR="004E1B21"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4E1B21"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>Действия над КЧ в тригонометрической и показательной формах.</w:t>
            </w:r>
          </w:p>
        </w:tc>
        <w:tc>
          <w:tcPr>
            <w:tcW w:w="2268" w:type="dxa"/>
          </w:tcPr>
          <w:p w:rsidR="004E1B21" w:rsidRPr="002433F0" w:rsidRDefault="004E1B21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4E1B21" w:rsidRPr="002433F0" w:rsidRDefault="004E1B21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4E1B21" w:rsidRPr="00094FAE" w:rsidTr="00561668">
        <w:tc>
          <w:tcPr>
            <w:tcW w:w="14737" w:type="dxa"/>
            <w:gridSpan w:val="4"/>
          </w:tcPr>
          <w:p w:rsidR="004E1B21" w:rsidRPr="002433F0" w:rsidRDefault="004E1B21" w:rsidP="004E1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4. Основы математического анализа</w:t>
            </w:r>
          </w:p>
        </w:tc>
      </w:tr>
      <w:tr w:rsidR="002220F7" w:rsidRPr="00094FAE" w:rsidTr="00792F6E">
        <w:tc>
          <w:tcPr>
            <w:tcW w:w="2972" w:type="dxa"/>
            <w:vMerge w:val="restart"/>
          </w:tcPr>
          <w:p w:rsidR="002220F7" w:rsidRPr="002433F0" w:rsidRDefault="002220F7" w:rsidP="004E1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4.1. </w:t>
            </w:r>
          </w:p>
          <w:p w:rsidR="002220F7" w:rsidRPr="002433F0" w:rsidRDefault="002220F7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Теория пределов.</w:t>
            </w:r>
          </w:p>
        </w:tc>
        <w:tc>
          <w:tcPr>
            <w:tcW w:w="7088" w:type="dxa"/>
          </w:tcPr>
          <w:p w:rsidR="002220F7" w:rsidRPr="002433F0" w:rsidRDefault="002220F7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2268" w:type="dxa"/>
          </w:tcPr>
          <w:p w:rsidR="002220F7" w:rsidRPr="002433F0" w:rsidRDefault="00792CA5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409" w:type="dxa"/>
          </w:tcPr>
          <w:p w:rsidR="002220F7" w:rsidRPr="002433F0" w:rsidRDefault="002220F7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2220F7" w:rsidRPr="00094FAE" w:rsidTr="00792F6E">
        <w:tc>
          <w:tcPr>
            <w:tcW w:w="2972" w:type="dxa"/>
            <w:vMerge/>
          </w:tcPr>
          <w:p w:rsidR="002220F7" w:rsidRPr="002433F0" w:rsidRDefault="002220F7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2220F7" w:rsidRPr="002433F0" w:rsidRDefault="002220F7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1.Числовые последовательности. Предел функции. Свойства пределов</w:t>
            </w:r>
            <w:r w:rsidR="00792CA5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Замечательные пределы, раскрытие неопределенностей</w:t>
            </w:r>
          </w:p>
        </w:tc>
        <w:tc>
          <w:tcPr>
            <w:tcW w:w="2268" w:type="dxa"/>
          </w:tcPr>
          <w:p w:rsidR="002220F7" w:rsidRPr="002433F0" w:rsidRDefault="002220F7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2220F7" w:rsidRPr="002433F0" w:rsidRDefault="002220F7" w:rsidP="004E1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01; ОК 02; ОК 05</w:t>
            </w:r>
          </w:p>
          <w:p w:rsidR="002220F7" w:rsidRPr="002433F0" w:rsidRDefault="002220F7" w:rsidP="004E1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2.3; ПК 2.4; ПК 3.1; ПК 3.2</w:t>
            </w:r>
          </w:p>
          <w:p w:rsidR="002220F7" w:rsidRPr="002433F0" w:rsidRDefault="002220F7" w:rsidP="004E1B21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220F7" w:rsidRPr="002433F0" w:rsidRDefault="002220F7" w:rsidP="004E1B21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220F7" w:rsidRPr="002433F0" w:rsidRDefault="002220F7" w:rsidP="004E1B21">
            <w:pPr>
              <w:spacing w:after="200" w:line="276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2220F7" w:rsidRPr="00094FAE" w:rsidTr="00792F6E">
        <w:tc>
          <w:tcPr>
            <w:tcW w:w="2972" w:type="dxa"/>
            <w:vMerge/>
          </w:tcPr>
          <w:p w:rsidR="002220F7" w:rsidRPr="002433F0" w:rsidRDefault="002220F7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2220F7" w:rsidRPr="002433F0" w:rsidRDefault="00792CA5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220F7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Односторонние пределы, классификация точек разрыва</w:t>
            </w:r>
          </w:p>
        </w:tc>
        <w:tc>
          <w:tcPr>
            <w:tcW w:w="2268" w:type="dxa"/>
          </w:tcPr>
          <w:p w:rsidR="002220F7" w:rsidRPr="002433F0" w:rsidRDefault="002220F7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2220F7" w:rsidRPr="002433F0" w:rsidRDefault="002220F7" w:rsidP="004E1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220F7" w:rsidRPr="00094FAE" w:rsidTr="002220F7">
        <w:trPr>
          <w:trHeight w:val="696"/>
        </w:trPr>
        <w:tc>
          <w:tcPr>
            <w:tcW w:w="2972" w:type="dxa"/>
            <w:vMerge/>
          </w:tcPr>
          <w:p w:rsidR="002220F7" w:rsidRPr="002433F0" w:rsidRDefault="002220F7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2220F7" w:rsidRPr="002433F0" w:rsidRDefault="0055693C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8</w:t>
            </w:r>
            <w:r w:rsidR="002220F7"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2220F7"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>Вычисление пределов функции. Раскрытие неопределенностей.</w:t>
            </w:r>
          </w:p>
          <w:p w:rsidR="002220F7" w:rsidRPr="002433F0" w:rsidRDefault="002220F7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2220F7" w:rsidRPr="002433F0" w:rsidRDefault="002220F7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2220F7" w:rsidRPr="002433F0" w:rsidRDefault="002220F7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2220F7" w:rsidRPr="00094FAE" w:rsidTr="002220F7">
        <w:trPr>
          <w:trHeight w:val="554"/>
        </w:trPr>
        <w:tc>
          <w:tcPr>
            <w:tcW w:w="2972" w:type="dxa"/>
            <w:vMerge/>
          </w:tcPr>
          <w:p w:rsidR="002220F7" w:rsidRPr="002433F0" w:rsidRDefault="002220F7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2220F7" w:rsidRPr="002433F0" w:rsidRDefault="0055693C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9</w:t>
            </w:r>
            <w:r w:rsidR="002220F7"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2220F7"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>Точки разрыва первого и второго рода</w:t>
            </w:r>
          </w:p>
        </w:tc>
        <w:tc>
          <w:tcPr>
            <w:tcW w:w="2268" w:type="dxa"/>
          </w:tcPr>
          <w:p w:rsidR="002220F7" w:rsidRPr="002433F0" w:rsidRDefault="002220F7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2220F7" w:rsidRPr="002433F0" w:rsidRDefault="002220F7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02964" w:rsidRPr="00094FAE" w:rsidTr="00792F6E">
        <w:tc>
          <w:tcPr>
            <w:tcW w:w="2972" w:type="dxa"/>
            <w:vMerge w:val="restart"/>
          </w:tcPr>
          <w:p w:rsidR="00102964" w:rsidRPr="002433F0" w:rsidRDefault="00102964" w:rsidP="0022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4.2.</w:t>
            </w:r>
          </w:p>
          <w:p w:rsidR="00102964" w:rsidRPr="002433F0" w:rsidRDefault="00102964" w:rsidP="00222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Дифференциальное исчисление функций одной действительной переменной</w:t>
            </w:r>
          </w:p>
        </w:tc>
        <w:tc>
          <w:tcPr>
            <w:tcW w:w="7088" w:type="dxa"/>
          </w:tcPr>
          <w:p w:rsidR="00102964" w:rsidRPr="002433F0" w:rsidRDefault="00102964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102964" w:rsidRPr="002433F0" w:rsidRDefault="00102964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409" w:type="dxa"/>
          </w:tcPr>
          <w:p w:rsidR="00102964" w:rsidRPr="002433F0" w:rsidRDefault="00102964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02964" w:rsidRPr="00094FAE" w:rsidTr="00792F6E">
        <w:tc>
          <w:tcPr>
            <w:tcW w:w="2972" w:type="dxa"/>
            <w:vMerge/>
          </w:tcPr>
          <w:p w:rsidR="00102964" w:rsidRPr="002433F0" w:rsidRDefault="00102964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102964" w:rsidRPr="002433F0" w:rsidRDefault="00102964" w:rsidP="0055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производной функции. Производные основных элементарных функций. </w:t>
            </w:r>
          </w:p>
        </w:tc>
        <w:tc>
          <w:tcPr>
            <w:tcW w:w="2268" w:type="dxa"/>
          </w:tcPr>
          <w:p w:rsidR="00102964" w:rsidRPr="002433F0" w:rsidRDefault="00102964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102964" w:rsidRPr="002433F0" w:rsidRDefault="00102964" w:rsidP="004E1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01; ОК 02; ОК 05</w:t>
            </w:r>
          </w:p>
          <w:p w:rsidR="00102964" w:rsidRPr="002433F0" w:rsidRDefault="00102964" w:rsidP="004E1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2.3; ПК 2.4; ПК 3.1; ПК 3.2</w:t>
            </w:r>
          </w:p>
          <w:p w:rsidR="00102964" w:rsidRPr="002433F0" w:rsidRDefault="00102964" w:rsidP="004E1B21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02964" w:rsidRPr="002433F0" w:rsidRDefault="00102964" w:rsidP="004E1B21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02964" w:rsidRPr="002433F0" w:rsidRDefault="00102964" w:rsidP="004E1B2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02964" w:rsidRPr="00094FAE" w:rsidTr="00561668">
        <w:trPr>
          <w:trHeight w:val="423"/>
        </w:trPr>
        <w:tc>
          <w:tcPr>
            <w:tcW w:w="2972" w:type="dxa"/>
            <w:vMerge/>
          </w:tcPr>
          <w:p w:rsidR="00102964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:rsidR="00102964" w:rsidRPr="002433F0" w:rsidRDefault="00102964" w:rsidP="00102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Правила дифференцирования: производная суммы, произведения и частного функций. Производная сложной функции.</w:t>
            </w:r>
          </w:p>
        </w:tc>
        <w:tc>
          <w:tcPr>
            <w:tcW w:w="2268" w:type="dxa"/>
          </w:tcPr>
          <w:p w:rsidR="00102964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102964" w:rsidRPr="002433F0" w:rsidRDefault="00102964" w:rsidP="004913EF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02964" w:rsidRPr="00094FAE" w:rsidTr="00792F6E">
        <w:tc>
          <w:tcPr>
            <w:tcW w:w="2972" w:type="dxa"/>
            <w:vMerge/>
          </w:tcPr>
          <w:p w:rsidR="00102964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102964" w:rsidRPr="002433F0" w:rsidRDefault="00102964" w:rsidP="004913EF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3.Дифференциал функции.</w:t>
            </w:r>
          </w:p>
        </w:tc>
        <w:tc>
          <w:tcPr>
            <w:tcW w:w="2268" w:type="dxa"/>
          </w:tcPr>
          <w:p w:rsidR="00102964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102964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02964" w:rsidRPr="00094FAE" w:rsidTr="002220F7">
        <w:trPr>
          <w:trHeight w:val="435"/>
        </w:trPr>
        <w:tc>
          <w:tcPr>
            <w:tcW w:w="2972" w:type="dxa"/>
            <w:vMerge/>
          </w:tcPr>
          <w:p w:rsidR="00102964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102964" w:rsidRPr="002433F0" w:rsidRDefault="00102964" w:rsidP="007467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4.Производные и дифференциалы высших порядков.</w:t>
            </w:r>
          </w:p>
        </w:tc>
        <w:tc>
          <w:tcPr>
            <w:tcW w:w="2268" w:type="dxa"/>
          </w:tcPr>
          <w:p w:rsidR="00102964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102964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02964" w:rsidRPr="00094FAE" w:rsidTr="002220F7">
        <w:trPr>
          <w:trHeight w:val="435"/>
        </w:trPr>
        <w:tc>
          <w:tcPr>
            <w:tcW w:w="2972" w:type="dxa"/>
            <w:vMerge/>
          </w:tcPr>
          <w:p w:rsidR="00102964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102964" w:rsidRPr="002433F0" w:rsidRDefault="00102964" w:rsidP="007467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№10. </w:t>
            </w:r>
            <w:r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Правила дифференцирования. Нахождение производной. </w:t>
            </w:r>
            <w:r w:rsidRPr="002433F0">
              <w:rPr>
                <w:rFonts w:ascii="Times New Roman" w:hAnsi="Times New Roman" w:cs="Times New Roman"/>
                <w:sz w:val="24"/>
                <w:szCs w:val="24"/>
              </w:rPr>
              <w:t>Дифференцирование сложной функции.</w:t>
            </w:r>
          </w:p>
        </w:tc>
        <w:tc>
          <w:tcPr>
            <w:tcW w:w="2268" w:type="dxa"/>
          </w:tcPr>
          <w:p w:rsidR="00102964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102964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02964" w:rsidRPr="00094FAE" w:rsidTr="002220F7">
        <w:trPr>
          <w:trHeight w:val="435"/>
        </w:trPr>
        <w:tc>
          <w:tcPr>
            <w:tcW w:w="2972" w:type="dxa"/>
            <w:vMerge/>
          </w:tcPr>
          <w:p w:rsidR="00102964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102964" w:rsidRPr="002433F0" w:rsidRDefault="00102964" w:rsidP="007467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 № 11 </w:t>
            </w:r>
            <w:r w:rsidRPr="002433F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Дифференциал функции. Приближенные вычисления</w:t>
            </w:r>
          </w:p>
        </w:tc>
        <w:tc>
          <w:tcPr>
            <w:tcW w:w="2268" w:type="dxa"/>
          </w:tcPr>
          <w:p w:rsidR="00102964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102964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02964" w:rsidRPr="00094FAE" w:rsidTr="002220F7">
        <w:trPr>
          <w:trHeight w:val="435"/>
        </w:trPr>
        <w:tc>
          <w:tcPr>
            <w:tcW w:w="2972" w:type="dxa"/>
            <w:vMerge/>
          </w:tcPr>
          <w:p w:rsidR="00102964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102964" w:rsidRPr="002433F0" w:rsidRDefault="00102964" w:rsidP="001029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№12</w:t>
            </w:r>
          </w:p>
          <w:p w:rsidR="00102964" w:rsidRPr="002433F0" w:rsidRDefault="00102964" w:rsidP="001029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Возрастание и убывание функций. Экстремумы. Выпуклость функций. Точки перегиба. Построение графика.</w:t>
            </w:r>
          </w:p>
          <w:p w:rsidR="00102964" w:rsidRPr="002433F0" w:rsidRDefault="00102964" w:rsidP="007467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102964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102964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4913EF" w:rsidRPr="00094FAE" w:rsidTr="00792F6E">
        <w:tc>
          <w:tcPr>
            <w:tcW w:w="2972" w:type="dxa"/>
            <w:vMerge w:val="restart"/>
          </w:tcPr>
          <w:p w:rsidR="00EE2ADB" w:rsidRPr="002433F0" w:rsidRDefault="00961F6B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4</w:t>
            </w:r>
            <w:r w:rsidR="00EE2ADB"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.3.</w:t>
            </w:r>
          </w:p>
          <w:p w:rsidR="004913EF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Интегральное исчисление функций одной действительной переменной</w:t>
            </w:r>
          </w:p>
        </w:tc>
        <w:tc>
          <w:tcPr>
            <w:tcW w:w="7088" w:type="dxa"/>
          </w:tcPr>
          <w:p w:rsidR="004913EF" w:rsidRPr="002433F0" w:rsidRDefault="004913EF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4913EF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409" w:type="dxa"/>
          </w:tcPr>
          <w:p w:rsidR="004913EF" w:rsidRPr="002433F0" w:rsidRDefault="004913EF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EE2ADB" w:rsidRPr="00094FAE" w:rsidTr="00792F6E">
        <w:tc>
          <w:tcPr>
            <w:tcW w:w="2972" w:type="dxa"/>
            <w:vMerge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EE2ADB" w:rsidRPr="002433F0" w:rsidRDefault="00EE2ADB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Неопределенный и определенный интеграл и его свойства</w:t>
            </w:r>
          </w:p>
        </w:tc>
        <w:tc>
          <w:tcPr>
            <w:tcW w:w="2268" w:type="dxa"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EE2ADB" w:rsidRPr="002433F0" w:rsidRDefault="00EE2ADB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01; ОК 02; ОК 05</w:t>
            </w:r>
          </w:p>
          <w:p w:rsidR="00EE2ADB" w:rsidRPr="002433F0" w:rsidRDefault="00EE2ADB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2.3; ПК 2.4; ПК 3.1; ПК 3.2</w:t>
            </w:r>
          </w:p>
          <w:p w:rsidR="00EE2ADB" w:rsidRPr="002433F0" w:rsidRDefault="00EE2ADB" w:rsidP="00EE2ADB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E2ADB" w:rsidRPr="002433F0" w:rsidRDefault="00EE2ADB" w:rsidP="00EE2ADB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E2ADB" w:rsidRPr="00094FAE" w:rsidTr="00792F6E">
        <w:tc>
          <w:tcPr>
            <w:tcW w:w="2972" w:type="dxa"/>
            <w:vMerge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EE2ADB" w:rsidRPr="002433F0" w:rsidRDefault="00EE2ADB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Несобственные интегралы с бесконечными пределами интегрирования</w:t>
            </w:r>
          </w:p>
        </w:tc>
        <w:tc>
          <w:tcPr>
            <w:tcW w:w="2268" w:type="dxa"/>
          </w:tcPr>
          <w:p w:rsidR="00EE2ADB" w:rsidRPr="002433F0" w:rsidRDefault="007D6E35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EE2ADB" w:rsidRPr="002433F0" w:rsidRDefault="00EE2ADB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E2ADB" w:rsidRPr="00094FAE" w:rsidTr="00792F6E">
        <w:tc>
          <w:tcPr>
            <w:tcW w:w="2972" w:type="dxa"/>
            <w:vMerge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EE2ADB" w:rsidRPr="002433F0" w:rsidRDefault="00EE2ADB" w:rsidP="00102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Вычисление определенных интегралов. </w:t>
            </w:r>
            <w:r w:rsidR="00102964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 определенного интеграла</w:t>
            </w:r>
          </w:p>
        </w:tc>
        <w:tc>
          <w:tcPr>
            <w:tcW w:w="2268" w:type="dxa"/>
          </w:tcPr>
          <w:p w:rsidR="00EE2ADB" w:rsidRPr="002433F0" w:rsidRDefault="007D6E35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EE2ADB" w:rsidRPr="002433F0" w:rsidRDefault="00EE2ADB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E2ADB" w:rsidRPr="00094FAE" w:rsidTr="00792F6E">
        <w:tc>
          <w:tcPr>
            <w:tcW w:w="2972" w:type="dxa"/>
            <w:vMerge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EE2ADB" w:rsidRPr="002433F0" w:rsidRDefault="00961F6B" w:rsidP="00961F6B">
            <w:pPr>
              <w:spacing w:after="200" w:line="288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</w:t>
            </w:r>
            <w:r w:rsidR="00102964"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тическое занятие №13</w:t>
            </w: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Метод замены переменной в </w:t>
            </w:r>
            <w:r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неопределенном интеграле. Интегрирование по частям</w:t>
            </w:r>
          </w:p>
        </w:tc>
        <w:tc>
          <w:tcPr>
            <w:tcW w:w="2268" w:type="dxa"/>
          </w:tcPr>
          <w:p w:rsidR="00EE2ADB" w:rsidRPr="002433F0" w:rsidRDefault="007D6E35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2409" w:type="dxa"/>
            <w:vMerge/>
          </w:tcPr>
          <w:p w:rsidR="00EE2ADB" w:rsidRPr="002433F0" w:rsidRDefault="00EE2ADB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E2ADB" w:rsidRPr="00094FAE" w:rsidTr="00792F6E">
        <w:tc>
          <w:tcPr>
            <w:tcW w:w="2972" w:type="dxa"/>
            <w:vMerge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EE2ADB" w:rsidRPr="002433F0" w:rsidRDefault="00102964" w:rsidP="00961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Практическое занятие № 14</w:t>
            </w:r>
            <w:r w:rsidR="00961F6B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Вычисление определенных интегралов заменой переменной и по частям.</w:t>
            </w:r>
          </w:p>
        </w:tc>
        <w:tc>
          <w:tcPr>
            <w:tcW w:w="2268" w:type="dxa"/>
          </w:tcPr>
          <w:p w:rsidR="00EE2ADB" w:rsidRPr="002433F0" w:rsidRDefault="007D6E35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EE2ADB" w:rsidRPr="002433F0" w:rsidRDefault="00EE2ADB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E2ADB" w:rsidRPr="00094FAE" w:rsidTr="00792F6E">
        <w:tc>
          <w:tcPr>
            <w:tcW w:w="2972" w:type="dxa"/>
            <w:vMerge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EE2ADB" w:rsidRPr="002433F0" w:rsidRDefault="00102964" w:rsidP="00E961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№15</w:t>
            </w:r>
            <w:r w:rsidR="00E961DF"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961DF"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определенного интеграла</w:t>
            </w:r>
          </w:p>
        </w:tc>
        <w:tc>
          <w:tcPr>
            <w:tcW w:w="2268" w:type="dxa"/>
          </w:tcPr>
          <w:p w:rsidR="00EE2ADB" w:rsidRPr="002433F0" w:rsidRDefault="007D6E35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EE2ADB" w:rsidRPr="00094FAE" w:rsidTr="00792F6E">
        <w:tc>
          <w:tcPr>
            <w:tcW w:w="2972" w:type="dxa"/>
            <w:vMerge w:val="restart"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83D6B" w:rsidRPr="002433F0" w:rsidRDefault="00983D6B" w:rsidP="00983D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4.4.</w:t>
            </w:r>
          </w:p>
          <w:p w:rsidR="00EE2ADB" w:rsidRPr="002433F0" w:rsidRDefault="00983D6B" w:rsidP="0098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Дифференциальное исчисление функций нескольких переменных</w:t>
            </w:r>
          </w:p>
        </w:tc>
        <w:tc>
          <w:tcPr>
            <w:tcW w:w="7088" w:type="dxa"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EE2ADB" w:rsidRPr="002433F0" w:rsidRDefault="00792CA5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EE2ADB" w:rsidRPr="00094FAE" w:rsidTr="00792F6E">
        <w:tc>
          <w:tcPr>
            <w:tcW w:w="2972" w:type="dxa"/>
            <w:vMerge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</w:t>
            </w:r>
            <w:r w:rsidR="00983D6B"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83D6B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Предел и непрерывность функции нескольких переменных</w:t>
            </w:r>
            <w:r w:rsidR="00792CA5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Частные производные. Дифференцируемость функции нескольких переменных</w:t>
            </w:r>
          </w:p>
        </w:tc>
        <w:tc>
          <w:tcPr>
            <w:tcW w:w="2268" w:type="dxa"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EE2ADB" w:rsidRPr="002433F0" w:rsidRDefault="00EE2ADB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01; ОК 02; ОК 05</w:t>
            </w:r>
          </w:p>
          <w:p w:rsidR="00EE2ADB" w:rsidRPr="002433F0" w:rsidRDefault="00EE2ADB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2.3; ПК 2.4; ПК 3.1; ПК 3.2</w:t>
            </w:r>
          </w:p>
          <w:p w:rsidR="00EE2ADB" w:rsidRPr="002433F0" w:rsidRDefault="00EE2ADB" w:rsidP="00EE2ADB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E2ADB" w:rsidRPr="002433F0" w:rsidRDefault="00EE2ADB" w:rsidP="00EE2ADB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EE2ADB" w:rsidRPr="00094FAE" w:rsidTr="00792F6E">
        <w:tc>
          <w:tcPr>
            <w:tcW w:w="2972" w:type="dxa"/>
            <w:vMerge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EE2ADB" w:rsidRPr="002433F0" w:rsidRDefault="00EE2ADB" w:rsidP="0079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2.</w:t>
            </w:r>
            <w:r w:rsidR="00983D6B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92CA5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Производные высших порядков и дифференциалы высших порядков</w:t>
            </w:r>
          </w:p>
        </w:tc>
        <w:tc>
          <w:tcPr>
            <w:tcW w:w="2268" w:type="dxa"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EE2ADB" w:rsidRPr="002433F0" w:rsidRDefault="00EE2ADB" w:rsidP="00EE2ADB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E2ADB" w:rsidRPr="00094FAE" w:rsidTr="00792F6E">
        <w:tc>
          <w:tcPr>
            <w:tcW w:w="2972" w:type="dxa"/>
            <w:vMerge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EE2ADB" w:rsidRPr="002433F0" w:rsidRDefault="00EE2ADB" w:rsidP="00F5533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</w:t>
            </w:r>
            <w:r w:rsidR="00102964"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 №</w:t>
            </w:r>
            <w:r w:rsidR="00140776"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02964"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F55331" w:rsidRPr="002433F0">
              <w:rPr>
                <w:rFonts w:ascii="Times New Roman" w:hAnsi="Times New Roman" w:cs="Times New Roman"/>
                <w:bCs/>
                <w:iCs/>
                <w:snapToGrid w:val="0"/>
                <w:color w:val="000000" w:themeColor="text1"/>
                <w:sz w:val="24"/>
                <w:szCs w:val="24"/>
              </w:rPr>
              <w:t>Нахождение частных производных, полного дифференциала  функций двух переменных</w:t>
            </w:r>
          </w:p>
        </w:tc>
        <w:tc>
          <w:tcPr>
            <w:tcW w:w="2268" w:type="dxa"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307941" w:rsidRPr="00094FAE" w:rsidTr="00792F6E">
        <w:tc>
          <w:tcPr>
            <w:tcW w:w="2972" w:type="dxa"/>
            <w:vMerge w:val="restart"/>
          </w:tcPr>
          <w:p w:rsidR="00307941" w:rsidRPr="002433F0" w:rsidRDefault="00307941" w:rsidP="00983D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4.5.</w:t>
            </w:r>
          </w:p>
          <w:p w:rsidR="00307941" w:rsidRPr="002433F0" w:rsidRDefault="00307941" w:rsidP="00983D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Интегральное исчисление функций нескольких переменных</w:t>
            </w:r>
          </w:p>
        </w:tc>
        <w:tc>
          <w:tcPr>
            <w:tcW w:w="7088" w:type="dxa"/>
          </w:tcPr>
          <w:p w:rsidR="00307941" w:rsidRPr="002433F0" w:rsidRDefault="00307941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307941" w:rsidRPr="002433F0" w:rsidRDefault="00140776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307941" w:rsidRPr="002433F0" w:rsidRDefault="00307941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307941" w:rsidRPr="00094FAE" w:rsidTr="00792F6E">
        <w:tc>
          <w:tcPr>
            <w:tcW w:w="2972" w:type="dxa"/>
            <w:vMerge/>
          </w:tcPr>
          <w:p w:rsidR="00307941" w:rsidRPr="002433F0" w:rsidRDefault="00307941" w:rsidP="00EE2A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8" w:type="dxa"/>
          </w:tcPr>
          <w:p w:rsidR="00307941" w:rsidRPr="002433F0" w:rsidRDefault="00307941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Двойные интегралы и их свойства. Повторные интегралы.</w:t>
            </w:r>
            <w:r w:rsidR="00792CA5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Приложение двойных интегралов</w:t>
            </w:r>
          </w:p>
        </w:tc>
        <w:tc>
          <w:tcPr>
            <w:tcW w:w="2268" w:type="dxa"/>
          </w:tcPr>
          <w:p w:rsidR="00307941" w:rsidRPr="002433F0" w:rsidRDefault="00307941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307941" w:rsidRPr="002433F0" w:rsidRDefault="00307941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01; ОК 02; ОК 05</w:t>
            </w:r>
          </w:p>
          <w:p w:rsidR="00307941" w:rsidRPr="002433F0" w:rsidRDefault="00307941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2.3; ПК 2.4; ПК 3.1; ПК 3.2</w:t>
            </w:r>
          </w:p>
          <w:p w:rsidR="00307941" w:rsidRPr="002433F0" w:rsidRDefault="00307941" w:rsidP="00EE2ADB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07941" w:rsidRPr="002433F0" w:rsidRDefault="00307941" w:rsidP="00EE2ADB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07941" w:rsidRPr="002433F0" w:rsidRDefault="00307941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307941" w:rsidRPr="00094FAE" w:rsidTr="00792F6E">
        <w:tc>
          <w:tcPr>
            <w:tcW w:w="2972" w:type="dxa"/>
            <w:vMerge/>
          </w:tcPr>
          <w:p w:rsidR="00307941" w:rsidRPr="002433F0" w:rsidRDefault="00307941" w:rsidP="00EE2A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8" w:type="dxa"/>
          </w:tcPr>
          <w:p w:rsidR="00307941" w:rsidRPr="002433F0" w:rsidRDefault="00140776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17</w:t>
            </w:r>
            <w:r w:rsidR="00307941"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07941"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>Вычисление повторных и двойных интегралов</w:t>
            </w:r>
          </w:p>
        </w:tc>
        <w:tc>
          <w:tcPr>
            <w:tcW w:w="2268" w:type="dxa"/>
          </w:tcPr>
          <w:p w:rsidR="00307941" w:rsidRPr="002433F0" w:rsidRDefault="00792CA5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307941" w:rsidRPr="002433F0" w:rsidRDefault="00307941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03509" w:rsidRPr="00094FAE" w:rsidTr="00792F6E">
        <w:tc>
          <w:tcPr>
            <w:tcW w:w="2972" w:type="dxa"/>
            <w:vMerge w:val="restart"/>
          </w:tcPr>
          <w:p w:rsidR="00903509" w:rsidRPr="002433F0" w:rsidRDefault="00903509" w:rsidP="00983D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Тема 4.6.</w:t>
            </w:r>
          </w:p>
          <w:p w:rsidR="00903509" w:rsidRPr="002433F0" w:rsidRDefault="00903509" w:rsidP="0030794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Теория рядов</w:t>
            </w:r>
          </w:p>
        </w:tc>
        <w:tc>
          <w:tcPr>
            <w:tcW w:w="7088" w:type="dxa"/>
          </w:tcPr>
          <w:p w:rsidR="00903509" w:rsidRPr="002433F0" w:rsidRDefault="00903509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903509" w:rsidRPr="002433F0" w:rsidRDefault="00140776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409" w:type="dxa"/>
          </w:tcPr>
          <w:p w:rsidR="00903509" w:rsidRPr="002433F0" w:rsidRDefault="00903509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903509" w:rsidRPr="00094FAE" w:rsidTr="00792F6E">
        <w:tc>
          <w:tcPr>
            <w:tcW w:w="2972" w:type="dxa"/>
            <w:vMerge/>
          </w:tcPr>
          <w:p w:rsidR="00903509" w:rsidRPr="002433F0" w:rsidRDefault="00903509" w:rsidP="00EE2ADB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88" w:type="dxa"/>
          </w:tcPr>
          <w:p w:rsidR="00903509" w:rsidRPr="002433F0" w:rsidRDefault="00903509" w:rsidP="001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2433F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  <w:r w:rsidRPr="002433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Определение числового ряда. Свойства рядов. </w:t>
            </w:r>
          </w:p>
        </w:tc>
        <w:tc>
          <w:tcPr>
            <w:tcW w:w="2268" w:type="dxa"/>
          </w:tcPr>
          <w:p w:rsidR="00903509" w:rsidRPr="002433F0" w:rsidRDefault="00903509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903509" w:rsidRPr="002433F0" w:rsidRDefault="00903509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01; ОК 02; ОК 05</w:t>
            </w:r>
          </w:p>
          <w:p w:rsidR="00903509" w:rsidRPr="002433F0" w:rsidRDefault="00903509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2.3; ПК 2.4; ПК 3.1; ПК 3.2</w:t>
            </w:r>
          </w:p>
          <w:p w:rsidR="00903509" w:rsidRPr="002433F0" w:rsidRDefault="00903509" w:rsidP="00EE2ADB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03509" w:rsidRPr="002433F0" w:rsidRDefault="00903509" w:rsidP="00EE2ADB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03509" w:rsidRPr="002433F0" w:rsidRDefault="00903509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40776" w:rsidRPr="00094FAE" w:rsidTr="00792F6E">
        <w:tc>
          <w:tcPr>
            <w:tcW w:w="2972" w:type="dxa"/>
            <w:vMerge/>
          </w:tcPr>
          <w:p w:rsidR="00140776" w:rsidRPr="002433F0" w:rsidRDefault="00140776" w:rsidP="00EE2ADB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88" w:type="dxa"/>
          </w:tcPr>
          <w:p w:rsidR="00140776" w:rsidRPr="002433F0" w:rsidRDefault="00140776" w:rsidP="001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2.</w:t>
            </w: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Исследование сходимости рядов</w:t>
            </w:r>
          </w:p>
        </w:tc>
        <w:tc>
          <w:tcPr>
            <w:tcW w:w="2268" w:type="dxa"/>
          </w:tcPr>
          <w:p w:rsidR="00140776" w:rsidRPr="002433F0" w:rsidRDefault="00140776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140776" w:rsidRPr="002433F0" w:rsidRDefault="00140776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03509" w:rsidRPr="00094FAE" w:rsidTr="00792F6E">
        <w:tc>
          <w:tcPr>
            <w:tcW w:w="2972" w:type="dxa"/>
            <w:vMerge/>
          </w:tcPr>
          <w:p w:rsidR="00903509" w:rsidRPr="002433F0" w:rsidRDefault="00903509" w:rsidP="00EE2ADB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88" w:type="dxa"/>
          </w:tcPr>
          <w:p w:rsidR="00903509" w:rsidRPr="002433F0" w:rsidRDefault="00140776" w:rsidP="001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903509"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903509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33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Функциональные последовательности и ряды</w:t>
            </w:r>
          </w:p>
        </w:tc>
        <w:tc>
          <w:tcPr>
            <w:tcW w:w="2268" w:type="dxa"/>
          </w:tcPr>
          <w:p w:rsidR="00903509" w:rsidRPr="002433F0" w:rsidRDefault="00903509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903509" w:rsidRPr="002433F0" w:rsidRDefault="00903509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903509" w:rsidRPr="00094FAE" w:rsidTr="00792F6E">
        <w:tc>
          <w:tcPr>
            <w:tcW w:w="2972" w:type="dxa"/>
            <w:vMerge/>
          </w:tcPr>
          <w:p w:rsidR="00903509" w:rsidRPr="002433F0" w:rsidRDefault="00903509" w:rsidP="00EE2ADB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88" w:type="dxa"/>
          </w:tcPr>
          <w:p w:rsidR="00903509" w:rsidRPr="002433F0" w:rsidRDefault="00140776" w:rsidP="00903509">
            <w:pPr>
              <w:spacing w:after="200" w:line="288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Практическое занятие № 18</w:t>
            </w:r>
            <w:r w:rsidR="00903509" w:rsidRPr="002433F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. </w:t>
            </w:r>
            <w:r w:rsidR="00903509" w:rsidRPr="002433F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Исследование сходимости знакоположительных </w:t>
            </w:r>
            <w:r w:rsidRPr="002433F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03509" w:rsidRPr="002433F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рядов</w:t>
            </w:r>
          </w:p>
        </w:tc>
        <w:tc>
          <w:tcPr>
            <w:tcW w:w="2268" w:type="dxa"/>
          </w:tcPr>
          <w:p w:rsidR="00903509" w:rsidRPr="002433F0" w:rsidRDefault="00903509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903509" w:rsidRPr="002433F0" w:rsidRDefault="00903509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903509" w:rsidRPr="00094FAE" w:rsidTr="00792F6E">
        <w:tc>
          <w:tcPr>
            <w:tcW w:w="2972" w:type="dxa"/>
            <w:vMerge/>
          </w:tcPr>
          <w:p w:rsidR="00903509" w:rsidRPr="002433F0" w:rsidRDefault="00903509" w:rsidP="00EE2ADB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88" w:type="dxa"/>
          </w:tcPr>
          <w:p w:rsidR="00903509" w:rsidRPr="002433F0" w:rsidRDefault="00140776" w:rsidP="00903509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Практическая работа № 19</w:t>
            </w:r>
            <w:r w:rsidR="00903509" w:rsidRPr="002433F0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903509" w:rsidRPr="002433F0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Исследование сходимости знакочередующихся рядов</w:t>
            </w:r>
          </w:p>
        </w:tc>
        <w:tc>
          <w:tcPr>
            <w:tcW w:w="2268" w:type="dxa"/>
          </w:tcPr>
          <w:p w:rsidR="00903509" w:rsidRPr="002433F0" w:rsidRDefault="00903509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903509" w:rsidRPr="002433F0" w:rsidRDefault="00903509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EE2ADB" w:rsidRPr="00094FAE" w:rsidTr="00792F6E">
        <w:tc>
          <w:tcPr>
            <w:tcW w:w="2972" w:type="dxa"/>
            <w:vMerge w:val="restart"/>
          </w:tcPr>
          <w:p w:rsidR="00EE2ADB" w:rsidRPr="002433F0" w:rsidRDefault="00983D6B" w:rsidP="00EE2A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Тема 4.7. Обыкновенные дифференциальные уравнения</w:t>
            </w:r>
          </w:p>
        </w:tc>
        <w:tc>
          <w:tcPr>
            <w:tcW w:w="7088" w:type="dxa"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EE2ADB" w:rsidRPr="002433F0" w:rsidRDefault="00792CA5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409" w:type="dxa"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EE2ADB" w:rsidRPr="00094FAE" w:rsidTr="00792F6E">
        <w:tc>
          <w:tcPr>
            <w:tcW w:w="2972" w:type="dxa"/>
            <w:vMerge/>
          </w:tcPr>
          <w:p w:rsidR="00EE2ADB" w:rsidRPr="002433F0" w:rsidRDefault="00EE2ADB" w:rsidP="00EE2A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8" w:type="dxa"/>
          </w:tcPr>
          <w:p w:rsidR="00EE2ADB" w:rsidRPr="002433F0" w:rsidRDefault="00903509" w:rsidP="009035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1.Общее и частное решение дифференциальных уравнений</w:t>
            </w:r>
          </w:p>
        </w:tc>
        <w:tc>
          <w:tcPr>
            <w:tcW w:w="2268" w:type="dxa"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EE2ADB" w:rsidRPr="002433F0" w:rsidRDefault="00EE2ADB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01; ОК 02; ОК 05</w:t>
            </w:r>
          </w:p>
          <w:p w:rsidR="00EE2ADB" w:rsidRPr="002433F0" w:rsidRDefault="00EE2ADB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2.3; ПК 2.4; ПК 3.1; ПК 3.2</w:t>
            </w:r>
          </w:p>
          <w:p w:rsidR="00EE2ADB" w:rsidRPr="002433F0" w:rsidRDefault="00EE2ADB" w:rsidP="00EE2ADB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E2ADB" w:rsidRPr="002433F0" w:rsidRDefault="00EE2ADB" w:rsidP="00EE2ADB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E2ADB" w:rsidRPr="002433F0" w:rsidRDefault="00EE2ADB" w:rsidP="00EE2ADB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EE2ADB" w:rsidRPr="00094FAE" w:rsidTr="00792F6E">
        <w:tc>
          <w:tcPr>
            <w:tcW w:w="2972" w:type="dxa"/>
            <w:vMerge/>
          </w:tcPr>
          <w:p w:rsidR="00EE2ADB" w:rsidRPr="002433F0" w:rsidRDefault="00EE2ADB" w:rsidP="00EE2A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8" w:type="dxa"/>
          </w:tcPr>
          <w:p w:rsidR="00EE2ADB" w:rsidRPr="002433F0" w:rsidRDefault="00903509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2.Дифференциальные уравнения 1-го и 2-го порядка</w:t>
            </w:r>
          </w:p>
        </w:tc>
        <w:tc>
          <w:tcPr>
            <w:tcW w:w="2268" w:type="dxa"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903509" w:rsidRPr="00094FAE" w:rsidTr="00903509">
        <w:trPr>
          <w:trHeight w:val="720"/>
        </w:trPr>
        <w:tc>
          <w:tcPr>
            <w:tcW w:w="2972" w:type="dxa"/>
            <w:vMerge/>
          </w:tcPr>
          <w:p w:rsidR="00903509" w:rsidRPr="002433F0" w:rsidRDefault="00903509" w:rsidP="00EE2A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8" w:type="dxa"/>
          </w:tcPr>
          <w:p w:rsidR="00903509" w:rsidRPr="002433F0" w:rsidRDefault="00140776" w:rsidP="00F11D3F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№20</w:t>
            </w:r>
            <w:r w:rsidR="00903509"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03509" w:rsidRPr="002433F0">
              <w:rPr>
                <w:rFonts w:ascii="Times New Roman" w:hAnsi="Times New Roman" w:cs="Times New Roman"/>
                <w:sz w:val="24"/>
                <w:szCs w:val="24"/>
              </w:rPr>
              <w:t xml:space="preserve">Решение дифференциальных уравнений </w:t>
            </w:r>
            <w:r w:rsidR="00F11D3F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1-го порядка, линейных дифференциальных уравнений 1-го порядка.</w:t>
            </w:r>
          </w:p>
        </w:tc>
        <w:tc>
          <w:tcPr>
            <w:tcW w:w="2268" w:type="dxa"/>
          </w:tcPr>
          <w:p w:rsidR="00903509" w:rsidRPr="002433F0" w:rsidRDefault="00792CA5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903509" w:rsidRPr="002433F0" w:rsidRDefault="00903509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903509" w:rsidRPr="00094FAE" w:rsidTr="00792F6E">
        <w:tc>
          <w:tcPr>
            <w:tcW w:w="2972" w:type="dxa"/>
            <w:vMerge/>
          </w:tcPr>
          <w:p w:rsidR="00903509" w:rsidRPr="002433F0" w:rsidRDefault="00903509" w:rsidP="00EE2A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8" w:type="dxa"/>
          </w:tcPr>
          <w:p w:rsidR="00903509" w:rsidRPr="002433F0" w:rsidRDefault="00903509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</w:t>
            </w:r>
            <w:r w:rsidR="00140776"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нятие №21</w:t>
            </w: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Решение </w:t>
            </w:r>
            <w:r w:rsidR="00F11D3F" w:rsidRPr="002433F0">
              <w:rPr>
                <w:rFonts w:ascii="Times New Roman" w:hAnsi="Times New Roman" w:cs="Times New Roman"/>
                <w:sz w:val="24"/>
                <w:szCs w:val="24"/>
              </w:rPr>
              <w:t>дифференциальных уравнений высших порядков.</w:t>
            </w:r>
          </w:p>
        </w:tc>
        <w:tc>
          <w:tcPr>
            <w:tcW w:w="2268" w:type="dxa"/>
          </w:tcPr>
          <w:p w:rsidR="00903509" w:rsidRPr="002433F0" w:rsidRDefault="00792CA5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903509" w:rsidRPr="002433F0" w:rsidRDefault="00903509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0A7D92" w:rsidRPr="00094FAE" w:rsidTr="00A72B13">
        <w:tc>
          <w:tcPr>
            <w:tcW w:w="10060" w:type="dxa"/>
            <w:gridSpan w:val="2"/>
          </w:tcPr>
          <w:p w:rsidR="000A7D92" w:rsidRPr="002433F0" w:rsidRDefault="000A7D92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Промежуточная аттестация</w:t>
            </w:r>
            <w:r w:rsidR="00E1337D" w:rsidRPr="002433F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по дисциплине</w:t>
            </w:r>
          </w:p>
        </w:tc>
        <w:tc>
          <w:tcPr>
            <w:tcW w:w="4677" w:type="dxa"/>
            <w:gridSpan w:val="2"/>
          </w:tcPr>
          <w:p w:rsidR="000A7D92" w:rsidRPr="002433F0" w:rsidRDefault="000A7D92" w:rsidP="00E13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экзамен</w:t>
            </w:r>
          </w:p>
        </w:tc>
      </w:tr>
      <w:tr w:rsidR="000A7D92" w:rsidRPr="00094FAE" w:rsidTr="00A72B13">
        <w:tc>
          <w:tcPr>
            <w:tcW w:w="10060" w:type="dxa"/>
            <w:gridSpan w:val="2"/>
          </w:tcPr>
          <w:p w:rsidR="000A7D92" w:rsidRPr="002433F0" w:rsidRDefault="000A7D92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Консультации</w:t>
            </w:r>
          </w:p>
        </w:tc>
        <w:tc>
          <w:tcPr>
            <w:tcW w:w="4677" w:type="dxa"/>
            <w:gridSpan w:val="2"/>
          </w:tcPr>
          <w:p w:rsidR="000A7D92" w:rsidRPr="002433F0" w:rsidRDefault="00E1337D" w:rsidP="00E13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</w:tr>
      <w:tr w:rsidR="000A7D92" w:rsidRPr="00094FAE" w:rsidTr="00A72B13">
        <w:tc>
          <w:tcPr>
            <w:tcW w:w="10060" w:type="dxa"/>
            <w:gridSpan w:val="2"/>
          </w:tcPr>
          <w:p w:rsidR="000A7D92" w:rsidRPr="002433F0" w:rsidRDefault="000A7D92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4677" w:type="dxa"/>
            <w:gridSpan w:val="2"/>
          </w:tcPr>
          <w:p w:rsidR="000A7D92" w:rsidRPr="002433F0" w:rsidRDefault="00E1337D" w:rsidP="00E13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110</w:t>
            </w:r>
          </w:p>
        </w:tc>
      </w:tr>
    </w:tbl>
    <w:p w:rsidR="003E76C2" w:rsidRPr="00094FAE" w:rsidRDefault="003E76C2" w:rsidP="003E7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2F2E38" w:rsidRDefault="002F2E38" w:rsidP="003E7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b/>
          <w:color w:val="FF0000"/>
          <w:sz w:val="24"/>
          <w:szCs w:val="24"/>
        </w:rPr>
        <w:sectPr w:rsidR="002F2E38" w:rsidSect="002F2E3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67549" w:rsidRPr="002433F0" w:rsidRDefault="00A67549" w:rsidP="00A675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33F0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УСЛОВИЯ РЕАЛИЗАЦИИ РАБОЧЕЙ ПРОГРАММЫ УЧЕБНОЙ ДИСЦИПЛИНЫ</w:t>
      </w:r>
      <w:r w:rsidR="00645304" w:rsidRPr="002433F0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2433F0">
        <w:rPr>
          <w:rFonts w:ascii="Times New Roman" w:hAnsi="Times New Roman" w:cs="Times New Roman"/>
          <w:b/>
          <w:sz w:val="28"/>
          <w:szCs w:val="28"/>
        </w:rPr>
        <w:t>«ЕН.01 ЭЛЕМЕНТЫ ВЫСШЕЙ МАТЕМАТИКИ»</w:t>
      </w:r>
    </w:p>
    <w:p w:rsidR="00A67549" w:rsidRPr="002433F0" w:rsidRDefault="00A67549" w:rsidP="00A67549">
      <w:pPr>
        <w:ind w:left="1353" w:hanging="644"/>
        <w:rPr>
          <w:rFonts w:ascii="Times New Roman" w:hAnsi="Times New Roman" w:cs="Times New Roman"/>
          <w:b/>
          <w:bCs/>
          <w:sz w:val="28"/>
          <w:szCs w:val="28"/>
        </w:rPr>
      </w:pPr>
    </w:p>
    <w:p w:rsidR="00A67549" w:rsidRPr="002433F0" w:rsidRDefault="00A67549" w:rsidP="00A67549">
      <w:pPr>
        <w:suppressAutoHyphens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33F0">
        <w:rPr>
          <w:rFonts w:ascii="Times New Roman" w:hAnsi="Times New Roman" w:cs="Times New Roman"/>
          <w:bCs/>
          <w:sz w:val="28"/>
          <w:szCs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A67549" w:rsidRPr="002433F0" w:rsidRDefault="00A67549" w:rsidP="00A67549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33F0">
        <w:rPr>
          <w:rFonts w:ascii="Times New Roman" w:hAnsi="Times New Roman" w:cs="Times New Roman"/>
          <w:bCs/>
          <w:sz w:val="28"/>
          <w:szCs w:val="28"/>
        </w:rPr>
        <w:t>Кабинет</w:t>
      </w:r>
      <w:r w:rsidRPr="002433F0">
        <w:rPr>
          <w:rFonts w:ascii="Times New Roman" w:hAnsi="Times New Roman" w:cs="Times New Roman"/>
          <w:bCs/>
          <w:i/>
          <w:sz w:val="28"/>
          <w:szCs w:val="28"/>
        </w:rPr>
        <w:t xml:space="preserve"> «</w:t>
      </w:r>
      <w:r w:rsidRPr="002433F0">
        <w:rPr>
          <w:rFonts w:ascii="Times New Roman" w:hAnsi="Times New Roman" w:cs="Times New Roman"/>
          <w:bCs/>
          <w:sz w:val="28"/>
          <w:szCs w:val="28"/>
        </w:rPr>
        <w:t>Математические дисциплины»</w:t>
      </w:r>
      <w:r w:rsidRPr="002433F0">
        <w:rPr>
          <w:rFonts w:ascii="Times New Roman" w:hAnsi="Times New Roman" w:cs="Times New Roman"/>
          <w:sz w:val="28"/>
          <w:szCs w:val="28"/>
        </w:rPr>
        <w:t>, оснащенный о</w:t>
      </w:r>
      <w:r w:rsidRPr="002433F0">
        <w:rPr>
          <w:rFonts w:ascii="Times New Roman" w:hAnsi="Times New Roman" w:cs="Times New Roman"/>
          <w:bCs/>
          <w:sz w:val="28"/>
          <w:szCs w:val="28"/>
        </w:rPr>
        <w:t xml:space="preserve">борудованием: рабочее место преподавателя, посадочные места обучающихся (по количеству обучающихся), </w:t>
      </w:r>
      <w:r w:rsidRPr="002433F0">
        <w:rPr>
          <w:rFonts w:ascii="Times New Roman" w:hAnsi="Times New Roman" w:cs="Times New Roman"/>
          <w:bCs/>
          <w:kern w:val="36"/>
          <w:sz w:val="28"/>
          <w:szCs w:val="28"/>
        </w:rPr>
        <w:t>учебные наглядные пособия (таблицы, плакаты),</w:t>
      </w:r>
      <w:r w:rsidRPr="002433F0">
        <w:rPr>
          <w:rFonts w:ascii="Times New Roman" w:hAnsi="Times New Roman" w:cs="Times New Roman"/>
          <w:bCs/>
          <w:sz w:val="28"/>
          <w:szCs w:val="28"/>
        </w:rPr>
        <w:t xml:space="preserve"> тематические папки дидактических материалов, комплект</w:t>
      </w:r>
      <w:r w:rsidRPr="002433F0">
        <w:rPr>
          <w:rFonts w:ascii="Times New Roman" w:hAnsi="Times New Roman" w:cs="Times New Roman"/>
          <w:sz w:val="28"/>
          <w:szCs w:val="28"/>
        </w:rPr>
        <w:t xml:space="preserve"> учебно-методической документации, </w:t>
      </w:r>
      <w:r w:rsidRPr="002433F0">
        <w:rPr>
          <w:rFonts w:ascii="Times New Roman" w:hAnsi="Times New Roman" w:cs="Times New Roman"/>
          <w:bCs/>
          <w:sz w:val="28"/>
          <w:szCs w:val="28"/>
        </w:rPr>
        <w:t xml:space="preserve">комплект учебников (учебных </w:t>
      </w:r>
      <w:r w:rsidRPr="002433F0">
        <w:rPr>
          <w:rFonts w:ascii="Times New Roman" w:hAnsi="Times New Roman" w:cs="Times New Roman"/>
          <w:bCs/>
          <w:kern w:val="36"/>
          <w:sz w:val="28"/>
          <w:szCs w:val="28"/>
        </w:rPr>
        <w:t>пособий) по количеству обучающихся, техническими средствами обучения: компьютер с лицензионным программным обеспечением, мультимедиапроектор, калькуляторы.</w:t>
      </w:r>
    </w:p>
    <w:p w:rsidR="00A67549" w:rsidRPr="002433F0" w:rsidRDefault="00A67549" w:rsidP="00A67549">
      <w:pPr>
        <w:suppressAutoHyphens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7549" w:rsidRPr="002433F0" w:rsidRDefault="00A67549" w:rsidP="00A67549">
      <w:pPr>
        <w:suppressAutoHyphens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433F0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реализации программы</w:t>
      </w:r>
    </w:p>
    <w:p w:rsidR="00A67549" w:rsidRPr="002433F0" w:rsidRDefault="00A67549" w:rsidP="00A67549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33F0">
        <w:rPr>
          <w:rFonts w:ascii="Times New Roman" w:hAnsi="Times New Roman" w:cs="Times New Roman"/>
          <w:bCs/>
          <w:sz w:val="28"/>
          <w:szCs w:val="28"/>
        </w:rPr>
        <w:t>Для реализации программы библиотечный фонд образовательной организации должен иметь п</w:t>
      </w:r>
      <w:r w:rsidRPr="002433F0">
        <w:rPr>
          <w:rFonts w:ascii="Times New Roman" w:hAnsi="Times New Roman" w:cs="Times New Roman"/>
          <w:sz w:val="28"/>
          <w:szCs w:val="28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BA2573" w:rsidRPr="002433F0" w:rsidRDefault="00BA2573" w:rsidP="00BA2573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2433F0">
        <w:rPr>
          <w:rFonts w:ascii="Times New Roman" w:hAnsi="Times New Roman" w:cs="Times New Roman"/>
          <w:sz w:val="28"/>
          <w:szCs w:val="28"/>
        </w:rPr>
        <w:t>Математика. Базовый уровень. Учебное пособие для СПО. В 2 ч. Часть 1</w:t>
      </w:r>
      <w:r w:rsidRPr="002433F0">
        <w:rPr>
          <w:sz w:val="28"/>
          <w:szCs w:val="28"/>
        </w:rPr>
        <w:t xml:space="preserve"> </w:t>
      </w:r>
      <w:r w:rsidRPr="002433F0">
        <w:rPr>
          <w:rFonts w:ascii="Times New Roman" w:hAnsi="Times New Roman" w:cs="Times New Roman"/>
          <w:sz w:val="28"/>
          <w:szCs w:val="28"/>
        </w:rPr>
        <w:t>Карп А. П., Вернер А. Л. М- Просвещение 2023</w:t>
      </w:r>
    </w:p>
    <w:p w:rsidR="00BA2573" w:rsidRPr="002433F0" w:rsidRDefault="00BA2573" w:rsidP="00BA2573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2433F0">
        <w:rPr>
          <w:rFonts w:ascii="Times New Roman" w:hAnsi="Times New Roman" w:cs="Times New Roman"/>
          <w:sz w:val="28"/>
          <w:szCs w:val="28"/>
        </w:rPr>
        <w:t>Математика. Базовый уровень. Учебное пособие для СПО. В 2 ч. Часть 2</w:t>
      </w:r>
      <w:r w:rsidRPr="002433F0">
        <w:rPr>
          <w:sz w:val="28"/>
          <w:szCs w:val="28"/>
        </w:rPr>
        <w:t xml:space="preserve"> </w:t>
      </w:r>
      <w:r w:rsidRPr="002433F0">
        <w:rPr>
          <w:rFonts w:ascii="Times New Roman" w:hAnsi="Times New Roman" w:cs="Times New Roman"/>
          <w:sz w:val="28"/>
          <w:szCs w:val="28"/>
        </w:rPr>
        <w:t>Карп А. П., Вернер А. Л. М.- просвещение 2023</w:t>
      </w:r>
    </w:p>
    <w:p w:rsidR="00BA2573" w:rsidRPr="002433F0" w:rsidRDefault="00BA2573" w:rsidP="00BA2573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2433F0">
        <w:rPr>
          <w:rFonts w:ascii="Times New Roman" w:hAnsi="Times New Roman" w:cs="Times New Roman"/>
          <w:sz w:val="28"/>
          <w:szCs w:val="28"/>
        </w:rPr>
        <w:t>Алгебра и начала математического анализа. 10-11 классы. Базовый и углублённый уровни. Учебник.  Алимов Ш. А., Колягин Ю. М., Ткачёва М. В. и др. М.- просвещение 2023</w:t>
      </w:r>
    </w:p>
    <w:p w:rsidR="00BA2573" w:rsidRPr="002433F0" w:rsidRDefault="00BA2573" w:rsidP="00BA2573">
      <w:pPr>
        <w:ind w:left="426"/>
        <w:rPr>
          <w:rFonts w:ascii="Times New Roman" w:hAnsi="Times New Roman" w:cs="Times New Roman"/>
          <w:b/>
          <w:sz w:val="28"/>
          <w:szCs w:val="28"/>
        </w:rPr>
      </w:pPr>
    </w:p>
    <w:p w:rsidR="00BA2573" w:rsidRPr="002433F0" w:rsidRDefault="00BA2573" w:rsidP="00BA2573">
      <w:pPr>
        <w:ind w:left="426"/>
        <w:rPr>
          <w:rFonts w:ascii="Times New Roman" w:hAnsi="Times New Roman" w:cs="Times New Roman"/>
          <w:b/>
          <w:sz w:val="28"/>
          <w:szCs w:val="28"/>
        </w:rPr>
      </w:pPr>
    </w:p>
    <w:p w:rsidR="002433F0" w:rsidRDefault="002433F0" w:rsidP="00BA2573">
      <w:pPr>
        <w:ind w:left="426"/>
        <w:rPr>
          <w:rFonts w:ascii="Times New Roman" w:hAnsi="Times New Roman" w:cs="Times New Roman"/>
          <w:b/>
          <w:sz w:val="28"/>
          <w:szCs w:val="28"/>
        </w:rPr>
      </w:pPr>
    </w:p>
    <w:p w:rsidR="002433F0" w:rsidRDefault="002433F0" w:rsidP="00BA2573">
      <w:pPr>
        <w:ind w:left="426"/>
        <w:rPr>
          <w:rFonts w:ascii="Times New Roman" w:hAnsi="Times New Roman" w:cs="Times New Roman"/>
          <w:b/>
          <w:sz w:val="28"/>
          <w:szCs w:val="28"/>
        </w:rPr>
      </w:pPr>
    </w:p>
    <w:p w:rsidR="002433F0" w:rsidRDefault="002433F0" w:rsidP="00BA2573">
      <w:pPr>
        <w:ind w:left="426"/>
        <w:rPr>
          <w:rFonts w:ascii="Times New Roman" w:hAnsi="Times New Roman" w:cs="Times New Roman"/>
          <w:b/>
          <w:sz w:val="28"/>
          <w:szCs w:val="28"/>
        </w:rPr>
      </w:pPr>
    </w:p>
    <w:p w:rsidR="002433F0" w:rsidRDefault="002433F0" w:rsidP="00BA2573">
      <w:pPr>
        <w:ind w:left="426"/>
        <w:rPr>
          <w:rFonts w:ascii="Times New Roman" w:hAnsi="Times New Roman" w:cs="Times New Roman"/>
          <w:b/>
          <w:sz w:val="28"/>
          <w:szCs w:val="28"/>
        </w:rPr>
      </w:pPr>
    </w:p>
    <w:p w:rsidR="002433F0" w:rsidRDefault="002433F0" w:rsidP="00BA2573">
      <w:pPr>
        <w:ind w:left="426"/>
        <w:rPr>
          <w:rFonts w:ascii="Times New Roman" w:hAnsi="Times New Roman" w:cs="Times New Roman"/>
          <w:b/>
          <w:sz w:val="28"/>
          <w:szCs w:val="28"/>
        </w:rPr>
      </w:pPr>
    </w:p>
    <w:p w:rsidR="002433F0" w:rsidRDefault="002433F0" w:rsidP="00BA2573">
      <w:pPr>
        <w:ind w:left="426"/>
        <w:rPr>
          <w:rFonts w:ascii="Times New Roman" w:hAnsi="Times New Roman" w:cs="Times New Roman"/>
          <w:b/>
          <w:sz w:val="28"/>
          <w:szCs w:val="28"/>
        </w:rPr>
      </w:pPr>
    </w:p>
    <w:p w:rsidR="00A67549" w:rsidRPr="002433F0" w:rsidRDefault="002F2E38" w:rsidP="00BA2573">
      <w:pPr>
        <w:ind w:left="426"/>
        <w:rPr>
          <w:rFonts w:ascii="Times New Roman" w:hAnsi="Times New Roman" w:cs="Times New Roman"/>
          <w:b/>
          <w:sz w:val="28"/>
          <w:szCs w:val="28"/>
        </w:rPr>
      </w:pPr>
      <w:r w:rsidRPr="002433F0">
        <w:rPr>
          <w:rFonts w:ascii="Times New Roman" w:hAnsi="Times New Roman" w:cs="Times New Roman"/>
          <w:b/>
          <w:sz w:val="28"/>
          <w:szCs w:val="28"/>
        </w:rPr>
        <w:lastRenderedPageBreak/>
        <w:t>КОНТРОЛЬ И ОЦЕНКА РЕЗУЛЬТАТОВ</w:t>
      </w:r>
      <w:r w:rsidR="002433F0">
        <w:rPr>
          <w:rFonts w:ascii="Times New Roman" w:hAnsi="Times New Roman" w:cs="Times New Roman"/>
          <w:b/>
          <w:sz w:val="28"/>
          <w:szCs w:val="28"/>
        </w:rPr>
        <w:t xml:space="preserve"> ОСВОЕНИЯ УЧЕБНОЙ ДИСЦИПЛИНЫ «ОП</w:t>
      </w:r>
      <w:r w:rsidRPr="002433F0">
        <w:rPr>
          <w:rFonts w:ascii="Times New Roman" w:hAnsi="Times New Roman" w:cs="Times New Roman"/>
          <w:b/>
          <w:sz w:val="28"/>
          <w:szCs w:val="28"/>
        </w:rPr>
        <w:t>.01 ЭЛЕМЕНТЫ ВЫСШЕЙ МАТЕМАТИКИ»</w:t>
      </w:r>
    </w:p>
    <w:p w:rsidR="00A67549" w:rsidRDefault="00A67549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p w:rsidR="00E74B3E" w:rsidRDefault="00E74B3E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9"/>
        <w:tblW w:w="0" w:type="auto"/>
        <w:tblInd w:w="-431" w:type="dxa"/>
        <w:tblLook w:val="04A0" w:firstRow="1" w:lastRow="0" w:firstColumn="1" w:lastColumn="0" w:noHBand="0" w:noVBand="1"/>
      </w:tblPr>
      <w:tblGrid>
        <w:gridCol w:w="4069"/>
        <w:gridCol w:w="2853"/>
        <w:gridCol w:w="2853"/>
      </w:tblGrid>
      <w:tr w:rsidR="00E74B3E" w:rsidRPr="002433F0" w:rsidTr="00E74B3E">
        <w:tc>
          <w:tcPr>
            <w:tcW w:w="4069" w:type="dxa"/>
          </w:tcPr>
          <w:p w:rsidR="00E74B3E" w:rsidRPr="002433F0" w:rsidRDefault="00E74B3E" w:rsidP="00E74B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2853" w:type="dxa"/>
          </w:tcPr>
          <w:p w:rsidR="00E74B3E" w:rsidRPr="002433F0" w:rsidRDefault="00E74B3E" w:rsidP="00E74B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  результатов обучающихся</w:t>
            </w:r>
          </w:p>
        </w:tc>
        <w:tc>
          <w:tcPr>
            <w:tcW w:w="2853" w:type="dxa"/>
          </w:tcPr>
          <w:p w:rsidR="00E74B3E" w:rsidRPr="002433F0" w:rsidRDefault="00E74B3E" w:rsidP="00E74B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</w:t>
            </w:r>
          </w:p>
        </w:tc>
      </w:tr>
      <w:tr w:rsidR="00E74B3E" w:rsidRPr="002433F0" w:rsidTr="00E74B3E">
        <w:tc>
          <w:tcPr>
            <w:tcW w:w="4069" w:type="dxa"/>
          </w:tcPr>
          <w:p w:rsidR="00E74B3E" w:rsidRPr="003C18E9" w:rsidRDefault="00E74B3E" w:rsidP="00A67549">
            <w:pPr>
              <w:pStyle w:val="a3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1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Перечень знаний, осваиваемых в рамках дисциплины:</w:t>
            </w:r>
          </w:p>
          <w:p w:rsidR="00E74B3E" w:rsidRPr="002433F0" w:rsidRDefault="00E74B3E" w:rsidP="00E74B3E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З1. Основы математического анализа, линейной алгебры и аналитической геометрии. </w:t>
            </w:r>
          </w:p>
          <w:p w:rsidR="00E74B3E" w:rsidRPr="002433F0" w:rsidRDefault="00E74B3E" w:rsidP="00E74B3E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>З2. Основы дифференциального и интегрального исчисления.</w:t>
            </w:r>
          </w:p>
          <w:p w:rsidR="00E74B3E" w:rsidRPr="002433F0" w:rsidRDefault="00E74B3E" w:rsidP="00E74B3E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>З3. Основы теории комплексных чисел.</w:t>
            </w:r>
          </w:p>
          <w:p w:rsidR="003C18E9" w:rsidRDefault="003C18E9" w:rsidP="00E74B3E">
            <w:pPr>
              <w:pStyle w:val="a3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74B3E" w:rsidRPr="003C18E9" w:rsidRDefault="00E74B3E" w:rsidP="00E74B3E">
            <w:pPr>
              <w:pStyle w:val="a3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C1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Перечень умений, осваиваемых в рамках дисциплины</w:t>
            </w:r>
            <w:r w:rsidRPr="003C18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</w:p>
          <w:p w:rsidR="00E74B3E" w:rsidRPr="002433F0" w:rsidRDefault="00E74B3E" w:rsidP="00E74B3E">
            <w:pPr>
              <w:spacing w:before="100" w:beforeAutospacing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У1. Выполнять операции над матрицами и решать системы линейных уравнений. </w:t>
            </w:r>
          </w:p>
          <w:p w:rsidR="00E74B3E" w:rsidRPr="002433F0" w:rsidRDefault="00E74B3E" w:rsidP="00E74B3E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>У2. Определять предел последовательности, предел функции.</w:t>
            </w:r>
          </w:p>
          <w:p w:rsidR="00E74B3E" w:rsidRPr="002433F0" w:rsidRDefault="00E74B3E" w:rsidP="00E74B3E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>У3. Применять методы дифференциального и интегрального исчисления.</w:t>
            </w:r>
          </w:p>
          <w:p w:rsidR="00E74B3E" w:rsidRPr="002433F0" w:rsidRDefault="00E74B3E" w:rsidP="00E74B3E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>У4. Использовать методы дифференцирования и интегрирования для решения практических задач.</w:t>
            </w:r>
          </w:p>
          <w:p w:rsidR="00E74B3E" w:rsidRPr="002433F0" w:rsidRDefault="00E74B3E" w:rsidP="00E74B3E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>У5. Решать дифференциальные уравнения.</w:t>
            </w:r>
          </w:p>
          <w:p w:rsidR="00E74B3E" w:rsidRPr="002433F0" w:rsidRDefault="00E74B3E" w:rsidP="00E74B3E">
            <w:pPr>
              <w:pStyle w:val="a3"/>
              <w:ind w:left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>У6. Пользоваться понятиями теории комплексных чисел.</w:t>
            </w:r>
          </w:p>
          <w:p w:rsidR="00BA2573" w:rsidRPr="002433F0" w:rsidRDefault="00BA2573" w:rsidP="00BA2573">
            <w:pPr>
              <w:spacing w:line="316" w:lineRule="auto"/>
              <w:ind w:left="3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sz w:val="24"/>
                <w:szCs w:val="24"/>
              </w:rPr>
              <w:t>ПК 2.3. Осуществлять сбор данных для анализа использования и функционирования программно-технических средств компьютерных сетей.</w:t>
            </w:r>
          </w:p>
          <w:p w:rsidR="00BA2573" w:rsidRPr="002433F0" w:rsidRDefault="00BA2573" w:rsidP="00BA2573">
            <w:pPr>
              <w:spacing w:line="316" w:lineRule="auto"/>
              <w:ind w:left="3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2.4. Осуществлять проведение </w:t>
            </w: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обновления программного обеспечения операционных систем и прикладного программного обеспечения.</w:t>
            </w:r>
          </w:p>
          <w:p w:rsidR="00BA2573" w:rsidRPr="002433F0" w:rsidRDefault="00BA2573" w:rsidP="00BA25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3.1. Осуществлять проектирование сетевой инфраструктуры</w:t>
            </w:r>
          </w:p>
          <w:p w:rsidR="00BA2573" w:rsidRPr="002433F0" w:rsidRDefault="00BA2573" w:rsidP="00BA25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A2573" w:rsidRPr="002433F0" w:rsidRDefault="00BA2573" w:rsidP="00BA2573">
            <w:pPr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3.2. Обслуживать сетевые конфигурации программно-аппаратных средств</w:t>
            </w:r>
          </w:p>
          <w:p w:rsidR="00E74B3E" w:rsidRPr="002433F0" w:rsidRDefault="00E74B3E" w:rsidP="00BA257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853" w:type="dxa"/>
          </w:tcPr>
          <w:p w:rsidR="00E74B3E" w:rsidRPr="002433F0" w:rsidRDefault="00E74B3E" w:rsidP="00E74B3E">
            <w:pPr>
              <w:spacing w:before="248" w:after="100" w:line="288" w:lineRule="atLeast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E74B3E" w:rsidRPr="002433F0" w:rsidRDefault="00E74B3E" w:rsidP="00E74B3E">
            <w:pPr>
              <w:spacing w:before="248" w:after="100" w:line="288" w:lineRule="atLeast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E74B3E" w:rsidRPr="002433F0" w:rsidRDefault="00E74B3E" w:rsidP="00E74B3E">
            <w:pPr>
              <w:spacing w:before="248" w:after="100" w:line="288" w:lineRule="atLeast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</w:t>
            </w: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выполненных заданий содержат ошибки.</w:t>
            </w:r>
          </w:p>
          <w:p w:rsidR="00BA2573" w:rsidRPr="002433F0" w:rsidRDefault="00E74B3E" w:rsidP="00E74B3E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«Неудовлетворительно» </w:t>
            </w:r>
          </w:p>
          <w:p w:rsidR="00E74B3E" w:rsidRPr="002433F0" w:rsidRDefault="00E74B3E" w:rsidP="00E74B3E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>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2853" w:type="dxa"/>
          </w:tcPr>
          <w:p w:rsidR="00E74B3E" w:rsidRPr="002433F0" w:rsidRDefault="00E74B3E" w:rsidP="00E74B3E">
            <w:pPr>
              <w:spacing w:before="100" w:before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устный опрос, тестирование, </w:t>
            </w:r>
          </w:p>
          <w:p w:rsidR="00E74B3E" w:rsidRPr="002433F0" w:rsidRDefault="00E74B3E" w:rsidP="00E74B3E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демонстрация умения </w:t>
            </w: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операции над матрицами и решать системы линейных уравнений в индивидуальных заданиях</w:t>
            </w:r>
          </w:p>
        </w:tc>
      </w:tr>
      <w:tr w:rsidR="00214514" w:rsidRPr="002433F0" w:rsidTr="00E74B3E">
        <w:tc>
          <w:tcPr>
            <w:tcW w:w="4069" w:type="dxa"/>
          </w:tcPr>
          <w:p w:rsidR="00BA2573" w:rsidRPr="002433F0" w:rsidRDefault="00BA2573" w:rsidP="00BA2573">
            <w:pPr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BA2573" w:rsidRPr="002433F0" w:rsidRDefault="00BA2573" w:rsidP="00BA2573">
            <w:pPr>
              <w:spacing w:line="359" w:lineRule="auto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sz w:val="24"/>
                <w:szCs w:val="24"/>
              </w:rPr>
              <w:t>ОК 02. Использовать современные средства поиска, анализа и интерпретации информации и информационные</w:t>
            </w:r>
            <w:r w:rsidRPr="002433F0">
              <w:rPr>
                <w:rFonts w:ascii="Times New Roman" w:hAnsi="Times New Roman" w:cs="Times New Roman"/>
                <w:sz w:val="24"/>
                <w:szCs w:val="24"/>
              </w:rPr>
              <w:tab/>
              <w:t>технологии для выполнения задач профессиональной деятельности;</w:t>
            </w:r>
          </w:p>
          <w:p w:rsidR="00BA2573" w:rsidRPr="002433F0" w:rsidRDefault="00BA2573" w:rsidP="00BA2573">
            <w:pPr>
              <w:spacing w:after="122"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команде;</w:t>
            </w:r>
          </w:p>
          <w:p w:rsidR="00BA2573" w:rsidRPr="002433F0" w:rsidRDefault="00BA2573" w:rsidP="00BA2573">
            <w:pPr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463D43" w:rsidRPr="002433F0" w:rsidRDefault="00463D43" w:rsidP="00BA2573">
            <w:pP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3" w:type="dxa"/>
          </w:tcPr>
          <w:p w:rsidR="00463D43" w:rsidRPr="002433F0" w:rsidRDefault="00463D43" w:rsidP="00463D43">
            <w:pPr>
              <w:spacing w:before="248" w:after="100" w:line="288" w:lineRule="atLeast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463D43" w:rsidRPr="002433F0" w:rsidRDefault="00463D43" w:rsidP="00463D43">
            <w:pPr>
              <w:spacing w:before="248" w:after="100" w:line="288" w:lineRule="atLeast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214514" w:rsidRPr="002433F0" w:rsidRDefault="00463D43" w:rsidP="00463D43">
            <w:pPr>
              <w:tabs>
                <w:tab w:val="left" w:pos="51"/>
              </w:tabs>
              <w:spacing w:line="276" w:lineRule="auto"/>
              <w:ind w:left="-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</w:t>
            </w: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программой обучения учебных заданий</w:t>
            </w:r>
          </w:p>
        </w:tc>
        <w:tc>
          <w:tcPr>
            <w:tcW w:w="2853" w:type="dxa"/>
          </w:tcPr>
          <w:p w:rsidR="00463D43" w:rsidRPr="002433F0" w:rsidRDefault="00463D43" w:rsidP="00463D43">
            <w:pPr>
              <w:spacing w:before="100" w:before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устный опрос, тестирование, </w:t>
            </w:r>
          </w:p>
          <w:p w:rsidR="00214514" w:rsidRPr="002433F0" w:rsidRDefault="00463D43" w:rsidP="00463D4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демонстрация умения </w:t>
            </w: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операции над матрицами и решать системы линейных уравнений в индивидуальных заданиях</w:t>
            </w:r>
          </w:p>
        </w:tc>
      </w:tr>
    </w:tbl>
    <w:p w:rsidR="00E74B3E" w:rsidRPr="002433F0" w:rsidRDefault="00E74B3E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p w:rsidR="00E74B3E" w:rsidRPr="002433F0" w:rsidRDefault="00E74B3E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p w:rsidR="00E74B3E" w:rsidRPr="002433F0" w:rsidRDefault="00E74B3E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p w:rsidR="00E74B3E" w:rsidRPr="002433F0" w:rsidRDefault="00E74B3E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p w:rsidR="00E74B3E" w:rsidRPr="002433F0" w:rsidRDefault="00E74B3E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p w:rsidR="00E74B3E" w:rsidRPr="002433F0" w:rsidRDefault="00E74B3E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p w:rsidR="00E74B3E" w:rsidRPr="002433F0" w:rsidRDefault="00E74B3E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p w:rsidR="00A67549" w:rsidRPr="002433F0" w:rsidRDefault="00A67549" w:rsidP="00A67549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  <w:sectPr w:rsidR="00A67549" w:rsidRPr="002433F0" w:rsidSect="002F2E3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97B16" w:rsidRPr="002433F0" w:rsidRDefault="00D97B16" w:rsidP="00D97B16">
      <w:pPr>
        <w:pStyle w:val="1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A30277" w:rsidRPr="00094FAE" w:rsidRDefault="00A30277" w:rsidP="00A30277">
      <w:pPr>
        <w:rPr>
          <w:rFonts w:ascii="Times New Roman" w:hAnsi="Times New Roman" w:cs="Times New Roman"/>
          <w:sz w:val="24"/>
          <w:szCs w:val="24"/>
        </w:rPr>
      </w:pPr>
    </w:p>
    <w:p w:rsidR="00D97B16" w:rsidRPr="00094FAE" w:rsidRDefault="00D97B16" w:rsidP="00D97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B16" w:rsidRPr="00094FAE" w:rsidRDefault="00D97B16" w:rsidP="00D97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B16" w:rsidRPr="00094FAE" w:rsidRDefault="00D97B16" w:rsidP="00D97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B16" w:rsidRPr="00094FAE" w:rsidRDefault="00D97B16" w:rsidP="00D97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B16" w:rsidRPr="00094FAE" w:rsidRDefault="00D97B16" w:rsidP="00D97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B16" w:rsidRPr="00A30277" w:rsidRDefault="00D97B16" w:rsidP="00D97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23FB" w:rsidRPr="00A30277" w:rsidRDefault="000223FB" w:rsidP="003E7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sectPr w:rsidR="000223FB" w:rsidRPr="00A30277" w:rsidSect="00005F3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93C" w:rsidRDefault="0055693C" w:rsidP="00FC3936">
      <w:pPr>
        <w:spacing w:after="0" w:line="240" w:lineRule="auto"/>
      </w:pPr>
      <w:r>
        <w:separator/>
      </w:r>
    </w:p>
  </w:endnote>
  <w:endnote w:type="continuationSeparator" w:id="0">
    <w:p w:rsidR="0055693C" w:rsidRDefault="0055693C" w:rsidP="00FC3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NewRomanPSMT">
    <w:altName w:val="MS Mincho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93C" w:rsidRDefault="0055693C" w:rsidP="00FC3936">
      <w:pPr>
        <w:spacing w:after="0" w:line="240" w:lineRule="auto"/>
      </w:pPr>
      <w:r>
        <w:separator/>
      </w:r>
    </w:p>
  </w:footnote>
  <w:footnote w:type="continuationSeparator" w:id="0">
    <w:p w:rsidR="0055693C" w:rsidRDefault="0055693C" w:rsidP="00FC3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6"/>
    <w:multiLevelType w:val="singleLevel"/>
    <w:tmpl w:val="00000006"/>
    <w:name w:val="WW8Num19"/>
    <w:lvl w:ilvl="0">
      <w:start w:val="1"/>
      <w:numFmt w:val="bullet"/>
      <w:lvlText w:val=""/>
      <w:lvlJc w:val="left"/>
      <w:pPr>
        <w:tabs>
          <w:tab w:val="num" w:pos="0"/>
        </w:tabs>
        <w:ind w:left="1004" w:hanging="360"/>
      </w:pPr>
      <w:rPr>
        <w:rFonts w:ascii="Wingdings" w:hAnsi="Wingdings" w:cs="Wingdings"/>
      </w:rPr>
    </w:lvl>
  </w:abstractNum>
  <w:abstractNum w:abstractNumId="2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E883A84"/>
    <w:multiLevelType w:val="hybridMultilevel"/>
    <w:tmpl w:val="BDB2F19A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35C06"/>
    <w:multiLevelType w:val="multilevel"/>
    <w:tmpl w:val="8DE4C896"/>
    <w:name w:val="WW8Num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113C5376"/>
    <w:multiLevelType w:val="hybridMultilevel"/>
    <w:tmpl w:val="2E98D484"/>
    <w:lvl w:ilvl="0" w:tplc="61D23E3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A93D75"/>
    <w:multiLevelType w:val="multilevel"/>
    <w:tmpl w:val="A0E88C8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0"/>
        <w:szCs w:val="20"/>
        <w:vertAlign w:val="baseline"/>
      </w:rPr>
    </w:lvl>
    <w:lvl w:ilvl="1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11C56433"/>
    <w:multiLevelType w:val="hybridMultilevel"/>
    <w:tmpl w:val="91FAAEC2"/>
    <w:lvl w:ilvl="0" w:tplc="81308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E5946"/>
    <w:multiLevelType w:val="hybridMultilevel"/>
    <w:tmpl w:val="9BC6AACE"/>
    <w:lvl w:ilvl="0" w:tplc="0CB85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B86554"/>
    <w:multiLevelType w:val="hybridMultilevel"/>
    <w:tmpl w:val="9BC6AACE"/>
    <w:lvl w:ilvl="0" w:tplc="0CB85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5E2F9B"/>
    <w:multiLevelType w:val="hybridMultilevel"/>
    <w:tmpl w:val="87C06048"/>
    <w:lvl w:ilvl="0" w:tplc="816ED40C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097D8E"/>
    <w:multiLevelType w:val="hybridMultilevel"/>
    <w:tmpl w:val="C11E1242"/>
    <w:lvl w:ilvl="0" w:tplc="8288FB9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783F85"/>
    <w:multiLevelType w:val="hybridMultilevel"/>
    <w:tmpl w:val="3A287EEE"/>
    <w:lvl w:ilvl="0" w:tplc="B17ECD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1E09FE"/>
    <w:multiLevelType w:val="hybridMultilevel"/>
    <w:tmpl w:val="9BC6AACE"/>
    <w:lvl w:ilvl="0" w:tplc="0CB85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781B3D"/>
    <w:multiLevelType w:val="hybridMultilevel"/>
    <w:tmpl w:val="1D8CF8EC"/>
    <w:lvl w:ilvl="0" w:tplc="582AD1F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48566D"/>
    <w:multiLevelType w:val="multilevel"/>
    <w:tmpl w:val="0419001F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74C7B67"/>
    <w:multiLevelType w:val="hybridMultilevel"/>
    <w:tmpl w:val="740ED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286187"/>
    <w:multiLevelType w:val="hybridMultilevel"/>
    <w:tmpl w:val="94365232"/>
    <w:lvl w:ilvl="0" w:tplc="D4100CB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8A2261C"/>
    <w:multiLevelType w:val="hybridMultilevel"/>
    <w:tmpl w:val="9E4649BE"/>
    <w:lvl w:ilvl="0" w:tplc="8990EB5E">
      <w:start w:val="1"/>
      <w:numFmt w:val="decimal"/>
      <w:lvlText w:val="%1."/>
      <w:lvlJc w:val="left"/>
      <w:pPr>
        <w:ind w:left="360" w:hanging="360"/>
      </w:pPr>
      <w:rPr>
        <w:rFonts w:ascii="TimesNewRomanPSMT" w:hAnsi="TimesNewRomanPSMT" w:hint="default"/>
        <w:b w:val="0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94E73FC"/>
    <w:multiLevelType w:val="multilevel"/>
    <w:tmpl w:val="B0261A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60" w:hanging="6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20" w15:restartNumberingAfterBreak="0">
    <w:nsid w:val="4BE677EE"/>
    <w:multiLevelType w:val="hybridMultilevel"/>
    <w:tmpl w:val="6F54419C"/>
    <w:lvl w:ilvl="0" w:tplc="882C7BC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0FA1E01"/>
    <w:multiLevelType w:val="multilevel"/>
    <w:tmpl w:val="73D40DB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67736F36"/>
    <w:multiLevelType w:val="hybridMultilevel"/>
    <w:tmpl w:val="30745462"/>
    <w:lvl w:ilvl="0" w:tplc="44AE3B16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hint="default"/>
        <w:b w:val="0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FE5B0F"/>
    <w:multiLevelType w:val="hybridMultilevel"/>
    <w:tmpl w:val="38CC47D8"/>
    <w:lvl w:ilvl="0" w:tplc="BB202C92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9DF4B4B"/>
    <w:multiLevelType w:val="hybridMultilevel"/>
    <w:tmpl w:val="E5769E28"/>
    <w:lvl w:ilvl="0" w:tplc="D334F7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7D0579DB"/>
    <w:multiLevelType w:val="hybridMultilevel"/>
    <w:tmpl w:val="9F52AA4C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8" w15:restartNumberingAfterBreak="0">
    <w:nsid w:val="7DC67B95"/>
    <w:multiLevelType w:val="hybridMultilevel"/>
    <w:tmpl w:val="9A124248"/>
    <w:lvl w:ilvl="0" w:tplc="AFF86D9C">
      <w:start w:val="1"/>
      <w:numFmt w:val="decimal"/>
      <w:lvlText w:val="%1."/>
      <w:lvlJc w:val="left"/>
      <w:pPr>
        <w:ind w:left="360" w:hanging="360"/>
      </w:pPr>
      <w:rPr>
        <w:rFonts w:ascii="TimesNewRomanPSMT" w:hAnsi="TimesNewRomanPSMT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F44344"/>
    <w:multiLevelType w:val="hybridMultilevel"/>
    <w:tmpl w:val="8A04266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26"/>
  </w:num>
  <w:num w:numId="3">
    <w:abstractNumId w:val="1"/>
  </w:num>
  <w:num w:numId="4">
    <w:abstractNumId w:val="2"/>
  </w:num>
  <w:num w:numId="5">
    <w:abstractNumId w:val="5"/>
  </w:num>
  <w:num w:numId="6">
    <w:abstractNumId w:val="14"/>
  </w:num>
  <w:num w:numId="7">
    <w:abstractNumId w:val="17"/>
  </w:num>
  <w:num w:numId="8">
    <w:abstractNumId w:val="29"/>
  </w:num>
  <w:num w:numId="9">
    <w:abstractNumId w:val="16"/>
  </w:num>
  <w:num w:numId="10">
    <w:abstractNumId w:val="28"/>
  </w:num>
  <w:num w:numId="11">
    <w:abstractNumId w:val="12"/>
  </w:num>
  <w:num w:numId="12">
    <w:abstractNumId w:val="23"/>
  </w:num>
  <w:num w:numId="13">
    <w:abstractNumId w:val="19"/>
  </w:num>
  <w:num w:numId="14">
    <w:abstractNumId w:val="18"/>
  </w:num>
  <w:num w:numId="15">
    <w:abstractNumId w:val="10"/>
  </w:num>
  <w:num w:numId="16">
    <w:abstractNumId w:val="24"/>
  </w:num>
  <w:num w:numId="17">
    <w:abstractNumId w:val="0"/>
  </w:num>
  <w:num w:numId="18">
    <w:abstractNumId w:val="9"/>
  </w:num>
  <w:num w:numId="19">
    <w:abstractNumId w:val="13"/>
  </w:num>
  <w:num w:numId="20">
    <w:abstractNumId w:val="8"/>
  </w:num>
  <w:num w:numId="21">
    <w:abstractNumId w:val="27"/>
  </w:num>
  <w:num w:numId="22">
    <w:abstractNumId w:val="25"/>
  </w:num>
  <w:num w:numId="23">
    <w:abstractNumId w:val="20"/>
  </w:num>
  <w:num w:numId="24">
    <w:abstractNumId w:val="4"/>
  </w:num>
  <w:num w:numId="25">
    <w:abstractNumId w:val="22"/>
  </w:num>
  <w:num w:numId="26">
    <w:abstractNumId w:val="6"/>
  </w:num>
  <w:num w:numId="27">
    <w:abstractNumId w:val="15"/>
    <w:lvlOverride w:ilvl="0">
      <w:startOverride w:val="2"/>
    </w:lvlOverride>
  </w:num>
  <w:num w:numId="28">
    <w:abstractNumId w:val="7"/>
  </w:num>
  <w:num w:numId="29">
    <w:abstractNumId w:val="21"/>
  </w:num>
  <w:num w:numId="30">
    <w:abstractNumId w:val="3"/>
  </w:num>
  <w:num w:numId="31">
    <w:abstractNumId w:val="15"/>
    <w:lvlOverride w:ilvl="0">
      <w:startOverride w:val="1"/>
    </w:lvlOverride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55E"/>
    <w:rsid w:val="00003741"/>
    <w:rsid w:val="00005F38"/>
    <w:rsid w:val="00017C6E"/>
    <w:rsid w:val="00021132"/>
    <w:rsid w:val="000211E0"/>
    <w:rsid w:val="000223FB"/>
    <w:rsid w:val="00025861"/>
    <w:rsid w:val="00053E7F"/>
    <w:rsid w:val="00060AFA"/>
    <w:rsid w:val="0008168A"/>
    <w:rsid w:val="00091A7B"/>
    <w:rsid w:val="000943C0"/>
    <w:rsid w:val="00094FAE"/>
    <w:rsid w:val="000A5133"/>
    <w:rsid w:val="000A7D92"/>
    <w:rsid w:val="000E2AA5"/>
    <w:rsid w:val="000E4BC0"/>
    <w:rsid w:val="000E6945"/>
    <w:rsid w:val="000F1EA2"/>
    <w:rsid w:val="000F5377"/>
    <w:rsid w:val="000F6E09"/>
    <w:rsid w:val="00101C87"/>
    <w:rsid w:val="00102964"/>
    <w:rsid w:val="0011209A"/>
    <w:rsid w:val="00140776"/>
    <w:rsid w:val="001970E5"/>
    <w:rsid w:val="001B6426"/>
    <w:rsid w:val="001B77CF"/>
    <w:rsid w:val="001D073D"/>
    <w:rsid w:val="001D2A20"/>
    <w:rsid w:val="00212F6C"/>
    <w:rsid w:val="00214514"/>
    <w:rsid w:val="002220F7"/>
    <w:rsid w:val="00223A5C"/>
    <w:rsid w:val="00224DC1"/>
    <w:rsid w:val="002349ED"/>
    <w:rsid w:val="002408E7"/>
    <w:rsid w:val="002433F0"/>
    <w:rsid w:val="00255C0C"/>
    <w:rsid w:val="002863F0"/>
    <w:rsid w:val="00291ABE"/>
    <w:rsid w:val="002A29BC"/>
    <w:rsid w:val="002D3D06"/>
    <w:rsid w:val="002F2E38"/>
    <w:rsid w:val="00303A28"/>
    <w:rsid w:val="00304E1A"/>
    <w:rsid w:val="00307941"/>
    <w:rsid w:val="003347A6"/>
    <w:rsid w:val="0034725A"/>
    <w:rsid w:val="003767E0"/>
    <w:rsid w:val="003804BD"/>
    <w:rsid w:val="0039332E"/>
    <w:rsid w:val="003A5F8B"/>
    <w:rsid w:val="003C10E2"/>
    <w:rsid w:val="003C18E9"/>
    <w:rsid w:val="003C2B92"/>
    <w:rsid w:val="003E27F9"/>
    <w:rsid w:val="003E76C2"/>
    <w:rsid w:val="003F3567"/>
    <w:rsid w:val="00416B4F"/>
    <w:rsid w:val="0044099C"/>
    <w:rsid w:val="00463D43"/>
    <w:rsid w:val="00466B52"/>
    <w:rsid w:val="00472C55"/>
    <w:rsid w:val="004749C7"/>
    <w:rsid w:val="00480142"/>
    <w:rsid w:val="004913EF"/>
    <w:rsid w:val="00495B39"/>
    <w:rsid w:val="004A60BC"/>
    <w:rsid w:val="004A6C94"/>
    <w:rsid w:val="004C104E"/>
    <w:rsid w:val="004D0232"/>
    <w:rsid w:val="004E1B21"/>
    <w:rsid w:val="004E4E16"/>
    <w:rsid w:val="004F5A5C"/>
    <w:rsid w:val="004F6E2F"/>
    <w:rsid w:val="00506DEC"/>
    <w:rsid w:val="00513080"/>
    <w:rsid w:val="00513DDB"/>
    <w:rsid w:val="005170D5"/>
    <w:rsid w:val="00525209"/>
    <w:rsid w:val="00552656"/>
    <w:rsid w:val="0055693C"/>
    <w:rsid w:val="00556AFB"/>
    <w:rsid w:val="0056122F"/>
    <w:rsid w:val="00561277"/>
    <w:rsid w:val="00561668"/>
    <w:rsid w:val="00570BB8"/>
    <w:rsid w:val="005913BA"/>
    <w:rsid w:val="00593D3F"/>
    <w:rsid w:val="005B2D23"/>
    <w:rsid w:val="005C1D74"/>
    <w:rsid w:val="005F155E"/>
    <w:rsid w:val="005F16D5"/>
    <w:rsid w:val="00614B94"/>
    <w:rsid w:val="00615D99"/>
    <w:rsid w:val="0063323B"/>
    <w:rsid w:val="00633B4E"/>
    <w:rsid w:val="00645304"/>
    <w:rsid w:val="00652DB8"/>
    <w:rsid w:val="006608EF"/>
    <w:rsid w:val="006643A5"/>
    <w:rsid w:val="00671434"/>
    <w:rsid w:val="00687AB3"/>
    <w:rsid w:val="006A0EC7"/>
    <w:rsid w:val="006B19D2"/>
    <w:rsid w:val="006D41EA"/>
    <w:rsid w:val="006E32E1"/>
    <w:rsid w:val="006E67A5"/>
    <w:rsid w:val="006F0CE6"/>
    <w:rsid w:val="007006DC"/>
    <w:rsid w:val="00703394"/>
    <w:rsid w:val="00712807"/>
    <w:rsid w:val="007248C9"/>
    <w:rsid w:val="00736D1D"/>
    <w:rsid w:val="00746768"/>
    <w:rsid w:val="00784B6E"/>
    <w:rsid w:val="00792CA5"/>
    <w:rsid w:val="00792F6E"/>
    <w:rsid w:val="007C010D"/>
    <w:rsid w:val="007C041C"/>
    <w:rsid w:val="007C496B"/>
    <w:rsid w:val="007D6E35"/>
    <w:rsid w:val="007F679C"/>
    <w:rsid w:val="00802343"/>
    <w:rsid w:val="00823441"/>
    <w:rsid w:val="00827EA7"/>
    <w:rsid w:val="00853122"/>
    <w:rsid w:val="00856ACA"/>
    <w:rsid w:val="00856E5E"/>
    <w:rsid w:val="00862A5F"/>
    <w:rsid w:val="00871AB4"/>
    <w:rsid w:val="008952C5"/>
    <w:rsid w:val="008B2556"/>
    <w:rsid w:val="008D0592"/>
    <w:rsid w:val="008F2A9D"/>
    <w:rsid w:val="008F3CF8"/>
    <w:rsid w:val="00903509"/>
    <w:rsid w:val="00903C01"/>
    <w:rsid w:val="00906E59"/>
    <w:rsid w:val="00912971"/>
    <w:rsid w:val="00916AEE"/>
    <w:rsid w:val="00932B74"/>
    <w:rsid w:val="00943376"/>
    <w:rsid w:val="00961F6B"/>
    <w:rsid w:val="00983D6B"/>
    <w:rsid w:val="009A563A"/>
    <w:rsid w:val="009C0B48"/>
    <w:rsid w:val="009C1FAF"/>
    <w:rsid w:val="009D07C4"/>
    <w:rsid w:val="009F45A8"/>
    <w:rsid w:val="00A02055"/>
    <w:rsid w:val="00A2124B"/>
    <w:rsid w:val="00A274D5"/>
    <w:rsid w:val="00A30277"/>
    <w:rsid w:val="00A51B99"/>
    <w:rsid w:val="00A53F41"/>
    <w:rsid w:val="00A67549"/>
    <w:rsid w:val="00A72B13"/>
    <w:rsid w:val="00A84050"/>
    <w:rsid w:val="00A949C2"/>
    <w:rsid w:val="00A95252"/>
    <w:rsid w:val="00A95EF0"/>
    <w:rsid w:val="00AA535B"/>
    <w:rsid w:val="00AD5F63"/>
    <w:rsid w:val="00AD67E2"/>
    <w:rsid w:val="00AE5D5B"/>
    <w:rsid w:val="00AE6EAA"/>
    <w:rsid w:val="00B10A4B"/>
    <w:rsid w:val="00B1146F"/>
    <w:rsid w:val="00B1607D"/>
    <w:rsid w:val="00B2257C"/>
    <w:rsid w:val="00B340C0"/>
    <w:rsid w:val="00B749E7"/>
    <w:rsid w:val="00B959DC"/>
    <w:rsid w:val="00BA244D"/>
    <w:rsid w:val="00BA2573"/>
    <w:rsid w:val="00BC2863"/>
    <w:rsid w:val="00BC5299"/>
    <w:rsid w:val="00BE094E"/>
    <w:rsid w:val="00BF5101"/>
    <w:rsid w:val="00C131F3"/>
    <w:rsid w:val="00C44876"/>
    <w:rsid w:val="00C60C12"/>
    <w:rsid w:val="00C655EE"/>
    <w:rsid w:val="00C8128C"/>
    <w:rsid w:val="00C84003"/>
    <w:rsid w:val="00CB6710"/>
    <w:rsid w:val="00CE2670"/>
    <w:rsid w:val="00D03BB2"/>
    <w:rsid w:val="00D35181"/>
    <w:rsid w:val="00D35427"/>
    <w:rsid w:val="00D9008E"/>
    <w:rsid w:val="00D92594"/>
    <w:rsid w:val="00D97B16"/>
    <w:rsid w:val="00DB4922"/>
    <w:rsid w:val="00DB7C01"/>
    <w:rsid w:val="00DF6DD8"/>
    <w:rsid w:val="00E1337D"/>
    <w:rsid w:val="00E212D3"/>
    <w:rsid w:val="00E44C8D"/>
    <w:rsid w:val="00E54662"/>
    <w:rsid w:val="00E74B3E"/>
    <w:rsid w:val="00E829DF"/>
    <w:rsid w:val="00E92274"/>
    <w:rsid w:val="00E961DF"/>
    <w:rsid w:val="00E965A1"/>
    <w:rsid w:val="00EA123D"/>
    <w:rsid w:val="00EA227E"/>
    <w:rsid w:val="00EC34F3"/>
    <w:rsid w:val="00EC67CB"/>
    <w:rsid w:val="00ED05F0"/>
    <w:rsid w:val="00EE114C"/>
    <w:rsid w:val="00EE2ADB"/>
    <w:rsid w:val="00EF5A73"/>
    <w:rsid w:val="00F01626"/>
    <w:rsid w:val="00F11D3F"/>
    <w:rsid w:val="00F278BF"/>
    <w:rsid w:val="00F33971"/>
    <w:rsid w:val="00F423F2"/>
    <w:rsid w:val="00F55331"/>
    <w:rsid w:val="00F57949"/>
    <w:rsid w:val="00F72F7E"/>
    <w:rsid w:val="00F7594A"/>
    <w:rsid w:val="00FA0DB1"/>
    <w:rsid w:val="00FA5203"/>
    <w:rsid w:val="00FA775B"/>
    <w:rsid w:val="00FC1647"/>
    <w:rsid w:val="00FC3936"/>
    <w:rsid w:val="00FE30FB"/>
    <w:rsid w:val="00FF0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895C2"/>
  <w15:docId w15:val="{609C0162-8EF2-4B25-9894-7638F5073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55E"/>
  </w:style>
  <w:style w:type="paragraph" w:styleId="1">
    <w:name w:val="heading 1"/>
    <w:basedOn w:val="a"/>
    <w:next w:val="a"/>
    <w:link w:val="10"/>
    <w:qFormat/>
    <w:rsid w:val="00005F38"/>
    <w:pPr>
      <w:keepNext/>
      <w:numPr>
        <w:numId w:val="1"/>
      </w:numPr>
      <w:suppressAutoHyphens/>
      <w:autoSpaceDE w:val="0"/>
      <w:spacing w:after="0" w:line="240" w:lineRule="auto"/>
      <w:ind w:left="0" w:firstLine="284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14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5F155E"/>
    <w:pPr>
      <w:ind w:left="720"/>
      <w:contextualSpacing/>
    </w:pPr>
  </w:style>
  <w:style w:type="character" w:styleId="a5">
    <w:name w:val="Emphasis"/>
    <w:uiPriority w:val="20"/>
    <w:qFormat/>
    <w:rsid w:val="00827EA7"/>
    <w:rPr>
      <w:i/>
      <w:iCs/>
    </w:rPr>
  </w:style>
  <w:style w:type="character" w:customStyle="1" w:styleId="fontstyle01">
    <w:name w:val="fontstyle01"/>
    <w:basedOn w:val="a0"/>
    <w:rsid w:val="00B10A4B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10A4B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paragraph" w:styleId="a6">
    <w:name w:val="footnote text"/>
    <w:basedOn w:val="a"/>
    <w:link w:val="a7"/>
    <w:uiPriority w:val="99"/>
    <w:rsid w:val="00FC39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FC3936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FC3936"/>
    <w:rPr>
      <w:vertAlign w:val="superscript"/>
    </w:rPr>
  </w:style>
  <w:style w:type="table" w:styleId="a9">
    <w:name w:val="Table Grid"/>
    <w:basedOn w:val="a1"/>
    <w:uiPriority w:val="39"/>
    <w:rsid w:val="00525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aliases w:val="Обычный (Web),Обычный (веб)1"/>
    <w:basedOn w:val="a"/>
    <w:uiPriority w:val="99"/>
    <w:qFormat/>
    <w:rsid w:val="000223F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10">
    <w:name w:val="Заголовок 1 Знак"/>
    <w:basedOn w:val="a0"/>
    <w:link w:val="1"/>
    <w:uiPriority w:val="9"/>
    <w:rsid w:val="00005F3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b">
    <w:name w:val="Strong"/>
    <w:uiPriority w:val="22"/>
    <w:qFormat/>
    <w:rsid w:val="00005F38"/>
    <w:rPr>
      <w:b/>
      <w:bCs/>
    </w:rPr>
  </w:style>
  <w:style w:type="character" w:customStyle="1" w:styleId="ei1">
    <w:name w:val="ei1"/>
    <w:basedOn w:val="a0"/>
    <w:rsid w:val="00005F38"/>
  </w:style>
  <w:style w:type="character" w:styleId="ac">
    <w:name w:val="Hyperlink"/>
    <w:rsid w:val="00005F38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1146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11">
    <w:name w:val="Обычный1"/>
    <w:rsid w:val="00A274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556A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locked/>
    <w:rsid w:val="00AE6EAA"/>
  </w:style>
  <w:style w:type="character" w:customStyle="1" w:styleId="FontStyle57">
    <w:name w:val="Font Style57"/>
    <w:basedOn w:val="a0"/>
    <w:rsid w:val="00906E59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7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/g0VXP5V46Nj4tOzhJ6eJhIQm9nT0G4wysh9jXGcVJo=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gSQ4/83bTeM/r4rg2rQkp4RAIssX1kjHuS5wE4NBtJo=</DigestValue>
    </Reference>
  </SignedInfo>
  <SignatureValue>SyYDNFQcJ37yWE3cXryYbkOIjHxR3/KY0SzsDK0pP7L7LXir7Dtv7zMeTW2q0k2Y
/MWddMHhIWJKDi7rvsaNVA==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0/09/xmldsig#sha1"/>
        <DigestValue>aQ5M6lO9N2QKzC3OKqDGXEGKhCw=</DigestValue>
      </Reference>
      <Reference URI="/word/document.xml?ContentType=application/vnd.openxmlformats-officedocument.wordprocessingml.document.main+xml">
        <DigestMethod Algorithm="http://www.w3.org/2000/09/xmldsig#sha1"/>
        <DigestValue>fFjszaEHZngwUbyaBpKukw5z8y4=</DigestValue>
      </Reference>
      <Reference URI="/word/endnotes.xml?ContentType=application/vnd.openxmlformats-officedocument.wordprocessingml.endnotes+xml">
        <DigestMethod Algorithm="http://www.w3.org/2000/09/xmldsig#sha1"/>
        <DigestValue>t4qsIZIB6oTKwqR6Ix5SPJzbFEk=</DigestValue>
      </Reference>
      <Reference URI="/word/fontTable.xml?ContentType=application/vnd.openxmlformats-officedocument.wordprocessingml.fontTable+xml">
        <DigestMethod Algorithm="http://www.w3.org/2000/09/xmldsig#sha1"/>
        <DigestValue>ShtNIYCVKMRDiBA1noemHC6BbOU=</DigestValue>
      </Reference>
      <Reference URI="/word/footnotes.xml?ContentType=application/vnd.openxmlformats-officedocument.wordprocessingml.footnotes+xml">
        <DigestMethod Algorithm="http://www.w3.org/2000/09/xmldsig#sha1"/>
        <DigestValue>WUJey4k2ulFHFrZLl9qMrV+PfSQ=</DigestValue>
      </Reference>
      <Reference URI="/word/numbering.xml?ContentType=application/vnd.openxmlformats-officedocument.wordprocessingml.numbering+xml">
        <DigestMethod Algorithm="http://www.w3.org/2000/09/xmldsig#sha1"/>
        <DigestValue>crVyy4VZxYe8bT2oeRHjkhShhGU=</DigestValue>
      </Reference>
      <Reference URI="/word/settings.xml?ContentType=application/vnd.openxmlformats-officedocument.wordprocessingml.settings+xml">
        <DigestMethod Algorithm="http://www.w3.org/2000/09/xmldsig#sha1"/>
        <DigestValue>F0Qezto+3wEmq9xEAHGXZC9ELi8=</DigestValue>
      </Reference>
      <Reference URI="/word/styles.xml?ContentType=application/vnd.openxmlformats-officedocument.wordprocessingml.styles+xml">
        <DigestMethod Algorithm="http://www.w3.org/2000/09/xmldsig#sha1"/>
        <DigestValue>gpliLaFR+oz1SgDadlXs3LK8/k4=</DigestValue>
      </Reference>
      <Reference URI="/word/theme/theme1.xml?ContentType=application/vnd.openxmlformats-officedocument.theme+xml">
        <DigestMethod Algorithm="http://www.w3.org/2000/09/xmldsig#sha1"/>
        <DigestValue>ZAqUUOL5GbohwIiQ+LoLKykX2pQ=</DigestValue>
      </Reference>
      <Reference URI="/word/webSettings.xml?ContentType=application/vnd.openxmlformats-officedocument.wordprocessingml.webSettings+xml">
        <DigestMethod Algorithm="http://www.w3.org/2000/09/xmldsig#sha1"/>
        <DigestValue>KXFnIwjwrnuC/rz0CD3BUpse0po=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2024-08-30T13:01:35Z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2024-08-30T13:01:35Z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RRvWnOqsPcKXNYokBLb4TlgE3OYF9h3SKgmnE6yNPto=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tUF9wHED36gcYshhXyn6r7lmg2g+ClWtsQ2SprS384M=</DigestValue>
    </Reference>
  </SignedInfo>
  <SignatureValue>hg56qUCxSRNZCEDKthsV40eInlIsdJZUG94BueSWpGsErETolnafIdw2AEbky5RC
h4rSulxKrOGTa32TLiskSg==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aQ5M6lO9N2QKzC3OKqDGXEGKhCw=</DigestValue>
      </Reference>
      <Reference URI="/word/document.xml?ContentType=application/vnd.openxmlformats-officedocument.wordprocessingml.document.main+xml">
        <DigestMethod Algorithm="http://www.w3.org/2000/09/xmldsig#sha1"/>
        <DigestValue>fFjszaEHZngwUbyaBpKukw5z8y4=</DigestValue>
      </Reference>
      <Reference URI="/word/endnotes.xml?ContentType=application/vnd.openxmlformats-officedocument.wordprocessingml.endnotes+xml">
        <DigestMethod Algorithm="http://www.w3.org/2000/09/xmldsig#sha1"/>
        <DigestValue>t4qsIZIB6oTKwqR6Ix5SPJzbFEk=</DigestValue>
      </Reference>
      <Reference URI="/word/fontTable.xml?ContentType=application/vnd.openxmlformats-officedocument.wordprocessingml.fontTable+xml">
        <DigestMethod Algorithm="http://www.w3.org/2000/09/xmldsig#sha1"/>
        <DigestValue>ShtNIYCVKMRDiBA1noemHC6BbOU=</DigestValue>
      </Reference>
      <Reference URI="/word/footnotes.xml?ContentType=application/vnd.openxmlformats-officedocument.wordprocessingml.footnotes+xml">
        <DigestMethod Algorithm="http://www.w3.org/2000/09/xmldsig#sha1"/>
        <DigestValue>WUJey4k2ulFHFrZLl9qMrV+PfSQ=</DigestValue>
      </Reference>
      <Reference URI="/word/numbering.xml?ContentType=application/vnd.openxmlformats-officedocument.wordprocessingml.numbering+xml">
        <DigestMethod Algorithm="http://www.w3.org/2000/09/xmldsig#sha1"/>
        <DigestValue>crVyy4VZxYe8bT2oeRHjkhShhGU=</DigestValue>
      </Reference>
      <Reference URI="/word/settings.xml?ContentType=application/vnd.openxmlformats-officedocument.wordprocessingml.settings+xml">
        <DigestMethod Algorithm="http://www.w3.org/2000/09/xmldsig#sha1"/>
        <DigestValue>F0Qezto+3wEmq9xEAHGXZC9ELi8=</DigestValue>
      </Reference>
      <Reference URI="/word/styles.xml?ContentType=application/vnd.openxmlformats-officedocument.wordprocessingml.styles+xml">
        <DigestMethod Algorithm="http://www.w3.org/2000/09/xmldsig#sha1"/>
        <DigestValue>gpliLaFR+oz1SgDadlXs3LK8/k4=</DigestValue>
      </Reference>
      <Reference URI="/word/theme/theme1.xml?ContentType=application/vnd.openxmlformats-officedocument.theme+xml">
        <DigestMethod Algorithm="http://www.w3.org/2000/09/xmldsig#sha1"/>
        <DigestValue>ZAqUUOL5GbohwIiQ+LoLKykX2pQ=</DigestValue>
      </Reference>
      <Reference URI="/word/webSettings.xml?ContentType=application/vnd.openxmlformats-officedocument.wordprocessingml.webSettings+xml">
        <DigestMethod Algorithm="http://www.w3.org/2000/09/xmldsig#sha1"/>
        <DigestValue>KXFnIwjwrnuC/rz0CD3BUpse0po=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2024-08-30T13:01:53Z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2024-08-30T13:01:53Z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2704DC-966E-4990-833B-BD3D4087C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17</Pages>
  <Words>2695</Words>
  <Characters>15363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12</cp:revision>
  <dcterms:created xsi:type="dcterms:W3CDTF">2024-05-27T06:27:00Z</dcterms:created>
  <dcterms:modified xsi:type="dcterms:W3CDTF">2024-08-30T13:01:00Z</dcterms:modified>
</cp:coreProperties>
</file>