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325" w:rsidRPr="008101FF" w:rsidRDefault="00306325" w:rsidP="00A3461A">
      <w:pPr>
        <w:pStyle w:val="11"/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color w:val="000000"/>
          <w:sz w:val="28"/>
          <w:szCs w:val="28"/>
        </w:rPr>
      </w:pPr>
      <w:r w:rsidRPr="008101FF">
        <w:rPr>
          <w:color w:val="000000"/>
          <w:sz w:val="28"/>
          <w:szCs w:val="28"/>
        </w:rPr>
        <w:t xml:space="preserve">МИНИСТЕРСТВО </w:t>
      </w:r>
      <w:r w:rsidR="00A84ED0">
        <w:rPr>
          <w:color w:val="000000"/>
          <w:sz w:val="28"/>
          <w:szCs w:val="28"/>
        </w:rPr>
        <w:t xml:space="preserve">ОБРАЗОВАНИЯ </w:t>
      </w:r>
      <w:r w:rsidRPr="008101FF">
        <w:rPr>
          <w:color w:val="000000"/>
          <w:sz w:val="28"/>
          <w:szCs w:val="28"/>
        </w:rPr>
        <w:t>РОСТОВСКОЙ ОБЛАСТИ</w:t>
      </w:r>
    </w:p>
    <w:p w:rsidR="00306325" w:rsidRPr="008101FF" w:rsidRDefault="00306325" w:rsidP="00A3461A">
      <w:pPr>
        <w:pStyle w:val="11"/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color w:val="000000"/>
          <w:sz w:val="28"/>
          <w:szCs w:val="28"/>
        </w:rPr>
      </w:pPr>
      <w:r w:rsidRPr="008101FF">
        <w:rPr>
          <w:color w:val="000000"/>
          <w:sz w:val="28"/>
          <w:szCs w:val="28"/>
        </w:rPr>
        <w:t xml:space="preserve">ГОСУДАРСТВЕННОЕ БЮДЖЕТНОЕ ПРОФЕССИОНАЛЬНОЕ ОБРАЗОВАТЕЛЬНОЕ УЧРЕЖДЕНИЕ </w:t>
      </w:r>
      <w:r w:rsidRPr="008101FF">
        <w:rPr>
          <w:color w:val="000000"/>
          <w:sz w:val="28"/>
          <w:szCs w:val="28"/>
        </w:rPr>
        <w:br/>
        <w:t>РОСТОВСКОЙ ОБЛАСТИ</w:t>
      </w:r>
    </w:p>
    <w:p w:rsidR="00306325" w:rsidRPr="008101FF" w:rsidRDefault="00306325" w:rsidP="00A3461A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right" w:pos="9354"/>
        </w:tabs>
        <w:spacing w:line="360" w:lineRule="auto"/>
        <w:jc w:val="center"/>
        <w:rPr>
          <w:color w:val="000000"/>
          <w:sz w:val="28"/>
          <w:szCs w:val="28"/>
        </w:rPr>
      </w:pPr>
      <w:r w:rsidRPr="008101FF">
        <w:rPr>
          <w:b/>
          <w:color w:val="000000"/>
          <w:sz w:val="28"/>
          <w:szCs w:val="28"/>
        </w:rPr>
        <w:t>«РОСТОВСКИЙ-НА-ДОНУ КОЛЛЕДЖ СВЯЗИ И ИНФОРМАТИКИ»</w:t>
      </w:r>
    </w:p>
    <w:p w:rsidR="00306325" w:rsidRPr="008101FF" w:rsidRDefault="00306325" w:rsidP="00A3461A">
      <w:pPr>
        <w:pStyle w:val="11"/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color w:val="000000"/>
          <w:sz w:val="28"/>
          <w:szCs w:val="28"/>
        </w:rPr>
      </w:pPr>
    </w:p>
    <w:p w:rsidR="00306325" w:rsidRPr="008101FF" w:rsidRDefault="00306325" w:rsidP="008101FF">
      <w:pPr>
        <w:pStyle w:val="1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" w:eastAsia="Times" w:hAnsi="Times" w:cs="Times"/>
          <w:color w:val="000000"/>
          <w:sz w:val="28"/>
          <w:szCs w:val="28"/>
        </w:rPr>
      </w:pPr>
    </w:p>
    <w:p w:rsidR="00306325" w:rsidRPr="008101FF" w:rsidRDefault="00306325" w:rsidP="008101FF">
      <w:pPr>
        <w:pStyle w:val="1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" w:eastAsia="Times" w:hAnsi="Times" w:cs="Times"/>
          <w:color w:val="000000"/>
          <w:sz w:val="28"/>
          <w:szCs w:val="28"/>
        </w:rPr>
      </w:pPr>
    </w:p>
    <w:p w:rsidR="00306325" w:rsidRPr="008101FF" w:rsidRDefault="00306325" w:rsidP="008101FF">
      <w:pPr>
        <w:pStyle w:val="1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" w:eastAsia="Times" w:hAnsi="Times" w:cs="Times"/>
          <w:color w:val="000000"/>
          <w:sz w:val="28"/>
          <w:szCs w:val="28"/>
        </w:rPr>
      </w:pPr>
    </w:p>
    <w:p w:rsidR="00306325" w:rsidRPr="008101FF" w:rsidRDefault="00306325" w:rsidP="008101FF">
      <w:pPr>
        <w:pStyle w:val="1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" w:eastAsia="Times" w:hAnsi="Times" w:cs="Times"/>
          <w:color w:val="000000"/>
          <w:sz w:val="28"/>
          <w:szCs w:val="28"/>
        </w:rPr>
      </w:pPr>
    </w:p>
    <w:p w:rsidR="00306325" w:rsidRPr="008101FF" w:rsidRDefault="00306325" w:rsidP="008101FF">
      <w:pPr>
        <w:pStyle w:val="1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" w:eastAsia="Times" w:hAnsi="Times" w:cs="Times"/>
          <w:color w:val="000000"/>
          <w:sz w:val="28"/>
          <w:szCs w:val="28"/>
        </w:rPr>
      </w:pPr>
    </w:p>
    <w:p w:rsidR="00306325" w:rsidRPr="008101FF" w:rsidRDefault="00306325" w:rsidP="008101FF">
      <w:pPr>
        <w:pStyle w:val="11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</w:p>
    <w:p w:rsidR="00306325" w:rsidRPr="008101FF" w:rsidRDefault="00306325" w:rsidP="008101FF">
      <w:pPr>
        <w:pStyle w:val="11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</w:p>
    <w:p w:rsidR="00306325" w:rsidRPr="008101FF" w:rsidRDefault="00306325" w:rsidP="008101FF">
      <w:pPr>
        <w:pStyle w:val="11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</w:p>
    <w:p w:rsidR="00306325" w:rsidRPr="008101FF" w:rsidRDefault="00306325" w:rsidP="008101FF">
      <w:pPr>
        <w:pStyle w:val="11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</w:p>
    <w:p w:rsidR="00306325" w:rsidRPr="008101FF" w:rsidRDefault="00306325" w:rsidP="008101FF">
      <w:pPr>
        <w:pStyle w:val="11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</w:p>
    <w:p w:rsidR="00306325" w:rsidRPr="008101FF" w:rsidRDefault="00306325" w:rsidP="008101FF">
      <w:pPr>
        <w:pStyle w:val="11"/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color w:val="000000"/>
          <w:sz w:val="28"/>
          <w:szCs w:val="28"/>
        </w:rPr>
      </w:pPr>
      <w:r w:rsidRPr="008101FF">
        <w:rPr>
          <w:color w:val="000000"/>
          <w:sz w:val="28"/>
          <w:szCs w:val="28"/>
        </w:rPr>
        <w:t>РАБОЧАЯ ПРОГРАММА</w:t>
      </w:r>
    </w:p>
    <w:p w:rsidR="00306325" w:rsidRPr="008101FF" w:rsidRDefault="00306325" w:rsidP="008101FF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2430"/>
        </w:tabs>
        <w:spacing w:line="360" w:lineRule="auto"/>
        <w:jc w:val="center"/>
        <w:rPr>
          <w:color w:val="000000"/>
          <w:sz w:val="28"/>
          <w:szCs w:val="28"/>
        </w:rPr>
      </w:pPr>
      <w:r w:rsidRPr="008101FF">
        <w:rPr>
          <w:color w:val="000000"/>
          <w:sz w:val="28"/>
          <w:szCs w:val="28"/>
        </w:rPr>
        <w:t>учебной дисциплины</w:t>
      </w:r>
    </w:p>
    <w:p w:rsidR="00306325" w:rsidRPr="008101FF" w:rsidRDefault="000817E9" w:rsidP="008101FF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2430"/>
        </w:tabs>
        <w:spacing w:line="360" w:lineRule="auto"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ОП</w:t>
      </w:r>
      <w:r w:rsidR="00306325" w:rsidRPr="008101FF">
        <w:rPr>
          <w:b/>
          <w:color w:val="000000"/>
          <w:sz w:val="28"/>
          <w:szCs w:val="28"/>
        </w:rPr>
        <w:t>.03 «Теория вероятностей и математическая статистика»</w:t>
      </w:r>
    </w:p>
    <w:p w:rsidR="00306325" w:rsidRPr="008101FF" w:rsidRDefault="00306325" w:rsidP="008101FF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2430"/>
        </w:tabs>
        <w:spacing w:line="360" w:lineRule="auto"/>
        <w:jc w:val="center"/>
        <w:rPr>
          <w:color w:val="000000"/>
          <w:sz w:val="28"/>
          <w:szCs w:val="28"/>
        </w:rPr>
      </w:pPr>
      <w:r w:rsidRPr="008101FF">
        <w:rPr>
          <w:color w:val="000000"/>
          <w:sz w:val="28"/>
          <w:szCs w:val="28"/>
        </w:rPr>
        <w:t>программы подготовки специалистов среднего звена</w:t>
      </w:r>
    </w:p>
    <w:p w:rsidR="00306325" w:rsidRPr="008101FF" w:rsidRDefault="00306325" w:rsidP="008101FF">
      <w:pPr>
        <w:pStyle w:val="11"/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color w:val="000000"/>
          <w:sz w:val="28"/>
          <w:szCs w:val="28"/>
        </w:rPr>
      </w:pPr>
      <w:r w:rsidRPr="008101FF">
        <w:rPr>
          <w:color w:val="000000"/>
          <w:sz w:val="28"/>
          <w:szCs w:val="28"/>
        </w:rPr>
        <w:t>для специальности</w:t>
      </w:r>
    </w:p>
    <w:p w:rsidR="00306325" w:rsidRPr="008101FF" w:rsidRDefault="00306325" w:rsidP="008101FF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8101FF">
        <w:rPr>
          <w:rFonts w:ascii="Times New Roman" w:hAnsi="Times New Roman"/>
          <w:b/>
          <w:sz w:val="28"/>
          <w:szCs w:val="28"/>
        </w:rPr>
        <w:t>09.02.06 «Сетевое и системное администрирование»</w:t>
      </w:r>
    </w:p>
    <w:p w:rsidR="00306325" w:rsidRPr="008101FF" w:rsidRDefault="00306325" w:rsidP="008101FF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2430"/>
        </w:tabs>
        <w:jc w:val="center"/>
        <w:rPr>
          <w:color w:val="000000"/>
          <w:sz w:val="28"/>
          <w:szCs w:val="28"/>
        </w:rPr>
      </w:pPr>
    </w:p>
    <w:p w:rsidR="00306325" w:rsidRPr="008101FF" w:rsidRDefault="00306325" w:rsidP="008101FF">
      <w:pPr>
        <w:pStyle w:val="11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</w:p>
    <w:p w:rsidR="00306325" w:rsidRPr="008101FF" w:rsidRDefault="00306325" w:rsidP="008101FF">
      <w:pPr>
        <w:pStyle w:val="11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</w:p>
    <w:p w:rsidR="00306325" w:rsidRPr="008101FF" w:rsidRDefault="00306325" w:rsidP="008101FF">
      <w:pPr>
        <w:pStyle w:val="11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</w:p>
    <w:p w:rsidR="00306325" w:rsidRPr="008101FF" w:rsidRDefault="00306325" w:rsidP="008101FF">
      <w:pPr>
        <w:pStyle w:val="11"/>
        <w:pBdr>
          <w:top w:val="nil"/>
          <w:left w:val="nil"/>
          <w:bottom w:val="nil"/>
          <w:right w:val="nil"/>
          <w:between w:val="nil"/>
        </w:pBdr>
        <w:jc w:val="center"/>
        <w:rPr>
          <w:sz w:val="28"/>
          <w:szCs w:val="28"/>
        </w:rPr>
      </w:pPr>
    </w:p>
    <w:p w:rsidR="00306325" w:rsidRPr="008101FF" w:rsidRDefault="00306325" w:rsidP="008101FF">
      <w:pPr>
        <w:pStyle w:val="11"/>
        <w:pBdr>
          <w:top w:val="nil"/>
          <w:left w:val="nil"/>
          <w:bottom w:val="nil"/>
          <w:right w:val="nil"/>
          <w:between w:val="nil"/>
        </w:pBdr>
        <w:jc w:val="center"/>
        <w:rPr>
          <w:sz w:val="28"/>
          <w:szCs w:val="28"/>
        </w:rPr>
      </w:pPr>
    </w:p>
    <w:p w:rsidR="00306325" w:rsidRPr="008101FF" w:rsidRDefault="00306325" w:rsidP="008101FF">
      <w:pPr>
        <w:pStyle w:val="11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</w:p>
    <w:p w:rsidR="00306325" w:rsidRPr="008101FF" w:rsidRDefault="00306325" w:rsidP="008101FF">
      <w:pPr>
        <w:pStyle w:val="11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</w:p>
    <w:p w:rsidR="00306325" w:rsidRPr="008101FF" w:rsidRDefault="00306325" w:rsidP="008101FF">
      <w:pPr>
        <w:pStyle w:val="11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</w:p>
    <w:p w:rsidR="00306325" w:rsidRPr="008101FF" w:rsidRDefault="00306325" w:rsidP="008101FF">
      <w:pPr>
        <w:pStyle w:val="11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</w:p>
    <w:p w:rsidR="00306325" w:rsidRPr="008101FF" w:rsidRDefault="00306325" w:rsidP="008101FF">
      <w:pPr>
        <w:pStyle w:val="11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</w:p>
    <w:p w:rsidR="00306325" w:rsidRPr="008101FF" w:rsidRDefault="00306325" w:rsidP="008101FF">
      <w:pPr>
        <w:pStyle w:val="11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</w:p>
    <w:p w:rsidR="00306325" w:rsidRPr="008101FF" w:rsidRDefault="00306325" w:rsidP="008101FF">
      <w:pPr>
        <w:pStyle w:val="11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</w:p>
    <w:p w:rsidR="00306325" w:rsidRPr="008101FF" w:rsidRDefault="00306325" w:rsidP="008101FF">
      <w:pPr>
        <w:pStyle w:val="11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</w:p>
    <w:p w:rsidR="00306325" w:rsidRPr="008101FF" w:rsidRDefault="000817C8" w:rsidP="008101FF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000000"/>
          <w:sz w:val="28"/>
          <w:szCs w:val="28"/>
        </w:rPr>
      </w:pPr>
      <w:r w:rsidRPr="008101FF">
        <w:rPr>
          <w:color w:val="000000"/>
          <w:sz w:val="28"/>
          <w:szCs w:val="28"/>
        </w:rPr>
        <w:t>г. Ростов</w:t>
      </w:r>
      <w:r w:rsidR="00306325" w:rsidRPr="008101FF">
        <w:rPr>
          <w:color w:val="000000"/>
          <w:sz w:val="28"/>
          <w:szCs w:val="28"/>
        </w:rPr>
        <w:t>-на-Дону</w:t>
      </w:r>
    </w:p>
    <w:p w:rsidR="00306325" w:rsidRPr="008101FF" w:rsidRDefault="00306325" w:rsidP="008101FF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000000"/>
          <w:sz w:val="28"/>
          <w:szCs w:val="28"/>
        </w:rPr>
      </w:pPr>
      <w:r w:rsidRPr="008101FF">
        <w:rPr>
          <w:color w:val="000000"/>
          <w:sz w:val="28"/>
          <w:szCs w:val="28"/>
        </w:rPr>
        <w:t>202</w:t>
      </w:r>
      <w:r w:rsidR="002B1E43">
        <w:rPr>
          <w:color w:val="000000"/>
          <w:sz w:val="28"/>
          <w:szCs w:val="28"/>
        </w:rPr>
        <w:t>5</w:t>
      </w:r>
      <w:r w:rsidRPr="008101FF">
        <w:rPr>
          <w:color w:val="000000"/>
          <w:sz w:val="28"/>
          <w:szCs w:val="28"/>
        </w:rPr>
        <w:t xml:space="preserve"> г.</w:t>
      </w:r>
    </w:p>
    <w:p w:rsidR="00306325" w:rsidRDefault="00306325" w:rsidP="00306325">
      <w:pPr>
        <w:pStyle w:val="11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tbl>
      <w:tblPr>
        <w:tblW w:w="9746" w:type="dxa"/>
        <w:tblInd w:w="-567" w:type="dxa"/>
        <w:tblLayout w:type="fixed"/>
        <w:tblLook w:val="0000" w:firstRow="0" w:lastRow="0" w:firstColumn="0" w:lastColumn="0" w:noHBand="0" w:noVBand="0"/>
      </w:tblPr>
      <w:tblGrid>
        <w:gridCol w:w="5558"/>
        <w:gridCol w:w="4188"/>
      </w:tblGrid>
      <w:tr w:rsidR="00306325" w:rsidRPr="00F975A3" w:rsidTr="002458CA">
        <w:trPr>
          <w:cantSplit/>
          <w:tblHeader/>
        </w:trPr>
        <w:tc>
          <w:tcPr>
            <w:tcW w:w="5558" w:type="dxa"/>
          </w:tcPr>
          <w:p w:rsidR="00306325" w:rsidRPr="00F975A3" w:rsidRDefault="00306325" w:rsidP="000817C8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rPr>
                <w:color w:val="000000"/>
                <w:sz w:val="24"/>
                <w:szCs w:val="24"/>
              </w:rPr>
            </w:pPr>
            <w:r w:rsidRPr="00F975A3">
              <w:rPr>
                <w:b/>
                <w:color w:val="000000"/>
                <w:sz w:val="24"/>
                <w:szCs w:val="24"/>
              </w:rPr>
              <w:lastRenderedPageBreak/>
              <w:t>ОДОБРЕНО</w:t>
            </w:r>
          </w:p>
          <w:p w:rsidR="00306325" w:rsidRPr="00F975A3" w:rsidRDefault="00306325" w:rsidP="000817C8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rPr>
                <w:color w:val="000000"/>
                <w:sz w:val="24"/>
                <w:szCs w:val="24"/>
              </w:rPr>
            </w:pPr>
            <w:r w:rsidRPr="00F975A3">
              <w:rPr>
                <w:color w:val="000000"/>
                <w:sz w:val="24"/>
                <w:szCs w:val="24"/>
              </w:rPr>
              <w:t xml:space="preserve">На заседании цикловой комиссии </w:t>
            </w:r>
          </w:p>
          <w:p w:rsidR="00306325" w:rsidRPr="00F975A3" w:rsidRDefault="003939C2" w:rsidP="000817C8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rPr>
                <w:color w:val="000000"/>
                <w:sz w:val="24"/>
                <w:szCs w:val="24"/>
              </w:rPr>
            </w:pPr>
            <w:r w:rsidRPr="00F975A3">
              <w:rPr>
                <w:color w:val="000000"/>
                <w:sz w:val="24"/>
                <w:szCs w:val="24"/>
              </w:rPr>
              <w:t>«Математических</w:t>
            </w:r>
            <w:r w:rsidR="00306325" w:rsidRPr="00F975A3">
              <w:rPr>
                <w:color w:val="000000"/>
                <w:sz w:val="24"/>
                <w:szCs w:val="24"/>
              </w:rPr>
              <w:t xml:space="preserve"> и естественнонаучных дисциплин»</w:t>
            </w:r>
          </w:p>
          <w:p w:rsidR="00306325" w:rsidRPr="00F975A3" w:rsidRDefault="00306325" w:rsidP="000817C8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both"/>
              <w:rPr>
                <w:color w:val="000000"/>
                <w:sz w:val="24"/>
                <w:szCs w:val="24"/>
              </w:rPr>
            </w:pPr>
            <w:r w:rsidRPr="00F975A3">
              <w:rPr>
                <w:color w:val="000000"/>
                <w:sz w:val="24"/>
                <w:szCs w:val="24"/>
              </w:rPr>
              <w:t>Протокол №</w:t>
            </w:r>
            <w:r w:rsidR="00462EFE" w:rsidRPr="00F975A3">
              <w:rPr>
                <w:color w:val="000000"/>
                <w:sz w:val="24"/>
                <w:szCs w:val="24"/>
              </w:rPr>
              <w:t xml:space="preserve"> </w:t>
            </w:r>
            <w:r w:rsidR="002B1E43" w:rsidRPr="00F975A3">
              <w:rPr>
                <w:color w:val="000000"/>
                <w:sz w:val="24"/>
                <w:szCs w:val="24"/>
              </w:rPr>
              <w:t>7</w:t>
            </w:r>
            <w:r w:rsidR="00462EFE" w:rsidRPr="00F975A3">
              <w:rPr>
                <w:color w:val="000000"/>
                <w:sz w:val="24"/>
                <w:szCs w:val="24"/>
              </w:rPr>
              <w:t xml:space="preserve"> </w:t>
            </w:r>
            <w:r w:rsidR="000817E9" w:rsidRPr="00F975A3">
              <w:rPr>
                <w:color w:val="000000"/>
                <w:sz w:val="24"/>
                <w:szCs w:val="24"/>
              </w:rPr>
              <w:t xml:space="preserve">от </w:t>
            </w:r>
            <w:r w:rsidR="003939C2" w:rsidRPr="00F975A3">
              <w:rPr>
                <w:color w:val="000000"/>
                <w:sz w:val="24"/>
                <w:szCs w:val="24"/>
              </w:rPr>
              <w:t>2</w:t>
            </w:r>
            <w:r w:rsidR="002B1E43" w:rsidRPr="00F975A3">
              <w:rPr>
                <w:color w:val="000000"/>
                <w:sz w:val="24"/>
                <w:szCs w:val="24"/>
              </w:rPr>
              <w:t xml:space="preserve">1 </w:t>
            </w:r>
            <w:r w:rsidR="00F975A3" w:rsidRPr="00F975A3">
              <w:rPr>
                <w:color w:val="000000"/>
                <w:sz w:val="24"/>
                <w:szCs w:val="24"/>
              </w:rPr>
              <w:t>февраля 2025</w:t>
            </w:r>
            <w:r w:rsidRPr="00F975A3">
              <w:rPr>
                <w:color w:val="000000"/>
                <w:sz w:val="24"/>
                <w:szCs w:val="24"/>
              </w:rPr>
              <w:t xml:space="preserve"> г.</w:t>
            </w:r>
          </w:p>
          <w:p w:rsidR="00306325" w:rsidRPr="00F975A3" w:rsidRDefault="00306325" w:rsidP="000817C8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rPr>
                <w:color w:val="000000"/>
                <w:sz w:val="24"/>
                <w:szCs w:val="24"/>
              </w:rPr>
            </w:pPr>
            <w:r w:rsidRPr="00F975A3">
              <w:rPr>
                <w:color w:val="000000"/>
                <w:sz w:val="24"/>
                <w:szCs w:val="24"/>
              </w:rPr>
              <w:t xml:space="preserve">Председатель ЦК </w:t>
            </w:r>
          </w:p>
          <w:p w:rsidR="00306325" w:rsidRPr="00F975A3" w:rsidRDefault="000817C8" w:rsidP="000817C8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color w:val="000000"/>
                <w:sz w:val="24"/>
                <w:szCs w:val="24"/>
              </w:rPr>
            </w:pPr>
            <w:r w:rsidRPr="00F975A3">
              <w:rPr>
                <w:color w:val="000000"/>
                <w:sz w:val="24"/>
                <w:szCs w:val="24"/>
              </w:rPr>
              <w:t>_____________</w:t>
            </w:r>
            <w:r w:rsidR="00306325" w:rsidRPr="00F975A3">
              <w:rPr>
                <w:color w:val="000000"/>
                <w:sz w:val="24"/>
                <w:szCs w:val="24"/>
              </w:rPr>
              <w:t xml:space="preserve"> Джалагония М.Ш.</w:t>
            </w:r>
          </w:p>
        </w:tc>
        <w:tc>
          <w:tcPr>
            <w:tcW w:w="4188" w:type="dxa"/>
          </w:tcPr>
          <w:p w:rsidR="00306325" w:rsidRPr="00F975A3" w:rsidRDefault="00306325" w:rsidP="000817C8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  <w:r w:rsidRPr="00F975A3">
              <w:rPr>
                <w:b/>
                <w:color w:val="000000"/>
                <w:sz w:val="24"/>
                <w:szCs w:val="24"/>
              </w:rPr>
              <w:t>УТВЕРЖДАЮ</w:t>
            </w:r>
          </w:p>
          <w:p w:rsidR="00306325" w:rsidRPr="00F975A3" w:rsidRDefault="00306325" w:rsidP="000817C8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right"/>
              <w:rPr>
                <w:color w:val="000000"/>
                <w:sz w:val="24"/>
                <w:szCs w:val="24"/>
              </w:rPr>
            </w:pPr>
            <w:r w:rsidRPr="00F975A3">
              <w:rPr>
                <w:color w:val="000000"/>
                <w:sz w:val="24"/>
                <w:szCs w:val="24"/>
              </w:rPr>
              <w:t xml:space="preserve">заместителем директора по </w:t>
            </w:r>
            <w:r w:rsidR="00B57E8F">
              <w:rPr>
                <w:color w:val="000000"/>
                <w:sz w:val="24"/>
                <w:szCs w:val="24"/>
              </w:rPr>
              <w:t>У</w:t>
            </w:r>
            <w:r w:rsidRPr="00F975A3">
              <w:rPr>
                <w:color w:val="000000"/>
                <w:sz w:val="24"/>
                <w:szCs w:val="24"/>
              </w:rPr>
              <w:t>МР</w:t>
            </w:r>
          </w:p>
          <w:p w:rsidR="00306325" w:rsidRPr="00F975A3" w:rsidRDefault="000817C8" w:rsidP="000817C8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right"/>
              <w:rPr>
                <w:color w:val="000000"/>
                <w:sz w:val="24"/>
                <w:szCs w:val="24"/>
              </w:rPr>
            </w:pPr>
            <w:r w:rsidRPr="00F975A3">
              <w:rPr>
                <w:color w:val="000000"/>
                <w:sz w:val="24"/>
                <w:szCs w:val="24"/>
              </w:rPr>
              <w:t>______________ И.В. Подцатова</w:t>
            </w:r>
          </w:p>
          <w:p w:rsidR="00306325" w:rsidRPr="00F975A3" w:rsidRDefault="00306325" w:rsidP="000817C8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right"/>
              <w:rPr>
                <w:color w:val="000000"/>
                <w:sz w:val="24"/>
                <w:szCs w:val="24"/>
              </w:rPr>
            </w:pPr>
          </w:p>
          <w:p w:rsidR="00306325" w:rsidRPr="00F975A3" w:rsidRDefault="00306325" w:rsidP="00A84ED0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color w:val="000000"/>
                <w:sz w:val="24"/>
                <w:szCs w:val="24"/>
                <w:u w:val="single"/>
              </w:rPr>
            </w:pPr>
            <w:r w:rsidRPr="00F975A3">
              <w:rPr>
                <w:color w:val="000000"/>
                <w:sz w:val="24"/>
                <w:szCs w:val="24"/>
                <w:u w:val="single"/>
              </w:rPr>
              <w:t>«</w:t>
            </w:r>
            <w:r w:rsidR="00A84ED0">
              <w:rPr>
                <w:color w:val="000000"/>
                <w:sz w:val="24"/>
                <w:szCs w:val="24"/>
                <w:u w:val="single"/>
              </w:rPr>
              <w:t>01</w:t>
            </w:r>
            <w:r w:rsidRPr="00F975A3">
              <w:rPr>
                <w:color w:val="000000"/>
                <w:sz w:val="24"/>
                <w:szCs w:val="24"/>
                <w:u w:val="single"/>
              </w:rPr>
              <w:t>»</w:t>
            </w:r>
            <w:r w:rsidR="002B1E43" w:rsidRPr="00F975A3">
              <w:rPr>
                <w:color w:val="000000"/>
                <w:sz w:val="24"/>
                <w:szCs w:val="24"/>
                <w:u w:val="single"/>
              </w:rPr>
              <w:t xml:space="preserve"> </w:t>
            </w:r>
            <w:r w:rsidR="00A84ED0">
              <w:rPr>
                <w:color w:val="000000"/>
                <w:sz w:val="24"/>
                <w:szCs w:val="24"/>
                <w:u w:val="single"/>
              </w:rPr>
              <w:t>июля</w:t>
            </w:r>
            <w:bookmarkStart w:id="0" w:name="_GoBack"/>
            <w:bookmarkEnd w:id="0"/>
            <w:r w:rsidR="00522D14" w:rsidRPr="00F975A3">
              <w:rPr>
                <w:color w:val="000000"/>
                <w:sz w:val="24"/>
                <w:szCs w:val="24"/>
                <w:u w:val="single"/>
              </w:rPr>
              <w:t xml:space="preserve"> </w:t>
            </w:r>
            <w:r w:rsidRPr="00F975A3">
              <w:rPr>
                <w:color w:val="000000"/>
                <w:sz w:val="24"/>
                <w:szCs w:val="24"/>
                <w:u w:val="single"/>
              </w:rPr>
              <w:t>202</w:t>
            </w:r>
            <w:r w:rsidR="002B1E43" w:rsidRPr="00F975A3">
              <w:rPr>
                <w:color w:val="000000"/>
                <w:sz w:val="24"/>
                <w:szCs w:val="24"/>
                <w:u w:val="single"/>
              </w:rPr>
              <w:t>5</w:t>
            </w:r>
            <w:r w:rsidRPr="00F975A3">
              <w:rPr>
                <w:color w:val="000000"/>
                <w:sz w:val="24"/>
                <w:szCs w:val="24"/>
                <w:u w:val="single"/>
              </w:rPr>
              <w:t xml:space="preserve"> г.</w:t>
            </w:r>
          </w:p>
        </w:tc>
      </w:tr>
      <w:tr w:rsidR="00306325" w:rsidRPr="00F975A3" w:rsidTr="002458CA">
        <w:trPr>
          <w:cantSplit/>
          <w:tblHeader/>
        </w:trPr>
        <w:tc>
          <w:tcPr>
            <w:tcW w:w="5558" w:type="dxa"/>
          </w:tcPr>
          <w:p w:rsidR="00306325" w:rsidRPr="00F975A3" w:rsidRDefault="00306325" w:rsidP="000817C8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color w:val="000000"/>
                <w:sz w:val="24"/>
                <w:szCs w:val="24"/>
              </w:rPr>
            </w:pPr>
          </w:p>
        </w:tc>
        <w:tc>
          <w:tcPr>
            <w:tcW w:w="4188" w:type="dxa"/>
          </w:tcPr>
          <w:p w:rsidR="00306325" w:rsidRPr="00F975A3" w:rsidRDefault="00306325" w:rsidP="000817C8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color w:val="000000"/>
                <w:sz w:val="24"/>
                <w:szCs w:val="24"/>
              </w:rPr>
            </w:pPr>
          </w:p>
        </w:tc>
      </w:tr>
    </w:tbl>
    <w:p w:rsidR="00306325" w:rsidRPr="008101FF" w:rsidRDefault="00306325" w:rsidP="00306325">
      <w:pPr>
        <w:pStyle w:val="11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C450B7" w:rsidRPr="00094FAE" w:rsidRDefault="00C450B7" w:rsidP="00C450B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817C8" w:rsidRPr="00791DF2" w:rsidRDefault="00C450B7" w:rsidP="000817C8">
      <w:pPr>
        <w:pStyle w:val="a9"/>
        <w:shd w:val="clear" w:color="auto" w:fill="FFFFFF"/>
        <w:ind w:firstLine="708"/>
        <w:jc w:val="both"/>
        <w:rPr>
          <w:sz w:val="28"/>
          <w:szCs w:val="28"/>
        </w:rPr>
      </w:pPr>
      <w:r w:rsidRPr="00791DF2">
        <w:rPr>
          <w:sz w:val="28"/>
          <w:szCs w:val="28"/>
        </w:rPr>
        <w:t>Рабоча</w:t>
      </w:r>
      <w:r w:rsidR="000817C8" w:rsidRPr="00791DF2">
        <w:rPr>
          <w:sz w:val="28"/>
          <w:szCs w:val="28"/>
        </w:rPr>
        <w:t>я программа учебной</w:t>
      </w:r>
      <w:r w:rsidRPr="00791DF2">
        <w:rPr>
          <w:sz w:val="28"/>
          <w:szCs w:val="28"/>
        </w:rPr>
        <w:t xml:space="preserve"> </w:t>
      </w:r>
      <w:r w:rsidR="00F618F2" w:rsidRPr="00F618F2">
        <w:rPr>
          <w:sz w:val="28"/>
          <w:szCs w:val="28"/>
        </w:rPr>
        <w:t>ОП</w:t>
      </w:r>
      <w:r w:rsidRPr="00F618F2">
        <w:rPr>
          <w:sz w:val="28"/>
          <w:szCs w:val="28"/>
        </w:rPr>
        <w:t>.03 «Теория вероятностей</w:t>
      </w:r>
      <w:r w:rsidRPr="00791DF2">
        <w:rPr>
          <w:sz w:val="28"/>
          <w:szCs w:val="28"/>
        </w:rPr>
        <w:t xml:space="preserve"> и математическая статистика»</w:t>
      </w:r>
      <w:r w:rsidR="002F6C27">
        <w:rPr>
          <w:sz w:val="28"/>
          <w:szCs w:val="28"/>
        </w:rPr>
        <w:t xml:space="preserve"> </w:t>
      </w:r>
      <w:r w:rsidR="00A3461A" w:rsidRPr="00791DF2">
        <w:rPr>
          <w:sz w:val="28"/>
          <w:szCs w:val="28"/>
        </w:rPr>
        <w:t xml:space="preserve">разработана на основе Федерального государственного образовательного стандарта по </w:t>
      </w:r>
      <w:r w:rsidR="000817C8" w:rsidRPr="00791DF2">
        <w:rPr>
          <w:sz w:val="28"/>
          <w:szCs w:val="28"/>
        </w:rPr>
        <w:t xml:space="preserve">специальности </w:t>
      </w:r>
      <w:r w:rsidR="000817C8" w:rsidRPr="00516A09">
        <w:rPr>
          <w:sz w:val="28"/>
          <w:szCs w:val="28"/>
        </w:rPr>
        <w:t>09.02.06 «Сетевое и системное администрирование», утвержденн</w:t>
      </w:r>
      <w:r w:rsidR="00DF00B8" w:rsidRPr="00516A09">
        <w:rPr>
          <w:sz w:val="28"/>
          <w:szCs w:val="28"/>
        </w:rPr>
        <w:t>ого</w:t>
      </w:r>
      <w:r w:rsidR="000817C8" w:rsidRPr="00516A09">
        <w:rPr>
          <w:sz w:val="28"/>
          <w:szCs w:val="28"/>
        </w:rPr>
        <w:t xml:space="preserve"> приказом Мин</w:t>
      </w:r>
      <w:r w:rsidR="00516A09" w:rsidRPr="00516A09">
        <w:rPr>
          <w:sz w:val="28"/>
          <w:szCs w:val="28"/>
        </w:rPr>
        <w:t>просвещения</w:t>
      </w:r>
      <w:r w:rsidR="000817C8" w:rsidRPr="00516A09">
        <w:rPr>
          <w:sz w:val="28"/>
          <w:szCs w:val="28"/>
        </w:rPr>
        <w:t xml:space="preserve"> России от </w:t>
      </w:r>
      <w:r w:rsidR="00516A09" w:rsidRPr="00516A09">
        <w:rPr>
          <w:sz w:val="28"/>
          <w:szCs w:val="28"/>
        </w:rPr>
        <w:t>10.07.2023</w:t>
      </w:r>
      <w:r w:rsidR="00516A09">
        <w:rPr>
          <w:sz w:val="28"/>
          <w:szCs w:val="28"/>
        </w:rPr>
        <w:t xml:space="preserve"> №</w:t>
      </w:r>
      <w:r w:rsidR="00833977">
        <w:rPr>
          <w:sz w:val="28"/>
          <w:szCs w:val="28"/>
        </w:rPr>
        <w:t>519</w:t>
      </w:r>
      <w:r w:rsidR="00985F41" w:rsidRPr="00516A09">
        <w:rPr>
          <w:sz w:val="28"/>
          <w:szCs w:val="28"/>
        </w:rPr>
        <w:t xml:space="preserve"> «</w:t>
      </w:r>
      <w:r w:rsidR="000817C8" w:rsidRPr="00516A09">
        <w:rPr>
          <w:sz w:val="28"/>
          <w:szCs w:val="28"/>
        </w:rPr>
        <w:t>Об утверждении федерального государственного образовательного стандарта среднего профессионального образования по специальности 09.02.06 Сетевое и системное администрирование».</w:t>
      </w:r>
    </w:p>
    <w:p w:rsidR="00306325" w:rsidRPr="00791DF2" w:rsidRDefault="00306325" w:rsidP="00306325">
      <w:pPr>
        <w:pStyle w:val="11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306325" w:rsidRPr="000817C8" w:rsidRDefault="00306325" w:rsidP="00306325">
      <w:pPr>
        <w:pStyle w:val="11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z w:val="28"/>
          <w:szCs w:val="28"/>
        </w:rPr>
      </w:pPr>
      <w:r w:rsidRPr="00791DF2">
        <w:rPr>
          <w:color w:val="000000"/>
          <w:sz w:val="28"/>
          <w:szCs w:val="28"/>
        </w:rPr>
        <w:t>Организация-разработчик: Государственное</w:t>
      </w:r>
      <w:r w:rsidRPr="000817C8">
        <w:rPr>
          <w:color w:val="000000"/>
          <w:sz w:val="28"/>
          <w:szCs w:val="28"/>
        </w:rPr>
        <w:t xml:space="preserve"> бюджетное профессиональное образовательное учреждение Ростовской области «Ростовский-на-Дону колледж связи и информатики»</w:t>
      </w:r>
    </w:p>
    <w:p w:rsidR="00306325" w:rsidRPr="000817C8" w:rsidRDefault="00306325" w:rsidP="00306325">
      <w:pPr>
        <w:pStyle w:val="11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</w:p>
    <w:p w:rsidR="00306325" w:rsidRPr="000817C8" w:rsidRDefault="00306325" w:rsidP="00306325">
      <w:pPr>
        <w:pStyle w:val="11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</w:p>
    <w:p w:rsidR="00306325" w:rsidRPr="000817C8" w:rsidRDefault="00306325" w:rsidP="00AC74C4">
      <w:pPr>
        <w:pStyle w:val="11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  <w:r w:rsidRPr="000817C8">
        <w:rPr>
          <w:color w:val="000000"/>
          <w:sz w:val="28"/>
          <w:szCs w:val="28"/>
        </w:rPr>
        <w:t xml:space="preserve">Разработчик: </w:t>
      </w:r>
    </w:p>
    <w:p w:rsidR="00306325" w:rsidRPr="000817C8" w:rsidRDefault="00AC74C4" w:rsidP="00AC74C4">
      <w:pPr>
        <w:pStyle w:val="11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  <w:r w:rsidRPr="000817C8">
        <w:rPr>
          <w:color w:val="000000"/>
          <w:sz w:val="28"/>
          <w:szCs w:val="28"/>
        </w:rPr>
        <w:t>Джалагония</w:t>
      </w:r>
      <w:r w:rsidR="002F6C27">
        <w:rPr>
          <w:color w:val="000000"/>
          <w:sz w:val="28"/>
          <w:szCs w:val="28"/>
        </w:rPr>
        <w:t xml:space="preserve"> </w:t>
      </w:r>
      <w:r w:rsidR="00306325" w:rsidRPr="000817C8">
        <w:rPr>
          <w:color w:val="000000"/>
          <w:sz w:val="28"/>
          <w:szCs w:val="28"/>
        </w:rPr>
        <w:t xml:space="preserve">М.Ш. -  преподаватель государственного бюджетного образовательного учреждения среднего профессионального образования ростовской </w:t>
      </w:r>
      <w:r w:rsidR="00F975A3" w:rsidRPr="000817C8">
        <w:rPr>
          <w:color w:val="000000"/>
          <w:sz w:val="28"/>
          <w:szCs w:val="28"/>
        </w:rPr>
        <w:t xml:space="preserve">области </w:t>
      </w:r>
      <w:r w:rsidR="00F975A3">
        <w:rPr>
          <w:color w:val="000000"/>
          <w:sz w:val="28"/>
          <w:szCs w:val="28"/>
        </w:rPr>
        <w:t>«</w:t>
      </w:r>
      <w:r w:rsidR="002F6C27">
        <w:rPr>
          <w:color w:val="000000"/>
          <w:sz w:val="28"/>
          <w:szCs w:val="28"/>
        </w:rPr>
        <w:t>Ростовский-на-Д</w:t>
      </w:r>
      <w:r w:rsidR="00306325" w:rsidRPr="000817C8">
        <w:rPr>
          <w:color w:val="000000"/>
          <w:sz w:val="28"/>
          <w:szCs w:val="28"/>
        </w:rPr>
        <w:t>ону колледж связи и информатики»</w:t>
      </w:r>
    </w:p>
    <w:p w:rsidR="00AC74C4" w:rsidRPr="000817C8" w:rsidRDefault="00AC74C4" w:rsidP="00AC74C4">
      <w:pPr>
        <w:pStyle w:val="11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</w:p>
    <w:p w:rsidR="00306325" w:rsidRPr="000817C8" w:rsidRDefault="00306325" w:rsidP="00AC74C4">
      <w:pPr>
        <w:pStyle w:val="11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  <w:r w:rsidRPr="000817C8">
        <w:rPr>
          <w:color w:val="000000"/>
          <w:sz w:val="28"/>
          <w:szCs w:val="28"/>
        </w:rPr>
        <w:t xml:space="preserve">Рецензент: </w:t>
      </w:r>
    </w:p>
    <w:p w:rsidR="00306325" w:rsidRPr="000817C8" w:rsidRDefault="00306325" w:rsidP="00AC74C4">
      <w:pPr>
        <w:pStyle w:val="11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  <w:r w:rsidRPr="000817C8">
        <w:rPr>
          <w:color w:val="000000"/>
          <w:sz w:val="28"/>
          <w:szCs w:val="28"/>
          <w:highlight w:val="white"/>
        </w:rPr>
        <w:t xml:space="preserve">Кузнецова Л.В.- преподаватель </w:t>
      </w:r>
      <w:r w:rsidRPr="000817C8">
        <w:rPr>
          <w:color w:val="000000"/>
          <w:sz w:val="28"/>
          <w:szCs w:val="28"/>
        </w:rPr>
        <w:t>государственного бюджетного профессионального образовательного учреждения рос</w:t>
      </w:r>
      <w:r w:rsidR="002F6C27">
        <w:rPr>
          <w:color w:val="000000"/>
          <w:sz w:val="28"/>
          <w:szCs w:val="28"/>
        </w:rPr>
        <w:t>товской области «Ростовский-на-Д</w:t>
      </w:r>
      <w:r w:rsidRPr="000817C8">
        <w:rPr>
          <w:color w:val="000000"/>
          <w:sz w:val="28"/>
          <w:szCs w:val="28"/>
        </w:rPr>
        <w:t>ону автодорожный колледж»</w:t>
      </w:r>
    </w:p>
    <w:p w:rsidR="00306325" w:rsidRPr="000817C8" w:rsidRDefault="00306325" w:rsidP="00306325">
      <w:pPr>
        <w:pStyle w:val="11"/>
        <w:pBdr>
          <w:top w:val="nil"/>
          <w:left w:val="nil"/>
          <w:bottom w:val="nil"/>
          <w:right w:val="nil"/>
          <w:between w:val="nil"/>
        </w:pBdr>
        <w:spacing w:before="280" w:after="280"/>
        <w:jc w:val="both"/>
        <w:rPr>
          <w:color w:val="000000"/>
          <w:sz w:val="28"/>
          <w:szCs w:val="28"/>
        </w:rPr>
      </w:pPr>
    </w:p>
    <w:p w:rsidR="00306325" w:rsidRPr="008101FF" w:rsidRDefault="00306325" w:rsidP="00306325">
      <w:pPr>
        <w:jc w:val="center"/>
        <w:rPr>
          <w:rFonts w:ascii="Times New Roman" w:hAnsi="Times New Roman" w:cs="Times New Roman"/>
          <w:b/>
          <w:i/>
          <w:sz w:val="24"/>
          <w:szCs w:val="24"/>
        </w:rPr>
        <w:sectPr w:rsidR="00306325" w:rsidRPr="008101FF" w:rsidSect="00306325">
          <w:pgSz w:w="11906" w:h="16838"/>
          <w:pgMar w:top="567" w:right="850" w:bottom="284" w:left="1701" w:header="708" w:footer="708" w:gutter="0"/>
          <w:cols w:space="720"/>
          <w:docGrid w:linePitch="299"/>
        </w:sectPr>
      </w:pPr>
    </w:p>
    <w:p w:rsidR="00306325" w:rsidRPr="000817C8" w:rsidRDefault="00306325" w:rsidP="00306325">
      <w:pPr>
        <w:jc w:val="center"/>
        <w:rPr>
          <w:rFonts w:ascii="Times New Roman" w:hAnsi="Times New Roman" w:cs="Times New Roman"/>
          <w:sz w:val="24"/>
          <w:szCs w:val="24"/>
        </w:rPr>
      </w:pPr>
      <w:r w:rsidRPr="000817C8">
        <w:rPr>
          <w:rFonts w:ascii="Times New Roman" w:hAnsi="Times New Roman" w:cs="Times New Roman"/>
          <w:sz w:val="24"/>
          <w:szCs w:val="24"/>
        </w:rPr>
        <w:t>СОДЕРЖАНИЕ</w:t>
      </w:r>
    </w:p>
    <w:p w:rsidR="00306325" w:rsidRPr="000817C8" w:rsidRDefault="00306325" w:rsidP="00306325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501"/>
        <w:gridCol w:w="1854"/>
      </w:tblGrid>
      <w:tr w:rsidR="00306325" w:rsidRPr="000817C8" w:rsidTr="00306325">
        <w:tc>
          <w:tcPr>
            <w:tcW w:w="7501" w:type="dxa"/>
            <w:hideMark/>
          </w:tcPr>
          <w:p w:rsidR="00306325" w:rsidRPr="000817C8" w:rsidRDefault="00306325" w:rsidP="00306325">
            <w:pPr>
              <w:numPr>
                <w:ilvl w:val="0"/>
                <w:numId w:val="1"/>
              </w:num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17C8">
              <w:rPr>
                <w:rFonts w:ascii="Times New Roman" w:hAnsi="Times New Roman" w:cs="Times New Roman"/>
                <w:sz w:val="24"/>
                <w:szCs w:val="24"/>
              </w:rPr>
              <w:t>ОБЩАЯ ХАРАКТЕРИСТИКА РАБОЧЕЙ ПРОГРАММЫ УЧЕБНОЙ ДИСЦИПЛИНЫ</w:t>
            </w:r>
          </w:p>
        </w:tc>
        <w:tc>
          <w:tcPr>
            <w:tcW w:w="1854" w:type="dxa"/>
          </w:tcPr>
          <w:p w:rsidR="00306325" w:rsidRPr="000817C8" w:rsidRDefault="00306325" w:rsidP="003063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6325" w:rsidRPr="000817C8" w:rsidTr="00306325">
        <w:tc>
          <w:tcPr>
            <w:tcW w:w="7501" w:type="dxa"/>
            <w:hideMark/>
          </w:tcPr>
          <w:p w:rsidR="00306325" w:rsidRPr="000817C8" w:rsidRDefault="00306325" w:rsidP="00306325">
            <w:pPr>
              <w:numPr>
                <w:ilvl w:val="0"/>
                <w:numId w:val="1"/>
              </w:numPr>
              <w:tabs>
                <w:tab w:val="num" w:pos="284"/>
              </w:tabs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17C8">
              <w:rPr>
                <w:rFonts w:ascii="Times New Roman" w:hAnsi="Times New Roman" w:cs="Times New Roman"/>
                <w:sz w:val="24"/>
                <w:szCs w:val="24"/>
              </w:rPr>
              <w:t>СТРУКТУРА И СОДЕРЖАНИЕ УЧЕБНОЙ ДИСЦИПЛИНЫ</w:t>
            </w:r>
          </w:p>
          <w:p w:rsidR="00306325" w:rsidRPr="000817C8" w:rsidRDefault="00306325" w:rsidP="00306325">
            <w:pPr>
              <w:numPr>
                <w:ilvl w:val="0"/>
                <w:numId w:val="1"/>
              </w:numPr>
              <w:tabs>
                <w:tab w:val="num" w:pos="284"/>
              </w:tabs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17C8">
              <w:rPr>
                <w:rFonts w:ascii="Times New Roman" w:hAnsi="Times New Roman" w:cs="Times New Roman"/>
                <w:sz w:val="24"/>
                <w:szCs w:val="24"/>
              </w:rPr>
              <w:t>УСЛОВИЯ РЕАЛИЗАЦИИ УЧЕБНОЙ ДИСЦИПЛИНЫ</w:t>
            </w:r>
          </w:p>
        </w:tc>
        <w:tc>
          <w:tcPr>
            <w:tcW w:w="1854" w:type="dxa"/>
          </w:tcPr>
          <w:p w:rsidR="00306325" w:rsidRPr="000817C8" w:rsidRDefault="00306325" w:rsidP="00306325">
            <w:pPr>
              <w:ind w:left="64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6325" w:rsidRPr="000817C8" w:rsidTr="00306325">
        <w:tc>
          <w:tcPr>
            <w:tcW w:w="7501" w:type="dxa"/>
          </w:tcPr>
          <w:p w:rsidR="00306325" w:rsidRPr="000817C8" w:rsidRDefault="00306325" w:rsidP="00306325">
            <w:pPr>
              <w:numPr>
                <w:ilvl w:val="0"/>
                <w:numId w:val="1"/>
              </w:num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17C8">
              <w:rPr>
                <w:rFonts w:ascii="Times New Roman" w:hAnsi="Times New Roman" w:cs="Times New Roman"/>
                <w:sz w:val="24"/>
                <w:szCs w:val="24"/>
              </w:rPr>
              <w:t>КОНТРОЛЬ И ОЦЕНКА РЕЗУЛЬТАТОВ ОСВОЕНИЯ УЧЕБНОЙ ДИСЦИПЛИНЫ</w:t>
            </w:r>
          </w:p>
          <w:p w:rsidR="00306325" w:rsidRPr="000817C8" w:rsidRDefault="00306325" w:rsidP="00306325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4" w:type="dxa"/>
          </w:tcPr>
          <w:p w:rsidR="00306325" w:rsidRPr="000817C8" w:rsidRDefault="00306325" w:rsidP="003063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06325" w:rsidRPr="000817C8" w:rsidRDefault="00306325" w:rsidP="00306325">
      <w:pPr>
        <w:rPr>
          <w:rFonts w:ascii="Times New Roman" w:hAnsi="Times New Roman" w:cs="Times New Roman"/>
          <w:b/>
          <w:sz w:val="28"/>
          <w:szCs w:val="28"/>
        </w:rPr>
      </w:pPr>
      <w:r w:rsidRPr="008101FF">
        <w:rPr>
          <w:rFonts w:ascii="Times New Roman" w:hAnsi="Times New Roman" w:cs="Times New Roman"/>
          <w:b/>
          <w:i/>
          <w:sz w:val="24"/>
          <w:szCs w:val="24"/>
          <w:u w:val="single"/>
        </w:rPr>
        <w:br w:type="page"/>
      </w:r>
      <w:r w:rsidRPr="000817C8">
        <w:rPr>
          <w:rFonts w:ascii="Times New Roman" w:hAnsi="Times New Roman" w:cs="Times New Roman"/>
          <w:b/>
          <w:sz w:val="28"/>
          <w:szCs w:val="28"/>
        </w:rPr>
        <w:t>1. ОБЩАЯ ХАРАКТЕРИСТИКА РАБОЧЕЙ ПРОГРАММЫ УЧЕБНОЙ ДИСЦИПЛИНЫ «ЕН.03 ТЕОРИЯ ВЕРОЯТНОСТЕЙ И МАТЕМАТИЧЕСКАЯ СТАТИСТИКА»</w:t>
      </w:r>
    </w:p>
    <w:p w:rsidR="00AC74C4" w:rsidRPr="000817C8" w:rsidRDefault="00AC74C4" w:rsidP="00AC74C4">
      <w:pPr>
        <w:keepNext/>
        <w:shd w:val="clear" w:color="auto" w:fill="FFFFFF"/>
        <w:suppressAutoHyphens/>
        <w:spacing w:before="240" w:after="0" w:line="100" w:lineRule="atLeast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ar-SA"/>
        </w:rPr>
      </w:pPr>
      <w:r w:rsidRPr="000817C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ar-SA"/>
        </w:rPr>
        <w:t> </w:t>
      </w:r>
      <w:r w:rsidRPr="000817C8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ar-SA"/>
        </w:rPr>
        <w:t>1.1.   Область применения рабочей программы</w:t>
      </w:r>
    </w:p>
    <w:p w:rsidR="00AC74C4" w:rsidRPr="000817C8" w:rsidRDefault="00AC74C4" w:rsidP="00AC74C4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0817C8" w:rsidRDefault="00AC74C4" w:rsidP="000817C8">
      <w:pPr>
        <w:pStyle w:val="a9"/>
        <w:shd w:val="clear" w:color="auto" w:fill="FFFFFF"/>
        <w:ind w:firstLine="708"/>
        <w:jc w:val="both"/>
        <w:rPr>
          <w:sz w:val="28"/>
          <w:szCs w:val="28"/>
        </w:rPr>
      </w:pPr>
      <w:r w:rsidRPr="000817C8">
        <w:rPr>
          <w:sz w:val="28"/>
          <w:szCs w:val="28"/>
          <w:lang w:eastAsia="ar-SA"/>
        </w:rPr>
        <w:t xml:space="preserve">Рабочая программа учебной </w:t>
      </w:r>
      <w:r w:rsidRPr="00F618F2">
        <w:rPr>
          <w:sz w:val="28"/>
          <w:szCs w:val="28"/>
          <w:lang w:eastAsia="ar-SA"/>
        </w:rPr>
        <w:t xml:space="preserve">дисциплины </w:t>
      </w:r>
      <w:r w:rsidR="00F618F2" w:rsidRPr="00F618F2">
        <w:rPr>
          <w:sz w:val="28"/>
          <w:szCs w:val="28"/>
        </w:rPr>
        <w:t xml:space="preserve">ОП.03 </w:t>
      </w:r>
      <w:r w:rsidRPr="00F618F2">
        <w:rPr>
          <w:sz w:val="28"/>
          <w:szCs w:val="28"/>
        </w:rPr>
        <w:t>«Теория</w:t>
      </w:r>
      <w:r w:rsidRPr="000817C8">
        <w:rPr>
          <w:sz w:val="28"/>
          <w:szCs w:val="28"/>
        </w:rPr>
        <w:t xml:space="preserve"> вероятностей и математическая статистика»</w:t>
      </w:r>
      <w:r w:rsidR="000817E9">
        <w:rPr>
          <w:sz w:val="28"/>
          <w:szCs w:val="28"/>
        </w:rPr>
        <w:t xml:space="preserve"> </w:t>
      </w:r>
      <w:r w:rsidRPr="000817C8">
        <w:rPr>
          <w:sz w:val="28"/>
          <w:szCs w:val="28"/>
          <w:lang w:eastAsia="ar-SA"/>
        </w:rPr>
        <w:t xml:space="preserve">является частью программы подготовки специалистов среднего звена по </w:t>
      </w:r>
      <w:r w:rsidR="000817C8" w:rsidRPr="000817C8">
        <w:rPr>
          <w:sz w:val="28"/>
          <w:szCs w:val="28"/>
        </w:rPr>
        <w:t xml:space="preserve">специальности </w:t>
      </w:r>
      <w:r w:rsidR="000817C8" w:rsidRPr="00516A09">
        <w:rPr>
          <w:sz w:val="28"/>
          <w:szCs w:val="28"/>
        </w:rPr>
        <w:t xml:space="preserve">09.02.06 «Сетевое и системное администрирование», утвержденную приказом </w:t>
      </w:r>
      <w:r w:rsidR="00516A09" w:rsidRPr="00516A09">
        <w:rPr>
          <w:sz w:val="28"/>
          <w:szCs w:val="28"/>
        </w:rPr>
        <w:t>Минпросв</w:t>
      </w:r>
      <w:r w:rsidR="00833977">
        <w:rPr>
          <w:sz w:val="28"/>
          <w:szCs w:val="28"/>
        </w:rPr>
        <w:t>ещения России от 10.07.2023 №</w:t>
      </w:r>
      <w:r w:rsidR="0095171E">
        <w:rPr>
          <w:sz w:val="28"/>
          <w:szCs w:val="28"/>
        </w:rPr>
        <w:t>519</w:t>
      </w:r>
      <w:r w:rsidR="0095171E" w:rsidRPr="00516A09">
        <w:rPr>
          <w:sz w:val="28"/>
          <w:szCs w:val="28"/>
        </w:rPr>
        <w:t xml:space="preserve"> «</w:t>
      </w:r>
      <w:r w:rsidR="000817C8" w:rsidRPr="00516A09">
        <w:rPr>
          <w:sz w:val="28"/>
          <w:szCs w:val="28"/>
        </w:rPr>
        <w:t>Об утверждении федерального государственного образовательного стандарта среднего профессионального образования по специальности 09.02.06 Сетевое и системное администрирование».</w:t>
      </w:r>
    </w:p>
    <w:p w:rsidR="00AC74C4" w:rsidRPr="000817C8" w:rsidRDefault="00AC74C4" w:rsidP="000817C8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817C8">
        <w:rPr>
          <w:rFonts w:ascii="Times New Roman" w:eastAsia="Times New Roman" w:hAnsi="Times New Roman" w:cs="Times New Roman"/>
          <w:sz w:val="28"/>
          <w:szCs w:val="28"/>
          <w:lang w:eastAsia="ar-SA"/>
        </w:rPr>
        <w:t>Рабочая программа предназначена для студентов очной формы обучения.</w:t>
      </w:r>
    </w:p>
    <w:p w:rsidR="00AC74C4" w:rsidRPr="000817C8" w:rsidRDefault="00AC74C4" w:rsidP="009A1D48">
      <w:pPr>
        <w:suppressAutoHyphens/>
        <w:spacing w:after="0" w:line="240" w:lineRule="auto"/>
        <w:ind w:right="-185" w:firstLine="720"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ar-SA"/>
        </w:rPr>
      </w:pPr>
    </w:p>
    <w:p w:rsidR="00AC74C4" w:rsidRPr="000817C8" w:rsidRDefault="00AC74C4" w:rsidP="00AC74C4">
      <w:p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0817C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1.2. Место учебной дисциплины в структуре образовательной    программы.</w:t>
      </w:r>
      <w:r w:rsidRPr="000817C8">
        <w:rPr>
          <w:rFonts w:ascii="Times New Roman" w:eastAsia="Calibri" w:hAnsi="Times New Roman" w:cs="Times New Roman"/>
          <w:b/>
          <w:sz w:val="28"/>
          <w:szCs w:val="28"/>
        </w:rPr>
        <w:t xml:space="preserve"> Место учебной дисциплины в структуре образовательной программы.</w:t>
      </w:r>
    </w:p>
    <w:p w:rsidR="00AC74C4" w:rsidRPr="000817C8" w:rsidRDefault="00AC74C4" w:rsidP="00AC74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AC74C4" w:rsidRPr="000817C8" w:rsidRDefault="00AC74C4" w:rsidP="009A1D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817C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Учебная дисциплина </w:t>
      </w:r>
      <w:r w:rsidRPr="000817C8">
        <w:rPr>
          <w:rFonts w:ascii="Times New Roman" w:hAnsi="Times New Roman" w:cs="Times New Roman"/>
          <w:sz w:val="28"/>
          <w:szCs w:val="28"/>
        </w:rPr>
        <w:t>ЕН.03 «Теория вероятностей и математическая статистика»</w:t>
      </w:r>
      <w:r w:rsidR="000817E9">
        <w:rPr>
          <w:rFonts w:ascii="Times New Roman" w:hAnsi="Times New Roman" w:cs="Times New Roman"/>
          <w:sz w:val="28"/>
          <w:szCs w:val="28"/>
        </w:rPr>
        <w:t xml:space="preserve"> </w:t>
      </w:r>
      <w:r w:rsidRPr="000817C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относится к </w:t>
      </w:r>
      <w:r w:rsidR="000817E9">
        <w:rPr>
          <w:rFonts w:ascii="Times New Roman" w:eastAsia="Times New Roman" w:hAnsi="Times New Roman" w:cs="Times New Roman"/>
          <w:sz w:val="28"/>
          <w:szCs w:val="28"/>
          <w:lang w:eastAsia="ar-SA"/>
        </w:rPr>
        <w:t>общепрофессиональному</w:t>
      </w:r>
      <w:r w:rsidRPr="000817C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циклу, является базовой учебной дисциплиной, изучается в </w:t>
      </w:r>
      <w:r w:rsidR="000817E9">
        <w:rPr>
          <w:rFonts w:ascii="Times New Roman" w:eastAsia="Times New Roman" w:hAnsi="Times New Roman" w:cs="Times New Roman"/>
          <w:sz w:val="28"/>
          <w:szCs w:val="28"/>
          <w:lang w:eastAsia="ar-SA"/>
        </w:rPr>
        <w:t>4</w:t>
      </w:r>
      <w:r w:rsidRPr="000817C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семестре.</w:t>
      </w:r>
    </w:p>
    <w:p w:rsidR="00306325" w:rsidRPr="000817C8" w:rsidRDefault="00306325" w:rsidP="00306325">
      <w:pPr>
        <w:rPr>
          <w:rFonts w:ascii="Times New Roman" w:hAnsi="Times New Roman" w:cs="Times New Roman"/>
          <w:sz w:val="28"/>
          <w:szCs w:val="28"/>
        </w:rPr>
      </w:pPr>
    </w:p>
    <w:p w:rsidR="00306325" w:rsidRPr="000817C8" w:rsidRDefault="00306325" w:rsidP="00306325">
      <w:pPr>
        <w:rPr>
          <w:rFonts w:ascii="Times New Roman" w:hAnsi="Times New Roman" w:cs="Times New Roman"/>
          <w:b/>
          <w:sz w:val="28"/>
          <w:szCs w:val="28"/>
        </w:rPr>
      </w:pPr>
      <w:r w:rsidRPr="000817C8">
        <w:rPr>
          <w:rFonts w:ascii="Times New Roman" w:hAnsi="Times New Roman" w:cs="Times New Roman"/>
          <w:b/>
          <w:sz w:val="28"/>
          <w:szCs w:val="28"/>
        </w:rPr>
        <w:t>1.2. Цель и планируемые результаты освоения дисциплины:</w:t>
      </w:r>
    </w:p>
    <w:tbl>
      <w:tblPr>
        <w:tblW w:w="9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2835"/>
        <w:gridCol w:w="5029"/>
      </w:tblGrid>
      <w:tr w:rsidR="00306325" w:rsidRPr="00791DF2" w:rsidTr="003939C2">
        <w:trPr>
          <w:trHeight w:val="649"/>
        </w:trPr>
        <w:tc>
          <w:tcPr>
            <w:tcW w:w="1384" w:type="dxa"/>
            <w:shd w:val="clear" w:color="auto" w:fill="auto"/>
            <w:hideMark/>
          </w:tcPr>
          <w:p w:rsidR="00306325" w:rsidRPr="00791DF2" w:rsidRDefault="00306325" w:rsidP="003063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DF2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  <w:p w:rsidR="00306325" w:rsidRPr="00791DF2" w:rsidRDefault="00306325" w:rsidP="003063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DF2">
              <w:rPr>
                <w:rFonts w:ascii="Times New Roman" w:hAnsi="Times New Roman" w:cs="Times New Roman"/>
                <w:sz w:val="24"/>
                <w:szCs w:val="24"/>
              </w:rPr>
              <w:t>ПК, ОК</w:t>
            </w:r>
          </w:p>
        </w:tc>
        <w:tc>
          <w:tcPr>
            <w:tcW w:w="2835" w:type="dxa"/>
            <w:shd w:val="clear" w:color="auto" w:fill="auto"/>
            <w:hideMark/>
          </w:tcPr>
          <w:p w:rsidR="00306325" w:rsidRPr="00791DF2" w:rsidRDefault="00306325" w:rsidP="003063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DF2">
              <w:rPr>
                <w:rFonts w:ascii="Times New Roman" w:hAnsi="Times New Roman" w:cs="Times New Roman"/>
                <w:sz w:val="24"/>
                <w:szCs w:val="24"/>
              </w:rPr>
              <w:t>Умения</w:t>
            </w:r>
          </w:p>
        </w:tc>
        <w:tc>
          <w:tcPr>
            <w:tcW w:w="5029" w:type="dxa"/>
            <w:shd w:val="clear" w:color="auto" w:fill="auto"/>
            <w:hideMark/>
          </w:tcPr>
          <w:p w:rsidR="00306325" w:rsidRPr="00791DF2" w:rsidRDefault="00306325" w:rsidP="003063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DF2">
              <w:rPr>
                <w:rFonts w:ascii="Times New Roman" w:hAnsi="Times New Roman" w:cs="Times New Roman"/>
                <w:sz w:val="24"/>
                <w:szCs w:val="24"/>
              </w:rPr>
              <w:t>Знания</w:t>
            </w:r>
          </w:p>
        </w:tc>
      </w:tr>
      <w:tr w:rsidR="00306325" w:rsidRPr="00791DF2" w:rsidTr="003939C2">
        <w:trPr>
          <w:trHeight w:val="212"/>
        </w:trPr>
        <w:tc>
          <w:tcPr>
            <w:tcW w:w="1384" w:type="dxa"/>
            <w:shd w:val="clear" w:color="auto" w:fill="auto"/>
          </w:tcPr>
          <w:p w:rsidR="003939C2" w:rsidRDefault="00484B54" w:rsidP="00306325">
            <w:pPr>
              <w:spacing w:after="0" w:line="240" w:lineRule="auto"/>
              <w:jc w:val="center"/>
              <w:rPr>
                <w:rStyle w:val="a8"/>
                <w:rFonts w:ascii="Times New Roman" w:eastAsia="Calibri" w:hAnsi="Times New Roman" w:cs="Times New Roman"/>
                <w:sz w:val="24"/>
                <w:szCs w:val="24"/>
              </w:rPr>
            </w:pPr>
            <w:r w:rsidRPr="00791DF2">
              <w:rPr>
                <w:rStyle w:val="a8"/>
                <w:rFonts w:ascii="Times New Roman" w:eastAsia="Calibri" w:hAnsi="Times New Roman" w:cs="Times New Roman"/>
                <w:sz w:val="24"/>
                <w:szCs w:val="24"/>
              </w:rPr>
              <w:t>ОК 01</w:t>
            </w:r>
          </w:p>
          <w:p w:rsidR="003939C2" w:rsidRDefault="003939C2" w:rsidP="00306325">
            <w:pPr>
              <w:spacing w:after="0" w:line="240" w:lineRule="auto"/>
              <w:jc w:val="center"/>
              <w:rPr>
                <w:rStyle w:val="a8"/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Style w:val="a8"/>
                <w:rFonts w:ascii="Times New Roman" w:eastAsia="Calibri" w:hAnsi="Times New Roman" w:cs="Times New Roman"/>
                <w:sz w:val="24"/>
                <w:szCs w:val="24"/>
              </w:rPr>
              <w:t>ОК 02</w:t>
            </w:r>
          </w:p>
          <w:p w:rsidR="003939C2" w:rsidRDefault="003939C2" w:rsidP="00306325">
            <w:pPr>
              <w:spacing w:after="0" w:line="240" w:lineRule="auto"/>
              <w:jc w:val="center"/>
              <w:rPr>
                <w:rStyle w:val="a8"/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Style w:val="a8"/>
                <w:rFonts w:ascii="Times New Roman" w:eastAsia="Calibri" w:hAnsi="Times New Roman" w:cs="Times New Roman"/>
                <w:sz w:val="24"/>
                <w:szCs w:val="24"/>
              </w:rPr>
              <w:t>Ок 03</w:t>
            </w:r>
          </w:p>
          <w:p w:rsidR="003939C2" w:rsidRDefault="003939C2" w:rsidP="00306325">
            <w:pPr>
              <w:spacing w:after="0" w:line="240" w:lineRule="auto"/>
              <w:jc w:val="center"/>
              <w:rPr>
                <w:rStyle w:val="a8"/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Style w:val="a8"/>
                <w:rFonts w:ascii="Times New Roman" w:eastAsia="Calibri" w:hAnsi="Times New Roman" w:cs="Times New Roman"/>
                <w:sz w:val="24"/>
                <w:szCs w:val="24"/>
              </w:rPr>
              <w:t>ОК 04</w:t>
            </w:r>
          </w:p>
          <w:p w:rsidR="00306325" w:rsidRDefault="00484B54" w:rsidP="003939C2">
            <w:pPr>
              <w:spacing w:after="0" w:line="240" w:lineRule="auto"/>
              <w:jc w:val="center"/>
              <w:rPr>
                <w:rStyle w:val="a8"/>
                <w:rFonts w:ascii="Times New Roman" w:eastAsia="Calibri" w:hAnsi="Times New Roman" w:cs="Times New Roman"/>
                <w:sz w:val="24"/>
                <w:szCs w:val="24"/>
              </w:rPr>
            </w:pPr>
            <w:r w:rsidRPr="00791DF2">
              <w:rPr>
                <w:rStyle w:val="a8"/>
                <w:rFonts w:ascii="Times New Roman" w:eastAsia="Calibri" w:hAnsi="Times New Roman" w:cs="Times New Roman"/>
                <w:sz w:val="24"/>
                <w:szCs w:val="24"/>
              </w:rPr>
              <w:t>ОК 0</w:t>
            </w:r>
            <w:r w:rsidR="003939C2">
              <w:rPr>
                <w:rStyle w:val="a8"/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  <w:p w:rsidR="003939C2" w:rsidRDefault="003939C2" w:rsidP="003939C2">
            <w:pPr>
              <w:spacing w:after="0" w:line="240" w:lineRule="auto"/>
              <w:jc w:val="center"/>
              <w:rPr>
                <w:rStyle w:val="a8"/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Style w:val="a8"/>
                <w:rFonts w:ascii="Times New Roman" w:eastAsia="Calibri" w:hAnsi="Times New Roman" w:cs="Times New Roman"/>
                <w:sz w:val="24"/>
                <w:szCs w:val="24"/>
              </w:rPr>
              <w:t>ПК 2.2</w:t>
            </w:r>
          </w:p>
          <w:p w:rsidR="003939C2" w:rsidRPr="003939C2" w:rsidRDefault="003939C2" w:rsidP="003939C2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3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2.3</w:t>
            </w:r>
          </w:p>
          <w:p w:rsidR="003939C2" w:rsidRPr="00791DF2" w:rsidRDefault="003939C2" w:rsidP="00AF759B">
            <w:pPr>
              <w:widowControl w:val="0"/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306325" w:rsidRPr="00791DF2" w:rsidRDefault="00306325" w:rsidP="0030632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91DF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Применять стандартные методы и модели к решению вероятностных и статистических задач; </w:t>
            </w:r>
          </w:p>
          <w:p w:rsidR="00306325" w:rsidRPr="00791DF2" w:rsidRDefault="00306325" w:rsidP="0030632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306325" w:rsidRPr="00791DF2" w:rsidRDefault="00306325" w:rsidP="0030632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91DF2">
              <w:rPr>
                <w:rFonts w:ascii="Times New Roman" w:hAnsi="Times New Roman" w:cs="Times New Roman"/>
                <w:iCs/>
                <w:sz w:val="24"/>
                <w:szCs w:val="24"/>
              </w:rPr>
              <w:t>пользоваться расчетными формулами, таблицами, графиками при решении статистических задач.</w:t>
            </w:r>
          </w:p>
          <w:p w:rsidR="00306325" w:rsidRPr="00791DF2" w:rsidRDefault="00306325" w:rsidP="00306325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306325" w:rsidRPr="00791DF2" w:rsidRDefault="00306325" w:rsidP="003063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DF2">
              <w:rPr>
                <w:rFonts w:ascii="Times New Roman" w:hAnsi="Times New Roman" w:cs="Times New Roman"/>
                <w:iCs/>
                <w:sz w:val="24"/>
                <w:szCs w:val="24"/>
              </w:rPr>
              <w:t>Применять современные пакеты прикладных программ многомерного статистического анализа.</w:t>
            </w:r>
          </w:p>
        </w:tc>
        <w:tc>
          <w:tcPr>
            <w:tcW w:w="5029" w:type="dxa"/>
            <w:shd w:val="clear" w:color="auto" w:fill="auto"/>
          </w:tcPr>
          <w:p w:rsidR="00306325" w:rsidRPr="00791DF2" w:rsidRDefault="00306325" w:rsidP="0030632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91DF2">
              <w:rPr>
                <w:rFonts w:ascii="Times New Roman" w:hAnsi="Times New Roman" w:cs="Times New Roman"/>
                <w:iCs/>
                <w:sz w:val="24"/>
                <w:szCs w:val="24"/>
              </w:rPr>
              <w:t>Элементы комбинаторики.</w:t>
            </w:r>
          </w:p>
          <w:p w:rsidR="00306325" w:rsidRPr="00791DF2" w:rsidRDefault="00306325" w:rsidP="0030632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306325" w:rsidRPr="00791DF2" w:rsidRDefault="00306325" w:rsidP="0030632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91DF2">
              <w:rPr>
                <w:rFonts w:ascii="Times New Roman" w:hAnsi="Times New Roman" w:cs="Times New Roman"/>
                <w:iCs/>
                <w:sz w:val="24"/>
                <w:szCs w:val="24"/>
              </w:rPr>
              <w:t>Понятие случайного события, классическое определение вероятности, вычисление вероятностей событий с использованием элементов комбинаторики, геометрическую вероятность.</w:t>
            </w:r>
          </w:p>
          <w:p w:rsidR="00306325" w:rsidRPr="00791DF2" w:rsidRDefault="00306325" w:rsidP="0030632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306325" w:rsidRPr="00791DF2" w:rsidRDefault="00306325" w:rsidP="0030632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91DF2">
              <w:rPr>
                <w:rFonts w:ascii="Times New Roman" w:hAnsi="Times New Roman" w:cs="Times New Roman"/>
                <w:iCs/>
                <w:sz w:val="24"/>
                <w:szCs w:val="24"/>
              </w:rPr>
              <w:t>Алгебру событий, теоремы умножения и сложения вероятностей, формулу полной вероятности.</w:t>
            </w:r>
          </w:p>
          <w:p w:rsidR="00306325" w:rsidRPr="00791DF2" w:rsidRDefault="00306325" w:rsidP="0030632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306325" w:rsidRPr="00791DF2" w:rsidRDefault="00306325" w:rsidP="0030632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91DF2">
              <w:rPr>
                <w:rFonts w:ascii="Times New Roman" w:hAnsi="Times New Roman" w:cs="Times New Roman"/>
                <w:iCs/>
                <w:sz w:val="24"/>
                <w:szCs w:val="24"/>
              </w:rPr>
              <w:t>Схему и формулу Бернулли, приближенные формулы в схеме Бернулли; формулу(теорему) Байеса.</w:t>
            </w:r>
          </w:p>
          <w:p w:rsidR="00306325" w:rsidRPr="00791DF2" w:rsidRDefault="00306325" w:rsidP="0030632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306325" w:rsidRPr="00791DF2" w:rsidRDefault="00306325" w:rsidP="0030632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91DF2">
              <w:rPr>
                <w:rFonts w:ascii="Times New Roman" w:hAnsi="Times New Roman" w:cs="Times New Roman"/>
                <w:iCs/>
                <w:sz w:val="24"/>
                <w:szCs w:val="24"/>
              </w:rPr>
              <w:t>Понятия случайной величины, дискретной случайной величины, ее распределение и характеристики, непрерывной случайной величины, ее распределение и характеристики.</w:t>
            </w:r>
          </w:p>
          <w:p w:rsidR="00306325" w:rsidRPr="00791DF2" w:rsidRDefault="00306325" w:rsidP="0030632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306325" w:rsidRPr="00791DF2" w:rsidRDefault="00306325" w:rsidP="0030632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91DF2">
              <w:rPr>
                <w:rFonts w:ascii="Times New Roman" w:hAnsi="Times New Roman" w:cs="Times New Roman"/>
                <w:iCs/>
                <w:sz w:val="24"/>
                <w:szCs w:val="24"/>
              </w:rPr>
              <w:t>Законы распределения непрерывных случайных величин.</w:t>
            </w:r>
          </w:p>
          <w:p w:rsidR="00306325" w:rsidRPr="00791DF2" w:rsidRDefault="00306325" w:rsidP="0030632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306325" w:rsidRPr="00791DF2" w:rsidRDefault="00306325" w:rsidP="0030632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91DF2">
              <w:rPr>
                <w:rFonts w:ascii="Times New Roman" w:hAnsi="Times New Roman" w:cs="Times New Roman"/>
                <w:iCs/>
                <w:sz w:val="24"/>
                <w:szCs w:val="24"/>
              </w:rPr>
              <w:t>Центральную предельную теорему, выборочный метод математической статистики, характеристики выборки.</w:t>
            </w:r>
          </w:p>
          <w:p w:rsidR="00306325" w:rsidRPr="00791DF2" w:rsidRDefault="00306325" w:rsidP="00306325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306325" w:rsidRPr="00791DF2" w:rsidRDefault="00306325" w:rsidP="003063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DF2">
              <w:rPr>
                <w:rFonts w:ascii="Times New Roman" w:hAnsi="Times New Roman" w:cs="Times New Roman"/>
                <w:iCs/>
                <w:sz w:val="24"/>
                <w:szCs w:val="24"/>
              </w:rPr>
              <w:t>Понятие вероятности и частоты.</w:t>
            </w:r>
          </w:p>
        </w:tc>
      </w:tr>
    </w:tbl>
    <w:p w:rsidR="00484B54" w:rsidRDefault="00484B54" w:rsidP="00484B54">
      <w:pPr>
        <w:rPr>
          <w:rFonts w:ascii="Times New Roman" w:hAnsi="Times New Roman" w:cs="Times New Roman"/>
          <w:sz w:val="24"/>
          <w:szCs w:val="24"/>
        </w:rPr>
      </w:pPr>
    </w:p>
    <w:p w:rsidR="000C49D9" w:rsidRPr="009C0740" w:rsidRDefault="000C49D9" w:rsidP="000C49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0740">
        <w:rPr>
          <w:rFonts w:ascii="Times New Roman" w:hAnsi="Times New Roman" w:cs="Times New Roman"/>
          <w:sz w:val="28"/>
          <w:szCs w:val="28"/>
        </w:rPr>
        <w:t>ОК 01. Выбирать способы решения задач профессиональной деятельности применительно к различным контекстам;</w:t>
      </w:r>
    </w:p>
    <w:p w:rsidR="000C49D9" w:rsidRPr="009C0740" w:rsidRDefault="000C49D9" w:rsidP="000C49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0740">
        <w:rPr>
          <w:rFonts w:ascii="Times New Roman" w:hAnsi="Times New Roman" w:cs="Times New Roman"/>
          <w:sz w:val="28"/>
          <w:szCs w:val="28"/>
        </w:rPr>
        <w:t xml:space="preserve">ОК 02. Использовать современные средства поиска, анализа и </w:t>
      </w:r>
      <w:r w:rsidR="00833977" w:rsidRPr="009C0740">
        <w:rPr>
          <w:rFonts w:ascii="Times New Roman" w:hAnsi="Times New Roman" w:cs="Times New Roman"/>
          <w:sz w:val="28"/>
          <w:szCs w:val="28"/>
        </w:rPr>
        <w:t>интерпретации информации,</w:t>
      </w:r>
      <w:r w:rsidRPr="009C0740">
        <w:rPr>
          <w:rFonts w:ascii="Times New Roman" w:hAnsi="Times New Roman" w:cs="Times New Roman"/>
          <w:sz w:val="28"/>
          <w:szCs w:val="28"/>
        </w:rPr>
        <w:t xml:space="preserve"> и информационные</w:t>
      </w:r>
      <w:r w:rsidRPr="009C0740">
        <w:rPr>
          <w:rFonts w:ascii="Times New Roman" w:hAnsi="Times New Roman" w:cs="Times New Roman"/>
          <w:sz w:val="28"/>
          <w:szCs w:val="28"/>
        </w:rPr>
        <w:tab/>
        <w:t>технологии для выполнения задач профессиональной деятельности;</w:t>
      </w:r>
    </w:p>
    <w:p w:rsidR="000C49D9" w:rsidRPr="009C0740" w:rsidRDefault="000C49D9" w:rsidP="000C49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0740">
        <w:rPr>
          <w:rFonts w:ascii="Times New Roman" w:hAnsi="Times New Roman" w:cs="Times New Roman"/>
          <w:sz w:val="28"/>
          <w:szCs w:val="28"/>
        </w:rPr>
        <w:t>ОК ОЗ.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ситуациях;</w:t>
      </w:r>
    </w:p>
    <w:p w:rsidR="000C49D9" w:rsidRPr="009C0740" w:rsidRDefault="000C49D9" w:rsidP="000C49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0740">
        <w:rPr>
          <w:rFonts w:ascii="Times New Roman" w:hAnsi="Times New Roman" w:cs="Times New Roman"/>
          <w:sz w:val="28"/>
          <w:szCs w:val="28"/>
        </w:rPr>
        <w:t>ОК 04. Эффективно взаимодействовать и работать в коллективе и команде;</w:t>
      </w:r>
    </w:p>
    <w:p w:rsidR="000C49D9" w:rsidRPr="009C0740" w:rsidRDefault="000C49D9" w:rsidP="003939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0740">
        <w:rPr>
          <w:rFonts w:ascii="Times New Roman" w:hAnsi="Times New Roman" w:cs="Times New Roman"/>
          <w:sz w:val="28"/>
          <w:szCs w:val="28"/>
        </w:rPr>
        <w:t>ОК 09. Пользоваться профессиональной документацией на государственном и иностранном языках.</w:t>
      </w:r>
    </w:p>
    <w:p w:rsidR="003939C2" w:rsidRPr="009C0740" w:rsidRDefault="003939C2" w:rsidP="003939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0740">
        <w:rPr>
          <w:rFonts w:ascii="Times New Roman" w:hAnsi="Times New Roman" w:cs="Times New Roman"/>
          <w:sz w:val="28"/>
          <w:szCs w:val="28"/>
        </w:rPr>
        <w:t>ПК 2.2.  Администрировать сетевые ресурсы в операционных системах.</w:t>
      </w:r>
    </w:p>
    <w:p w:rsidR="003939C2" w:rsidRPr="009C0740" w:rsidRDefault="003939C2" w:rsidP="003939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0740">
        <w:rPr>
          <w:rFonts w:ascii="Times New Roman" w:hAnsi="Times New Roman" w:cs="Times New Roman"/>
          <w:sz w:val="28"/>
          <w:szCs w:val="28"/>
        </w:rPr>
        <w:t>ПК 2.3. Осуществлять сбор данных для анализа использования и функционирования программно-технических средств компьютерных сетей.</w:t>
      </w:r>
    </w:p>
    <w:p w:rsidR="00B6336A" w:rsidRPr="000817C8" w:rsidRDefault="002E2F77" w:rsidP="00B6336A">
      <w:pPr>
        <w:rPr>
          <w:rFonts w:ascii="Times New Roman" w:hAnsi="Times New Roman" w:cs="Times New Roman"/>
          <w:sz w:val="28"/>
          <w:szCs w:val="28"/>
        </w:rPr>
      </w:pPr>
      <w:r w:rsidRPr="009C0740">
        <w:rPr>
          <w:rFonts w:ascii="Times New Roman" w:hAnsi="Times New Roman" w:cs="Times New Roman"/>
          <w:b/>
          <w:sz w:val="28"/>
          <w:szCs w:val="28"/>
        </w:rPr>
        <w:t>1.</w:t>
      </w:r>
      <w:r w:rsidR="003939C2" w:rsidRPr="009C0740">
        <w:rPr>
          <w:rFonts w:ascii="Times New Roman" w:hAnsi="Times New Roman" w:cs="Times New Roman"/>
          <w:b/>
          <w:sz w:val="28"/>
          <w:szCs w:val="28"/>
        </w:rPr>
        <w:t>3</w:t>
      </w:r>
      <w:r w:rsidRPr="009C0740">
        <w:rPr>
          <w:rFonts w:ascii="Times New Roman" w:hAnsi="Times New Roman" w:cs="Times New Roman"/>
          <w:b/>
          <w:sz w:val="28"/>
          <w:szCs w:val="28"/>
        </w:rPr>
        <w:t xml:space="preserve"> Практическая подготовка при реализации учебной дисциплины</w:t>
      </w:r>
      <w:r w:rsidRPr="000817C8">
        <w:rPr>
          <w:rFonts w:ascii="Times New Roman" w:hAnsi="Times New Roman" w:cs="Times New Roman"/>
          <w:b/>
          <w:sz w:val="28"/>
          <w:szCs w:val="28"/>
        </w:rPr>
        <w:t xml:space="preserve"> путем проведения </w:t>
      </w:r>
      <w:r w:rsidR="00B6336A" w:rsidRPr="000817C8">
        <w:rPr>
          <w:rFonts w:ascii="Times New Roman" w:hAnsi="Times New Roman" w:cs="Times New Roman"/>
          <w:b/>
          <w:sz w:val="28"/>
          <w:szCs w:val="28"/>
        </w:rPr>
        <w:t>практических и лабораторных занятий</w:t>
      </w:r>
      <w:r w:rsidR="00B6336A" w:rsidRPr="000817C8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1560"/>
        <w:gridCol w:w="6379"/>
      </w:tblGrid>
      <w:tr w:rsidR="00B6336A" w:rsidRPr="00791DF2" w:rsidTr="00B6336A">
        <w:tc>
          <w:tcPr>
            <w:tcW w:w="1701" w:type="dxa"/>
          </w:tcPr>
          <w:p w:rsidR="00B6336A" w:rsidRPr="00791DF2" w:rsidRDefault="00B6336A" w:rsidP="00B6336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DF2">
              <w:rPr>
                <w:rFonts w:ascii="Times New Roman" w:hAnsi="Times New Roman" w:cs="Times New Roman"/>
                <w:sz w:val="24"/>
                <w:szCs w:val="24"/>
              </w:rPr>
              <w:t>Количество часов по учебному плану на практические занятия</w:t>
            </w:r>
          </w:p>
        </w:tc>
        <w:tc>
          <w:tcPr>
            <w:tcW w:w="1560" w:type="dxa"/>
          </w:tcPr>
          <w:p w:rsidR="00B6336A" w:rsidRPr="00791DF2" w:rsidRDefault="00B6336A" w:rsidP="00B6336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DF2">
              <w:rPr>
                <w:rFonts w:ascii="Times New Roman" w:hAnsi="Times New Roman" w:cs="Times New Roman"/>
                <w:sz w:val="24"/>
                <w:szCs w:val="24"/>
              </w:rPr>
              <w:t>в том числе, практическая подготовка</w:t>
            </w:r>
          </w:p>
        </w:tc>
        <w:tc>
          <w:tcPr>
            <w:tcW w:w="6379" w:type="dxa"/>
          </w:tcPr>
          <w:p w:rsidR="00B6336A" w:rsidRPr="00791DF2" w:rsidRDefault="00B6336A" w:rsidP="00B6336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DF2">
              <w:rPr>
                <w:rFonts w:ascii="Times New Roman" w:hAnsi="Times New Roman" w:cs="Times New Roman"/>
                <w:sz w:val="24"/>
                <w:szCs w:val="24"/>
              </w:rPr>
              <w:t>Наименование тем практических работ в форме практической подготовки с учетом специфики осваиваемой специальности</w:t>
            </w:r>
          </w:p>
        </w:tc>
      </w:tr>
      <w:tr w:rsidR="00B6336A" w:rsidRPr="00791DF2" w:rsidTr="00B6336A">
        <w:tc>
          <w:tcPr>
            <w:tcW w:w="1701" w:type="dxa"/>
          </w:tcPr>
          <w:p w:rsidR="00B6336A" w:rsidRPr="00791DF2" w:rsidRDefault="00B6336A" w:rsidP="00B6336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1D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560" w:type="dxa"/>
          </w:tcPr>
          <w:p w:rsidR="00B6336A" w:rsidRPr="00791DF2" w:rsidRDefault="00B6336A" w:rsidP="00B6336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1D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6379" w:type="dxa"/>
          </w:tcPr>
          <w:p w:rsidR="00B6336A" w:rsidRPr="00791DF2" w:rsidRDefault="00B6336A" w:rsidP="00B633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1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 w:rsidR="00484B54" w:rsidRPr="00791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 Основы</w:t>
            </w:r>
            <w:r w:rsidRPr="00791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теории вероятностей</w:t>
            </w:r>
          </w:p>
          <w:p w:rsidR="00B6336A" w:rsidRPr="00791DF2" w:rsidRDefault="00B6336A" w:rsidP="00B633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91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№3</w:t>
            </w:r>
            <w:r w:rsidRPr="00791DF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Вычисление вероятностей событий в схеме Бернулли</w:t>
            </w:r>
          </w:p>
          <w:p w:rsidR="00B6336A" w:rsidRPr="00791DF2" w:rsidRDefault="00B6336A" w:rsidP="00B633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1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 w:rsidR="00484B54" w:rsidRPr="00791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 Дискретные</w:t>
            </w:r>
            <w:r w:rsidRPr="00791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случайные величины (ДСВ)</w:t>
            </w:r>
          </w:p>
          <w:p w:rsidR="00B6336A" w:rsidRPr="00791DF2" w:rsidRDefault="00B6336A" w:rsidP="00B633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91DF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Практическое занятие № 4</w:t>
            </w:r>
          </w:p>
          <w:p w:rsidR="00B6336A" w:rsidRPr="00791DF2" w:rsidRDefault="00B6336A" w:rsidP="00B633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91DF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Нахождение закона распределения дискретных случайных величин.</w:t>
            </w:r>
          </w:p>
          <w:p w:rsidR="00B6336A" w:rsidRPr="00791DF2" w:rsidRDefault="00B6336A" w:rsidP="00B633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1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 w:rsidR="00484B54" w:rsidRPr="00791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 Непрерывные</w:t>
            </w:r>
            <w:r w:rsidRPr="00791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случайные величины (далее - НСВ)</w:t>
            </w:r>
          </w:p>
          <w:p w:rsidR="00B6336A" w:rsidRPr="00791DF2" w:rsidRDefault="00B6336A" w:rsidP="00B633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91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№6</w:t>
            </w:r>
            <w:r w:rsidRPr="00791DF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Нахождение числовых характеристик непрерывных случайных величин.</w:t>
            </w:r>
          </w:p>
          <w:p w:rsidR="00B6336A" w:rsidRPr="00791DF2" w:rsidRDefault="00B6336A" w:rsidP="00B633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1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 w:rsidR="00484B54" w:rsidRPr="00791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5. Математическая</w:t>
            </w:r>
            <w:r w:rsidRPr="00791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статистика</w:t>
            </w:r>
          </w:p>
          <w:p w:rsidR="00B6336A" w:rsidRPr="00791DF2" w:rsidRDefault="00B6336A" w:rsidP="00B633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791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№7</w:t>
            </w:r>
            <w:r w:rsidRPr="00791DF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Статистическая обработка данных в выборочном методе.</w:t>
            </w:r>
          </w:p>
        </w:tc>
      </w:tr>
    </w:tbl>
    <w:p w:rsidR="002E2F77" w:rsidRPr="008101FF" w:rsidRDefault="002E2F77" w:rsidP="000C49D9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000000"/>
          <w:sz w:val="24"/>
          <w:szCs w:val="24"/>
        </w:rPr>
      </w:pPr>
    </w:p>
    <w:p w:rsidR="00484B54" w:rsidRPr="008101FF" w:rsidRDefault="00484B54" w:rsidP="00791DF2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000000"/>
          <w:sz w:val="24"/>
          <w:szCs w:val="24"/>
        </w:rPr>
      </w:pPr>
    </w:p>
    <w:p w:rsidR="002E2F77" w:rsidRPr="008101FF" w:rsidRDefault="002E2F77" w:rsidP="002E2F77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000000"/>
          <w:sz w:val="24"/>
          <w:szCs w:val="24"/>
        </w:rPr>
      </w:pPr>
    </w:p>
    <w:p w:rsidR="00306325" w:rsidRPr="000817C8" w:rsidRDefault="00306325" w:rsidP="008101FF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0817C8">
        <w:rPr>
          <w:rFonts w:ascii="Times New Roman" w:hAnsi="Times New Roman" w:cs="Times New Roman"/>
          <w:b/>
          <w:sz w:val="28"/>
          <w:szCs w:val="28"/>
        </w:rPr>
        <w:t>2. СТРУКТУРА И СОДЕРЖАНИЕ УЧЕБНОЙ ДИСЦИПЛИНЫ «ЕН.03 ТЕОРИЯ ВЕРОЯТНОСТЕЙ И МАТЕМАТИЧЕСКАЯ СТАТИСТИКА»</w:t>
      </w:r>
    </w:p>
    <w:p w:rsidR="00306325" w:rsidRPr="000817C8" w:rsidRDefault="00306325" w:rsidP="00306325">
      <w:pPr>
        <w:rPr>
          <w:rFonts w:ascii="Times New Roman" w:hAnsi="Times New Roman" w:cs="Times New Roman"/>
          <w:b/>
          <w:sz w:val="28"/>
          <w:szCs w:val="28"/>
        </w:rPr>
      </w:pPr>
      <w:r w:rsidRPr="000817C8">
        <w:rPr>
          <w:rFonts w:ascii="Times New Roman" w:hAnsi="Times New Roman" w:cs="Times New Roman"/>
          <w:b/>
          <w:sz w:val="28"/>
          <w:szCs w:val="28"/>
        </w:rPr>
        <w:t>2.1. Объем учебной дисциплины и виды учебной работы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911"/>
        <w:gridCol w:w="1801"/>
      </w:tblGrid>
      <w:tr w:rsidR="00306325" w:rsidRPr="000817C8" w:rsidTr="00306325">
        <w:trPr>
          <w:trHeight w:val="490"/>
        </w:trPr>
        <w:tc>
          <w:tcPr>
            <w:tcW w:w="4073" w:type="pct"/>
            <w:shd w:val="clear" w:color="auto" w:fill="auto"/>
            <w:vAlign w:val="center"/>
          </w:tcPr>
          <w:p w:rsidR="00306325" w:rsidRPr="000817C8" w:rsidRDefault="00306325" w:rsidP="002458CA">
            <w:pPr>
              <w:pStyle w:val="1"/>
              <w:rPr>
                <w:sz w:val="28"/>
                <w:szCs w:val="28"/>
              </w:rPr>
            </w:pPr>
            <w:r w:rsidRPr="000817C8">
              <w:rPr>
                <w:sz w:val="28"/>
                <w:szCs w:val="28"/>
              </w:rPr>
              <w:t>Вид учебной работы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306325" w:rsidRPr="000817C8" w:rsidRDefault="00306325" w:rsidP="00306325">
            <w:pPr>
              <w:spacing w:line="240" w:lineRule="auto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 w:rsidRPr="000817C8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Объём в часах</w:t>
            </w:r>
          </w:p>
        </w:tc>
      </w:tr>
      <w:tr w:rsidR="00306325" w:rsidRPr="000817C8" w:rsidTr="00306325">
        <w:trPr>
          <w:trHeight w:val="191"/>
        </w:trPr>
        <w:tc>
          <w:tcPr>
            <w:tcW w:w="4073" w:type="pct"/>
            <w:shd w:val="clear" w:color="auto" w:fill="auto"/>
            <w:vAlign w:val="center"/>
          </w:tcPr>
          <w:p w:rsidR="00306325" w:rsidRPr="000817C8" w:rsidRDefault="00306325" w:rsidP="00306325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817C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Объем образовательной программы 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306325" w:rsidRPr="000817C8" w:rsidRDefault="00306325" w:rsidP="00306325">
            <w:pPr>
              <w:spacing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0817C8">
              <w:rPr>
                <w:rFonts w:ascii="Times New Roman" w:hAnsi="Times New Roman" w:cs="Times New Roman"/>
                <w:iCs/>
                <w:sz w:val="28"/>
                <w:szCs w:val="28"/>
              </w:rPr>
              <w:t>56</w:t>
            </w:r>
          </w:p>
        </w:tc>
      </w:tr>
      <w:tr w:rsidR="00306325" w:rsidRPr="000817C8" w:rsidTr="00306325">
        <w:trPr>
          <w:trHeight w:val="113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306325" w:rsidRPr="000817C8" w:rsidRDefault="00306325" w:rsidP="00306325">
            <w:pPr>
              <w:spacing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0817C8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</w:tr>
      <w:tr w:rsidR="00306325" w:rsidRPr="000817C8" w:rsidTr="00306325">
        <w:trPr>
          <w:trHeight w:val="237"/>
        </w:trPr>
        <w:tc>
          <w:tcPr>
            <w:tcW w:w="4073" w:type="pct"/>
            <w:shd w:val="clear" w:color="auto" w:fill="auto"/>
            <w:vAlign w:val="center"/>
          </w:tcPr>
          <w:p w:rsidR="00306325" w:rsidRPr="000817C8" w:rsidRDefault="00306325" w:rsidP="0030632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17C8">
              <w:rPr>
                <w:rFonts w:ascii="Times New Roman" w:hAnsi="Times New Roman" w:cs="Times New Roman"/>
                <w:sz w:val="28"/>
                <w:szCs w:val="28"/>
              </w:rPr>
              <w:t>теоретическое обучение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306325" w:rsidRPr="000817C8" w:rsidRDefault="00306325" w:rsidP="00306325">
            <w:pPr>
              <w:spacing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0817C8">
              <w:rPr>
                <w:rFonts w:ascii="Times New Roman" w:hAnsi="Times New Roman" w:cs="Times New Roman"/>
                <w:iCs/>
                <w:sz w:val="28"/>
                <w:szCs w:val="28"/>
              </w:rPr>
              <w:t>42</w:t>
            </w:r>
          </w:p>
        </w:tc>
      </w:tr>
      <w:tr w:rsidR="00306325" w:rsidRPr="000817C8" w:rsidTr="00306325">
        <w:trPr>
          <w:trHeight w:val="490"/>
        </w:trPr>
        <w:tc>
          <w:tcPr>
            <w:tcW w:w="4073" w:type="pct"/>
            <w:shd w:val="clear" w:color="auto" w:fill="auto"/>
            <w:vAlign w:val="center"/>
          </w:tcPr>
          <w:p w:rsidR="00306325" w:rsidRPr="000817C8" w:rsidRDefault="00306325" w:rsidP="0030632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17C8">
              <w:rPr>
                <w:rFonts w:ascii="Times New Roman" w:hAnsi="Times New Roman" w:cs="Times New Roman"/>
                <w:sz w:val="28"/>
                <w:szCs w:val="28"/>
              </w:rPr>
              <w:t xml:space="preserve">практические занятия 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306325" w:rsidRPr="000817C8" w:rsidRDefault="00306325" w:rsidP="00306325">
            <w:pPr>
              <w:spacing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0817C8">
              <w:rPr>
                <w:rFonts w:ascii="Times New Roman" w:hAnsi="Times New Roman" w:cs="Times New Roman"/>
                <w:iCs/>
                <w:sz w:val="28"/>
                <w:szCs w:val="28"/>
              </w:rPr>
              <w:t>14</w:t>
            </w:r>
          </w:p>
        </w:tc>
      </w:tr>
      <w:tr w:rsidR="00306325" w:rsidRPr="000817C8" w:rsidTr="00306325">
        <w:trPr>
          <w:trHeight w:val="490"/>
        </w:trPr>
        <w:tc>
          <w:tcPr>
            <w:tcW w:w="4073" w:type="pct"/>
            <w:shd w:val="clear" w:color="auto" w:fill="auto"/>
            <w:vAlign w:val="center"/>
          </w:tcPr>
          <w:p w:rsidR="00306325" w:rsidRPr="000817C8" w:rsidRDefault="00791DF2" w:rsidP="00306325">
            <w:pPr>
              <w:spacing w:line="240" w:lineRule="auto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 xml:space="preserve">Промежуточная </w:t>
            </w:r>
            <w:r w:rsidR="00306325" w:rsidRPr="000817C8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аттестация</w:t>
            </w:r>
            <w:r w:rsidR="00DC27EA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 xml:space="preserve">  </w:t>
            </w:r>
            <w:r w:rsidR="008101FF" w:rsidRPr="000817C8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дифф. зачет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306325" w:rsidRPr="000817C8" w:rsidRDefault="00306325" w:rsidP="00306325">
            <w:pPr>
              <w:spacing w:line="240" w:lineRule="auto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</w:p>
        </w:tc>
      </w:tr>
    </w:tbl>
    <w:p w:rsidR="00306325" w:rsidRPr="008101FF" w:rsidRDefault="00306325" w:rsidP="00306325">
      <w:pPr>
        <w:rPr>
          <w:rFonts w:ascii="Times New Roman" w:hAnsi="Times New Roman" w:cs="Times New Roman"/>
          <w:b/>
          <w:i/>
          <w:sz w:val="24"/>
          <w:szCs w:val="24"/>
        </w:rPr>
        <w:sectPr w:rsidR="00306325" w:rsidRPr="008101FF" w:rsidSect="00AC74C4">
          <w:pgSz w:w="11906" w:h="16838"/>
          <w:pgMar w:top="567" w:right="850" w:bottom="284" w:left="1560" w:header="708" w:footer="708" w:gutter="0"/>
          <w:cols w:space="720"/>
          <w:docGrid w:linePitch="299"/>
        </w:sectPr>
      </w:pPr>
    </w:p>
    <w:p w:rsidR="00306325" w:rsidRPr="008101FF" w:rsidRDefault="00306325" w:rsidP="00306325">
      <w:pPr>
        <w:rPr>
          <w:rFonts w:ascii="Times New Roman" w:hAnsi="Times New Roman" w:cs="Times New Roman"/>
          <w:b/>
          <w:sz w:val="24"/>
          <w:szCs w:val="24"/>
        </w:rPr>
      </w:pPr>
      <w:r w:rsidRPr="008101FF">
        <w:rPr>
          <w:rFonts w:ascii="Times New Roman" w:hAnsi="Times New Roman" w:cs="Times New Roman"/>
          <w:b/>
          <w:sz w:val="24"/>
          <w:szCs w:val="24"/>
        </w:rPr>
        <w:t xml:space="preserve">2.2. Тематический план и содержание учебной дисциплины </w:t>
      </w:r>
    </w:p>
    <w:tbl>
      <w:tblPr>
        <w:tblW w:w="492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64"/>
        <w:gridCol w:w="9208"/>
        <w:gridCol w:w="1536"/>
        <w:gridCol w:w="1901"/>
      </w:tblGrid>
      <w:tr w:rsidR="00306325" w:rsidRPr="008101FF" w:rsidTr="00DC27EA">
        <w:trPr>
          <w:trHeight w:val="20"/>
        </w:trPr>
        <w:tc>
          <w:tcPr>
            <w:tcW w:w="702" w:type="pct"/>
            <w:shd w:val="clear" w:color="auto" w:fill="auto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3130" w:type="pct"/>
            <w:shd w:val="clear" w:color="auto" w:fill="auto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522" w:type="pct"/>
            <w:shd w:val="clear" w:color="auto" w:fill="auto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Объём в часах</w:t>
            </w:r>
          </w:p>
        </w:tc>
        <w:tc>
          <w:tcPr>
            <w:tcW w:w="646" w:type="pct"/>
            <w:vAlign w:val="center"/>
          </w:tcPr>
          <w:p w:rsidR="00306325" w:rsidRPr="008101FF" w:rsidRDefault="00306325" w:rsidP="0030632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Коды компетенций, формированию которых способствует элемент программы</w:t>
            </w:r>
          </w:p>
        </w:tc>
      </w:tr>
      <w:tr w:rsidR="00306325" w:rsidRPr="008101FF" w:rsidTr="00DC27EA">
        <w:trPr>
          <w:trHeight w:val="20"/>
        </w:trPr>
        <w:tc>
          <w:tcPr>
            <w:tcW w:w="702" w:type="pct"/>
            <w:shd w:val="clear" w:color="auto" w:fill="auto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130" w:type="pct"/>
            <w:shd w:val="clear" w:color="auto" w:fill="auto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22" w:type="pct"/>
            <w:shd w:val="clear" w:color="auto" w:fill="auto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646" w:type="pct"/>
            <w:vAlign w:val="center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</w:tr>
      <w:tr w:rsidR="00306325" w:rsidRPr="008101FF" w:rsidTr="00DC27EA">
        <w:trPr>
          <w:trHeight w:val="20"/>
        </w:trPr>
        <w:tc>
          <w:tcPr>
            <w:tcW w:w="702" w:type="pct"/>
            <w:vMerge w:val="restart"/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Тема 1.</w:t>
            </w:r>
            <w:r w:rsidRPr="008101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Элементы комбинаторики</w:t>
            </w:r>
          </w:p>
        </w:tc>
        <w:tc>
          <w:tcPr>
            <w:tcW w:w="3130" w:type="pct"/>
            <w:shd w:val="clear" w:color="auto" w:fill="auto"/>
          </w:tcPr>
          <w:p w:rsidR="00306325" w:rsidRPr="008101FF" w:rsidRDefault="00306325" w:rsidP="002E2F77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306325" w:rsidRPr="008101FF" w:rsidRDefault="00DC27EA" w:rsidP="0030632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</w:t>
            </w:r>
          </w:p>
        </w:tc>
        <w:tc>
          <w:tcPr>
            <w:tcW w:w="646" w:type="pct"/>
            <w:vMerge w:val="restart"/>
            <w:vAlign w:val="center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Cs/>
                <w:sz w:val="24"/>
                <w:szCs w:val="24"/>
              </w:rPr>
              <w:t>ОК 01, ОК 02,</w:t>
            </w:r>
          </w:p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Cs/>
                <w:sz w:val="24"/>
                <w:szCs w:val="24"/>
              </w:rPr>
              <w:t>ОК 03, ОК 04,</w:t>
            </w:r>
          </w:p>
          <w:p w:rsidR="00306325" w:rsidRPr="008101FF" w:rsidRDefault="00306325" w:rsidP="00DC27EA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Cs/>
                <w:sz w:val="24"/>
                <w:szCs w:val="24"/>
              </w:rPr>
              <w:t>ОК 09,</w:t>
            </w:r>
          </w:p>
          <w:p w:rsidR="00DC27EA" w:rsidRPr="00DC27EA" w:rsidRDefault="00DC27EA" w:rsidP="00DC27E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27EA">
              <w:rPr>
                <w:rFonts w:ascii="Times New Roman" w:hAnsi="Times New Roman" w:cs="Times New Roman"/>
                <w:sz w:val="24"/>
                <w:szCs w:val="24"/>
              </w:rPr>
              <w:t>ПК 2.2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DC27EA">
              <w:rPr>
                <w:rFonts w:ascii="Times New Roman" w:hAnsi="Times New Roman" w:cs="Times New Roman"/>
                <w:sz w:val="24"/>
                <w:szCs w:val="24"/>
              </w:rPr>
              <w:t>ПК 2.3</w:t>
            </w:r>
          </w:p>
          <w:p w:rsidR="00306325" w:rsidRPr="008101FF" w:rsidRDefault="00306325" w:rsidP="00DC27E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6325" w:rsidRPr="008101FF" w:rsidTr="00DC27EA">
        <w:trPr>
          <w:trHeight w:val="20"/>
        </w:trPr>
        <w:tc>
          <w:tcPr>
            <w:tcW w:w="702" w:type="pct"/>
            <w:vMerge/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130" w:type="pct"/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Cs/>
                <w:sz w:val="24"/>
                <w:szCs w:val="24"/>
              </w:rPr>
              <w:t>1. Введение в теорию вероятностей</w:t>
            </w:r>
          </w:p>
        </w:tc>
        <w:tc>
          <w:tcPr>
            <w:tcW w:w="522" w:type="pct"/>
            <w:vMerge w:val="restart"/>
            <w:shd w:val="clear" w:color="auto" w:fill="auto"/>
            <w:vAlign w:val="center"/>
          </w:tcPr>
          <w:p w:rsidR="00306325" w:rsidRPr="008101FF" w:rsidRDefault="00DC27EA" w:rsidP="00DC27E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646" w:type="pct"/>
            <w:vMerge/>
            <w:vAlign w:val="center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06325" w:rsidRPr="008101FF" w:rsidTr="00DC27EA">
        <w:trPr>
          <w:trHeight w:val="20"/>
        </w:trPr>
        <w:tc>
          <w:tcPr>
            <w:tcW w:w="702" w:type="pct"/>
            <w:vMerge/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130" w:type="pct"/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Cs/>
                <w:sz w:val="24"/>
                <w:szCs w:val="24"/>
              </w:rPr>
              <w:t>2. Упорядоченные выборки (размещения). Перестановки</w:t>
            </w:r>
          </w:p>
        </w:tc>
        <w:tc>
          <w:tcPr>
            <w:tcW w:w="522" w:type="pct"/>
            <w:vMerge/>
            <w:shd w:val="clear" w:color="auto" w:fill="auto"/>
            <w:vAlign w:val="center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646" w:type="pct"/>
            <w:vMerge/>
            <w:vAlign w:val="center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06325" w:rsidRPr="008101FF" w:rsidTr="00DC27EA">
        <w:trPr>
          <w:trHeight w:val="20"/>
        </w:trPr>
        <w:tc>
          <w:tcPr>
            <w:tcW w:w="702" w:type="pct"/>
            <w:vMerge/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130" w:type="pct"/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Cs/>
                <w:sz w:val="24"/>
                <w:szCs w:val="24"/>
              </w:rPr>
              <w:t>3. Неупорядоченные выборки (сочетания)</w:t>
            </w:r>
          </w:p>
        </w:tc>
        <w:tc>
          <w:tcPr>
            <w:tcW w:w="522" w:type="pct"/>
            <w:vMerge/>
            <w:shd w:val="clear" w:color="auto" w:fill="auto"/>
            <w:vAlign w:val="center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646" w:type="pct"/>
            <w:vMerge/>
            <w:vAlign w:val="center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06325" w:rsidRPr="008101FF" w:rsidTr="00DC27EA">
        <w:trPr>
          <w:trHeight w:val="429"/>
        </w:trPr>
        <w:tc>
          <w:tcPr>
            <w:tcW w:w="702" w:type="pct"/>
            <w:vMerge/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130" w:type="pct"/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№1 Решение задач на применение формул комбинаторики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306325" w:rsidRPr="008101FF" w:rsidRDefault="002E2F77" w:rsidP="00306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101FF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646" w:type="pct"/>
            <w:vMerge/>
            <w:vAlign w:val="center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6325" w:rsidRPr="008101FF" w:rsidTr="00DC27EA">
        <w:trPr>
          <w:trHeight w:val="276"/>
        </w:trPr>
        <w:tc>
          <w:tcPr>
            <w:tcW w:w="702" w:type="pct"/>
            <w:vMerge w:val="restart"/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Тема 2.</w:t>
            </w:r>
            <w:r w:rsidRPr="008101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Основы теории вероятностей</w:t>
            </w:r>
          </w:p>
        </w:tc>
        <w:tc>
          <w:tcPr>
            <w:tcW w:w="3130" w:type="pct"/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522" w:type="pct"/>
            <w:shd w:val="clear" w:color="auto" w:fill="auto"/>
          </w:tcPr>
          <w:p w:rsidR="00306325" w:rsidRPr="008101FF" w:rsidRDefault="00306325" w:rsidP="002E2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101FF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1</w:t>
            </w:r>
            <w:r w:rsidR="002E2F77" w:rsidRPr="008101FF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6</w:t>
            </w:r>
          </w:p>
        </w:tc>
        <w:tc>
          <w:tcPr>
            <w:tcW w:w="646" w:type="pct"/>
            <w:vMerge w:val="restart"/>
            <w:vAlign w:val="center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Cs/>
                <w:sz w:val="24"/>
                <w:szCs w:val="24"/>
              </w:rPr>
              <w:t>ОК 01, ОК 02,</w:t>
            </w:r>
          </w:p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Cs/>
                <w:sz w:val="24"/>
                <w:szCs w:val="24"/>
              </w:rPr>
              <w:t>ОК 03, ОК 04,</w:t>
            </w:r>
          </w:p>
          <w:p w:rsidR="00DC27EA" w:rsidRDefault="00306325" w:rsidP="00DC27EA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Cs/>
                <w:sz w:val="24"/>
                <w:szCs w:val="24"/>
              </w:rPr>
              <w:t>ОК 09,</w:t>
            </w:r>
          </w:p>
          <w:p w:rsidR="00DC27EA" w:rsidRPr="00DC27EA" w:rsidRDefault="00DC27EA" w:rsidP="00DC27EA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27EA">
              <w:rPr>
                <w:rFonts w:ascii="Times New Roman" w:hAnsi="Times New Roman" w:cs="Times New Roman"/>
                <w:sz w:val="24"/>
                <w:szCs w:val="24"/>
              </w:rPr>
              <w:t>ПК 2.2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Pr="00DC27EA">
              <w:rPr>
                <w:rFonts w:ascii="Times New Roman" w:hAnsi="Times New Roman" w:cs="Times New Roman"/>
                <w:sz w:val="24"/>
                <w:szCs w:val="24"/>
              </w:rPr>
              <w:t>ПК 2.3</w:t>
            </w:r>
          </w:p>
          <w:p w:rsidR="00306325" w:rsidRPr="008101FF" w:rsidRDefault="00306325" w:rsidP="00AF759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6325" w:rsidRPr="008101FF" w:rsidTr="00DC27EA">
        <w:trPr>
          <w:trHeight w:val="20"/>
        </w:trPr>
        <w:tc>
          <w:tcPr>
            <w:tcW w:w="702" w:type="pct"/>
            <w:vMerge/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130" w:type="pct"/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Cs/>
                <w:sz w:val="24"/>
                <w:szCs w:val="24"/>
              </w:rPr>
              <w:t>1. Случайные события. Классическое определение вероятностей</w:t>
            </w:r>
          </w:p>
        </w:tc>
        <w:tc>
          <w:tcPr>
            <w:tcW w:w="522" w:type="pct"/>
            <w:vMerge w:val="restart"/>
            <w:shd w:val="clear" w:color="auto" w:fill="auto"/>
            <w:vAlign w:val="center"/>
          </w:tcPr>
          <w:p w:rsidR="00306325" w:rsidRPr="008101FF" w:rsidRDefault="000C49D9" w:rsidP="0030632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12</w:t>
            </w:r>
          </w:p>
        </w:tc>
        <w:tc>
          <w:tcPr>
            <w:tcW w:w="646" w:type="pct"/>
            <w:vMerge/>
            <w:vAlign w:val="center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06325" w:rsidRPr="008101FF" w:rsidTr="00DC27EA">
        <w:trPr>
          <w:trHeight w:val="20"/>
        </w:trPr>
        <w:tc>
          <w:tcPr>
            <w:tcW w:w="702" w:type="pct"/>
            <w:vMerge/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130" w:type="pct"/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2. </w:t>
            </w:r>
            <w:r w:rsidRPr="008101FF">
              <w:rPr>
                <w:rFonts w:ascii="Times New Roman" w:hAnsi="Times New Roman" w:cs="Times New Roman"/>
                <w:sz w:val="24"/>
                <w:szCs w:val="24"/>
              </w:rPr>
              <w:t>Формула полной вероятности. Формула Байеса</w:t>
            </w:r>
          </w:p>
        </w:tc>
        <w:tc>
          <w:tcPr>
            <w:tcW w:w="522" w:type="pct"/>
            <w:vMerge/>
            <w:shd w:val="clear" w:color="auto" w:fill="auto"/>
            <w:vAlign w:val="center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646" w:type="pct"/>
            <w:vMerge/>
            <w:vAlign w:val="center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06325" w:rsidRPr="008101FF" w:rsidTr="00DC27EA">
        <w:trPr>
          <w:trHeight w:val="291"/>
        </w:trPr>
        <w:tc>
          <w:tcPr>
            <w:tcW w:w="702" w:type="pct"/>
            <w:vMerge/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130" w:type="pct"/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3. </w:t>
            </w:r>
            <w:r w:rsidRPr="008101FF">
              <w:rPr>
                <w:rFonts w:ascii="Times New Roman" w:hAnsi="Times New Roman" w:cs="Times New Roman"/>
                <w:sz w:val="24"/>
                <w:szCs w:val="24"/>
              </w:rPr>
              <w:t>Вычисление вероятностей сложных событий</w:t>
            </w:r>
          </w:p>
        </w:tc>
        <w:tc>
          <w:tcPr>
            <w:tcW w:w="522" w:type="pct"/>
            <w:vMerge/>
            <w:shd w:val="clear" w:color="auto" w:fill="auto"/>
            <w:vAlign w:val="center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646" w:type="pct"/>
            <w:vMerge/>
            <w:vAlign w:val="center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06325" w:rsidRPr="008101FF" w:rsidTr="00DC27EA">
        <w:trPr>
          <w:trHeight w:val="291"/>
        </w:trPr>
        <w:tc>
          <w:tcPr>
            <w:tcW w:w="702" w:type="pct"/>
            <w:vMerge/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130" w:type="pct"/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Cs/>
                <w:sz w:val="24"/>
                <w:szCs w:val="24"/>
              </w:rPr>
              <w:t>4. Схемы Бернулли. Формула Бернулли</w:t>
            </w:r>
          </w:p>
        </w:tc>
        <w:tc>
          <w:tcPr>
            <w:tcW w:w="522" w:type="pct"/>
            <w:vMerge/>
            <w:shd w:val="clear" w:color="auto" w:fill="auto"/>
            <w:vAlign w:val="center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646" w:type="pct"/>
            <w:vMerge/>
            <w:vAlign w:val="center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06325" w:rsidRPr="008101FF" w:rsidTr="00DC27EA">
        <w:trPr>
          <w:trHeight w:val="291"/>
        </w:trPr>
        <w:tc>
          <w:tcPr>
            <w:tcW w:w="702" w:type="pct"/>
            <w:vMerge/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130" w:type="pct"/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Cs/>
                <w:sz w:val="24"/>
                <w:szCs w:val="24"/>
              </w:rPr>
              <w:t>5. Вычисление вероятностей событий в схеме Бернулли</w:t>
            </w:r>
          </w:p>
        </w:tc>
        <w:tc>
          <w:tcPr>
            <w:tcW w:w="522" w:type="pct"/>
            <w:vMerge/>
            <w:shd w:val="clear" w:color="auto" w:fill="auto"/>
            <w:vAlign w:val="center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646" w:type="pct"/>
            <w:vMerge/>
            <w:vAlign w:val="center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06325" w:rsidRPr="008101FF" w:rsidTr="00DC27EA">
        <w:trPr>
          <w:trHeight w:val="211"/>
        </w:trPr>
        <w:tc>
          <w:tcPr>
            <w:tcW w:w="702" w:type="pct"/>
            <w:vMerge/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130" w:type="pct"/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№2</w:t>
            </w:r>
            <w:r w:rsidRPr="008101FF">
              <w:rPr>
                <w:rFonts w:ascii="Times New Roman" w:hAnsi="Times New Roman" w:cs="Times New Roman"/>
                <w:sz w:val="24"/>
                <w:szCs w:val="24"/>
              </w:rPr>
              <w:t xml:space="preserve"> Вычисление вероятностей сложных событий</w:t>
            </w:r>
          </w:p>
          <w:p w:rsidR="002E2F77" w:rsidRPr="008101FF" w:rsidRDefault="002E2F77" w:rsidP="00306325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101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Практическое занятие №3</w:t>
            </w:r>
            <w:r w:rsidRPr="008101FF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задач на применение формул полной вероятности и Байеса</w:t>
            </w:r>
            <w:r w:rsidRPr="008101F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,по схеме Бернулли</w:t>
            </w:r>
          </w:p>
        </w:tc>
        <w:tc>
          <w:tcPr>
            <w:tcW w:w="522" w:type="pct"/>
            <w:shd w:val="clear" w:color="auto" w:fill="auto"/>
          </w:tcPr>
          <w:p w:rsidR="00306325" w:rsidRPr="008101FF" w:rsidRDefault="002E2F77" w:rsidP="00306325">
            <w:pPr>
              <w:spacing w:after="0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646" w:type="pct"/>
            <w:vMerge/>
            <w:vAlign w:val="center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06325" w:rsidRPr="008101FF" w:rsidTr="00DC27EA">
        <w:trPr>
          <w:trHeight w:val="20"/>
        </w:trPr>
        <w:tc>
          <w:tcPr>
            <w:tcW w:w="702" w:type="pct"/>
            <w:vMerge w:val="restart"/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Тема 3.</w:t>
            </w:r>
            <w:r w:rsidRPr="008101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Дискретные случайные величины (ДСВ)</w:t>
            </w:r>
          </w:p>
        </w:tc>
        <w:tc>
          <w:tcPr>
            <w:tcW w:w="3130" w:type="pct"/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306325" w:rsidRPr="008101FF" w:rsidRDefault="00306325" w:rsidP="002E2F7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</w:t>
            </w:r>
            <w:r w:rsidR="002E2F77" w:rsidRPr="008101F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646" w:type="pct"/>
            <w:vMerge w:val="restart"/>
            <w:vAlign w:val="center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Cs/>
                <w:sz w:val="24"/>
                <w:szCs w:val="24"/>
              </w:rPr>
              <w:t>ОК 01, ОК 02,</w:t>
            </w:r>
          </w:p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Cs/>
                <w:sz w:val="24"/>
                <w:szCs w:val="24"/>
              </w:rPr>
              <w:t>ОК 03, ОК 04,</w:t>
            </w:r>
          </w:p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Cs/>
                <w:sz w:val="24"/>
                <w:szCs w:val="24"/>
              </w:rPr>
              <w:t>ОК 09,</w:t>
            </w:r>
          </w:p>
          <w:p w:rsidR="00DC27EA" w:rsidRPr="00DC27EA" w:rsidRDefault="00DC27EA" w:rsidP="00DC27E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27EA">
              <w:rPr>
                <w:rFonts w:ascii="Times New Roman" w:hAnsi="Times New Roman" w:cs="Times New Roman"/>
                <w:sz w:val="24"/>
                <w:szCs w:val="24"/>
              </w:rPr>
              <w:t>ПК 2.2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DC27EA">
              <w:rPr>
                <w:rFonts w:ascii="Times New Roman" w:hAnsi="Times New Roman" w:cs="Times New Roman"/>
                <w:sz w:val="24"/>
                <w:szCs w:val="24"/>
              </w:rPr>
              <w:t>ПК 2.3</w:t>
            </w:r>
          </w:p>
          <w:p w:rsidR="00306325" w:rsidRPr="008101FF" w:rsidRDefault="00306325" w:rsidP="00AF759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6325" w:rsidRPr="008101FF" w:rsidTr="00DC27EA">
        <w:trPr>
          <w:trHeight w:val="20"/>
        </w:trPr>
        <w:tc>
          <w:tcPr>
            <w:tcW w:w="702" w:type="pct"/>
            <w:vMerge/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130" w:type="pct"/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Cs/>
                <w:sz w:val="24"/>
                <w:szCs w:val="24"/>
              </w:rPr>
              <w:t>1. Дискретная случайная величина (далее - ДСВ)</w:t>
            </w:r>
          </w:p>
        </w:tc>
        <w:tc>
          <w:tcPr>
            <w:tcW w:w="522" w:type="pct"/>
            <w:vMerge w:val="restart"/>
            <w:shd w:val="clear" w:color="auto" w:fill="auto"/>
            <w:vAlign w:val="center"/>
          </w:tcPr>
          <w:p w:rsidR="00306325" w:rsidRPr="008101FF" w:rsidRDefault="000C49D9" w:rsidP="0030632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8</w:t>
            </w:r>
          </w:p>
        </w:tc>
        <w:tc>
          <w:tcPr>
            <w:tcW w:w="646" w:type="pct"/>
            <w:vMerge/>
            <w:vAlign w:val="center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06325" w:rsidRPr="008101FF" w:rsidTr="00DC27EA">
        <w:trPr>
          <w:trHeight w:val="20"/>
        </w:trPr>
        <w:tc>
          <w:tcPr>
            <w:tcW w:w="702" w:type="pct"/>
            <w:vMerge/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130" w:type="pct"/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Cs/>
                <w:sz w:val="24"/>
                <w:szCs w:val="24"/>
              </w:rPr>
              <w:t>2. Графическое изображение распределения ДСВ. Функции от ДСВ</w:t>
            </w:r>
          </w:p>
        </w:tc>
        <w:tc>
          <w:tcPr>
            <w:tcW w:w="522" w:type="pct"/>
            <w:vMerge/>
            <w:shd w:val="clear" w:color="auto" w:fill="auto"/>
            <w:vAlign w:val="center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646" w:type="pct"/>
            <w:vMerge/>
            <w:vAlign w:val="center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06325" w:rsidRPr="008101FF" w:rsidTr="00DC27EA">
        <w:trPr>
          <w:trHeight w:val="167"/>
        </w:trPr>
        <w:tc>
          <w:tcPr>
            <w:tcW w:w="702" w:type="pct"/>
            <w:vMerge/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130" w:type="pct"/>
            <w:tcBorders>
              <w:bottom w:val="single" w:sz="4" w:space="0" w:color="auto"/>
            </w:tcBorders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3. </w:t>
            </w:r>
            <w:r w:rsidRPr="008101FF">
              <w:rPr>
                <w:rFonts w:ascii="Times New Roman" w:hAnsi="Times New Roman" w:cs="Times New Roman"/>
                <w:sz w:val="24"/>
                <w:szCs w:val="24"/>
              </w:rPr>
              <w:t>Математическое ожидание, дисперсия и среднеквадратическое отклонение ДСВ</w:t>
            </w:r>
          </w:p>
        </w:tc>
        <w:tc>
          <w:tcPr>
            <w:tcW w:w="522" w:type="pct"/>
            <w:vMerge/>
            <w:shd w:val="clear" w:color="auto" w:fill="auto"/>
            <w:vAlign w:val="center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646" w:type="pct"/>
            <w:vMerge/>
            <w:vAlign w:val="center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06325" w:rsidRPr="008101FF" w:rsidTr="00DC27EA">
        <w:trPr>
          <w:trHeight w:val="60"/>
        </w:trPr>
        <w:tc>
          <w:tcPr>
            <w:tcW w:w="702" w:type="pct"/>
            <w:vMerge/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130" w:type="pct"/>
            <w:tcBorders>
              <w:bottom w:val="single" w:sz="4" w:space="0" w:color="auto"/>
            </w:tcBorders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Cs/>
                <w:sz w:val="24"/>
                <w:szCs w:val="24"/>
              </w:rPr>
              <w:t>4.</w:t>
            </w:r>
            <w:r w:rsidRPr="008101FF">
              <w:rPr>
                <w:rFonts w:ascii="Times New Roman" w:hAnsi="Times New Roman" w:cs="Times New Roman"/>
                <w:sz w:val="24"/>
                <w:szCs w:val="24"/>
              </w:rPr>
              <w:t xml:space="preserve"> Понятие биномиального распределения, характеристики</w:t>
            </w:r>
          </w:p>
        </w:tc>
        <w:tc>
          <w:tcPr>
            <w:tcW w:w="522" w:type="pct"/>
            <w:vMerge/>
            <w:shd w:val="clear" w:color="auto" w:fill="auto"/>
            <w:vAlign w:val="center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646" w:type="pct"/>
            <w:vMerge/>
            <w:vAlign w:val="center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06325" w:rsidRPr="008101FF" w:rsidTr="00DC27EA">
        <w:trPr>
          <w:trHeight w:val="60"/>
        </w:trPr>
        <w:tc>
          <w:tcPr>
            <w:tcW w:w="702" w:type="pct"/>
            <w:vMerge/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130" w:type="pct"/>
            <w:tcBorders>
              <w:bottom w:val="single" w:sz="4" w:space="0" w:color="auto"/>
            </w:tcBorders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Cs/>
                <w:sz w:val="24"/>
                <w:szCs w:val="24"/>
              </w:rPr>
              <w:t>5.</w:t>
            </w:r>
            <w:r w:rsidRPr="008101FF">
              <w:rPr>
                <w:rFonts w:ascii="Times New Roman" w:hAnsi="Times New Roman" w:cs="Times New Roman"/>
                <w:sz w:val="24"/>
                <w:szCs w:val="24"/>
              </w:rPr>
              <w:t xml:space="preserve"> Понятие геометрического распределения, характеристики</w:t>
            </w:r>
          </w:p>
        </w:tc>
        <w:tc>
          <w:tcPr>
            <w:tcW w:w="522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646" w:type="pct"/>
            <w:vMerge/>
            <w:vAlign w:val="center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06325" w:rsidRPr="008101FF" w:rsidTr="00DC27EA">
        <w:trPr>
          <w:trHeight w:val="217"/>
        </w:trPr>
        <w:tc>
          <w:tcPr>
            <w:tcW w:w="702" w:type="pct"/>
            <w:vMerge/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130" w:type="pct"/>
            <w:shd w:val="clear" w:color="auto" w:fill="auto"/>
          </w:tcPr>
          <w:p w:rsidR="00306325" w:rsidRPr="008101FF" w:rsidRDefault="002E2F77" w:rsidP="002E2F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101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Практическое занятие № 4</w:t>
            </w:r>
            <w:r w:rsidRPr="008101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Нахождение закона распределения дискретных случайных</w:t>
            </w:r>
            <w:r w:rsidRPr="00810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величин</w:t>
            </w:r>
          </w:p>
          <w:p w:rsidR="002E2F77" w:rsidRPr="008101FF" w:rsidRDefault="002E2F77" w:rsidP="002E2F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101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Практическое занятие № 5</w:t>
            </w:r>
            <w:r w:rsidRPr="008101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Нахождение числовых характеристик  дискретных случайных величин.</w:t>
            </w:r>
          </w:p>
        </w:tc>
        <w:tc>
          <w:tcPr>
            <w:tcW w:w="522" w:type="pct"/>
            <w:shd w:val="clear" w:color="auto" w:fill="auto"/>
          </w:tcPr>
          <w:p w:rsidR="00306325" w:rsidRPr="008101FF" w:rsidRDefault="002E2F77" w:rsidP="00306325">
            <w:pPr>
              <w:spacing w:after="0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646" w:type="pct"/>
            <w:vMerge/>
            <w:vAlign w:val="center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06325" w:rsidRPr="008101FF" w:rsidTr="00DC27EA">
        <w:trPr>
          <w:trHeight w:val="207"/>
        </w:trPr>
        <w:tc>
          <w:tcPr>
            <w:tcW w:w="702" w:type="pct"/>
            <w:vMerge/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130" w:type="pct"/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Самостоятельная работа обучающихся 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646" w:type="pct"/>
            <w:vMerge/>
            <w:vAlign w:val="center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06325" w:rsidRPr="008101FF" w:rsidTr="00DC27EA">
        <w:trPr>
          <w:trHeight w:val="225"/>
        </w:trPr>
        <w:tc>
          <w:tcPr>
            <w:tcW w:w="702" w:type="pct"/>
            <w:vMerge w:val="restart"/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Тема 4.</w:t>
            </w:r>
            <w:r w:rsidRPr="008101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Непрерывные случайные величины (далее - НСВ)</w:t>
            </w:r>
          </w:p>
        </w:tc>
        <w:tc>
          <w:tcPr>
            <w:tcW w:w="3130" w:type="pct"/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306325" w:rsidRPr="008101FF" w:rsidRDefault="002E2F77" w:rsidP="0030632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10</w:t>
            </w:r>
          </w:p>
        </w:tc>
        <w:tc>
          <w:tcPr>
            <w:tcW w:w="646" w:type="pct"/>
            <w:vMerge w:val="restart"/>
            <w:vAlign w:val="center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Cs/>
                <w:sz w:val="24"/>
                <w:szCs w:val="24"/>
              </w:rPr>
              <w:t>ОК 01, ОК 02,</w:t>
            </w:r>
          </w:p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Cs/>
                <w:sz w:val="24"/>
                <w:szCs w:val="24"/>
              </w:rPr>
              <w:t>ОК 03, ОК 04,</w:t>
            </w:r>
          </w:p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Cs/>
                <w:sz w:val="24"/>
                <w:szCs w:val="24"/>
              </w:rPr>
              <w:t>ОК 09,</w:t>
            </w:r>
          </w:p>
          <w:p w:rsidR="00DC27EA" w:rsidRPr="00DC27EA" w:rsidRDefault="00DC27EA" w:rsidP="00DC27E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27EA">
              <w:rPr>
                <w:rFonts w:ascii="Times New Roman" w:hAnsi="Times New Roman" w:cs="Times New Roman"/>
                <w:sz w:val="24"/>
                <w:szCs w:val="24"/>
              </w:rPr>
              <w:t>ПК 2.2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DC27EA">
              <w:rPr>
                <w:rFonts w:ascii="Times New Roman" w:hAnsi="Times New Roman" w:cs="Times New Roman"/>
                <w:sz w:val="24"/>
                <w:szCs w:val="24"/>
              </w:rPr>
              <w:t>ПК 2.3</w:t>
            </w:r>
          </w:p>
          <w:p w:rsidR="00306325" w:rsidRPr="008101FF" w:rsidRDefault="00306325" w:rsidP="00AF759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6325" w:rsidRPr="008101FF" w:rsidTr="00DC27EA">
        <w:trPr>
          <w:trHeight w:val="20"/>
        </w:trPr>
        <w:tc>
          <w:tcPr>
            <w:tcW w:w="702" w:type="pct"/>
            <w:vMerge/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130" w:type="pct"/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  <w:r w:rsidRPr="008101FF">
              <w:rPr>
                <w:rFonts w:ascii="Times New Roman" w:hAnsi="Times New Roman" w:cs="Times New Roman"/>
                <w:sz w:val="24"/>
                <w:szCs w:val="24"/>
              </w:rPr>
              <w:t xml:space="preserve"> Понятие НСВ. Равномерно распределенная НСВ. Геометрическое определение вероятности</w:t>
            </w:r>
          </w:p>
        </w:tc>
        <w:tc>
          <w:tcPr>
            <w:tcW w:w="522" w:type="pct"/>
            <w:vMerge w:val="restart"/>
            <w:shd w:val="clear" w:color="auto" w:fill="auto"/>
            <w:vAlign w:val="center"/>
          </w:tcPr>
          <w:p w:rsidR="00306325" w:rsidRPr="008101FF" w:rsidRDefault="000C49D9" w:rsidP="0030632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8</w:t>
            </w:r>
          </w:p>
        </w:tc>
        <w:tc>
          <w:tcPr>
            <w:tcW w:w="646" w:type="pct"/>
            <w:vMerge/>
            <w:vAlign w:val="center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06325" w:rsidRPr="008101FF" w:rsidTr="00DC27EA">
        <w:trPr>
          <w:trHeight w:val="457"/>
        </w:trPr>
        <w:tc>
          <w:tcPr>
            <w:tcW w:w="702" w:type="pct"/>
            <w:vMerge/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130" w:type="pct"/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2. </w:t>
            </w:r>
            <w:r w:rsidRPr="008101FF">
              <w:rPr>
                <w:rFonts w:ascii="Times New Roman" w:hAnsi="Times New Roman" w:cs="Times New Roman"/>
                <w:sz w:val="24"/>
                <w:szCs w:val="24"/>
              </w:rPr>
              <w:t>Центральная предельная теорема</w:t>
            </w:r>
          </w:p>
        </w:tc>
        <w:tc>
          <w:tcPr>
            <w:tcW w:w="522" w:type="pct"/>
            <w:vMerge/>
            <w:shd w:val="clear" w:color="auto" w:fill="auto"/>
            <w:vAlign w:val="center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646" w:type="pct"/>
            <w:vMerge/>
            <w:vAlign w:val="center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06325" w:rsidRPr="008101FF" w:rsidTr="00DC27EA">
        <w:trPr>
          <w:trHeight w:val="251"/>
        </w:trPr>
        <w:tc>
          <w:tcPr>
            <w:tcW w:w="702" w:type="pct"/>
            <w:vMerge/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130" w:type="pct"/>
            <w:shd w:val="clear" w:color="auto" w:fill="auto"/>
          </w:tcPr>
          <w:p w:rsidR="00306325" w:rsidRPr="008101FF" w:rsidRDefault="002E2F77" w:rsidP="00306325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101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Практическое занятие №6</w:t>
            </w:r>
            <w:r w:rsidRPr="008101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Нахождение числовых характеристик  непрерывных случайных величин.</w:t>
            </w:r>
          </w:p>
        </w:tc>
        <w:tc>
          <w:tcPr>
            <w:tcW w:w="522" w:type="pct"/>
            <w:shd w:val="clear" w:color="auto" w:fill="auto"/>
          </w:tcPr>
          <w:p w:rsidR="00306325" w:rsidRPr="008101FF" w:rsidRDefault="002E2F77" w:rsidP="0030632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646" w:type="pct"/>
            <w:vMerge/>
            <w:vAlign w:val="center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06325" w:rsidRPr="008101FF" w:rsidTr="00DC27EA">
        <w:trPr>
          <w:trHeight w:val="20"/>
        </w:trPr>
        <w:tc>
          <w:tcPr>
            <w:tcW w:w="702" w:type="pct"/>
            <w:vMerge w:val="restart"/>
            <w:shd w:val="clear" w:color="auto" w:fill="auto"/>
          </w:tcPr>
          <w:p w:rsidR="00B6336A" w:rsidRPr="008101FF" w:rsidRDefault="00306325" w:rsidP="00306325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Тема </w:t>
            </w:r>
            <w:r w:rsidR="00484B54" w:rsidRPr="008101F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5.</w:t>
            </w:r>
            <w:r w:rsidR="00484B54" w:rsidRPr="008101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Математическая</w:t>
            </w:r>
            <w:r w:rsidRPr="008101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статистика</w:t>
            </w:r>
          </w:p>
          <w:p w:rsidR="00306325" w:rsidRPr="008101FF" w:rsidRDefault="00306325" w:rsidP="00B633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pct"/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306325" w:rsidRPr="008101FF" w:rsidRDefault="002E2F77" w:rsidP="0030632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8</w:t>
            </w:r>
          </w:p>
        </w:tc>
        <w:tc>
          <w:tcPr>
            <w:tcW w:w="646" w:type="pct"/>
            <w:vMerge w:val="restart"/>
            <w:vAlign w:val="center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Cs/>
                <w:sz w:val="24"/>
                <w:szCs w:val="24"/>
              </w:rPr>
              <w:t>ОК 01, ОК 02,</w:t>
            </w:r>
          </w:p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Cs/>
                <w:sz w:val="24"/>
                <w:szCs w:val="24"/>
              </w:rPr>
              <w:t>ОК 03, ОК 04,</w:t>
            </w:r>
          </w:p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Cs/>
                <w:sz w:val="24"/>
                <w:szCs w:val="24"/>
              </w:rPr>
              <w:t>ОК 09,</w:t>
            </w:r>
          </w:p>
          <w:p w:rsidR="008F551D" w:rsidRPr="008101FF" w:rsidRDefault="00DC27EA" w:rsidP="00AF759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27EA">
              <w:rPr>
                <w:rFonts w:ascii="Times New Roman" w:hAnsi="Times New Roman" w:cs="Times New Roman"/>
                <w:sz w:val="24"/>
                <w:szCs w:val="24"/>
              </w:rPr>
              <w:t>ПК 2.2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DC27EA">
              <w:rPr>
                <w:rFonts w:ascii="Times New Roman" w:hAnsi="Times New Roman" w:cs="Times New Roman"/>
                <w:sz w:val="24"/>
                <w:szCs w:val="24"/>
              </w:rPr>
              <w:t>ПК 2.3</w:t>
            </w:r>
          </w:p>
        </w:tc>
      </w:tr>
      <w:tr w:rsidR="00306325" w:rsidRPr="008101FF" w:rsidTr="00DC27EA">
        <w:trPr>
          <w:trHeight w:val="20"/>
        </w:trPr>
        <w:tc>
          <w:tcPr>
            <w:tcW w:w="702" w:type="pct"/>
            <w:vMerge/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130" w:type="pct"/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  <w:r w:rsidRPr="008101FF">
              <w:rPr>
                <w:rFonts w:ascii="Times New Roman" w:hAnsi="Times New Roman" w:cs="Times New Roman"/>
                <w:sz w:val="24"/>
                <w:szCs w:val="24"/>
              </w:rPr>
              <w:t xml:space="preserve"> Задачи и методы математической статистики. Виды выборки</w:t>
            </w:r>
          </w:p>
        </w:tc>
        <w:tc>
          <w:tcPr>
            <w:tcW w:w="522" w:type="pct"/>
            <w:vMerge w:val="restart"/>
            <w:shd w:val="clear" w:color="auto" w:fill="auto"/>
            <w:vAlign w:val="center"/>
          </w:tcPr>
          <w:p w:rsidR="00306325" w:rsidRPr="008101FF" w:rsidRDefault="000C49D9" w:rsidP="0030632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6</w:t>
            </w:r>
          </w:p>
        </w:tc>
        <w:tc>
          <w:tcPr>
            <w:tcW w:w="646" w:type="pct"/>
            <w:vMerge/>
            <w:vAlign w:val="center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325" w:rsidRPr="008101FF" w:rsidTr="00DC27EA">
        <w:trPr>
          <w:trHeight w:val="245"/>
        </w:trPr>
        <w:tc>
          <w:tcPr>
            <w:tcW w:w="702" w:type="pct"/>
            <w:vMerge/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130" w:type="pct"/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  <w:r w:rsidRPr="008101FF">
              <w:rPr>
                <w:rFonts w:ascii="Times New Roman" w:hAnsi="Times New Roman" w:cs="Times New Roman"/>
                <w:sz w:val="24"/>
                <w:szCs w:val="24"/>
              </w:rPr>
              <w:t xml:space="preserve"> Числовые характеристики вариационного ряда</w:t>
            </w:r>
          </w:p>
        </w:tc>
        <w:tc>
          <w:tcPr>
            <w:tcW w:w="522" w:type="pct"/>
            <w:vMerge/>
            <w:shd w:val="clear" w:color="auto" w:fill="auto"/>
            <w:vAlign w:val="center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646" w:type="pct"/>
            <w:vMerge/>
            <w:vAlign w:val="center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325" w:rsidRPr="008101FF" w:rsidTr="00DC27EA">
        <w:trPr>
          <w:trHeight w:val="207"/>
        </w:trPr>
        <w:tc>
          <w:tcPr>
            <w:tcW w:w="702" w:type="pct"/>
            <w:vMerge/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130" w:type="pct"/>
            <w:shd w:val="clear" w:color="auto" w:fill="auto"/>
          </w:tcPr>
          <w:p w:rsidR="00306325" w:rsidRPr="008101FF" w:rsidRDefault="002E2F77" w:rsidP="00306325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101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Практическое занятие №7</w:t>
            </w:r>
            <w:r w:rsidRPr="008101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Статистическая обработка данных в выборочном методе.</w:t>
            </w:r>
          </w:p>
        </w:tc>
        <w:tc>
          <w:tcPr>
            <w:tcW w:w="522" w:type="pct"/>
            <w:shd w:val="clear" w:color="auto" w:fill="auto"/>
          </w:tcPr>
          <w:p w:rsidR="00306325" w:rsidRPr="008101FF" w:rsidRDefault="002E2F77" w:rsidP="0030632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646" w:type="pct"/>
            <w:vMerge/>
            <w:vAlign w:val="center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325" w:rsidRPr="008101FF" w:rsidTr="00DC27EA">
        <w:trPr>
          <w:trHeight w:val="20"/>
        </w:trPr>
        <w:tc>
          <w:tcPr>
            <w:tcW w:w="3832" w:type="pct"/>
            <w:gridSpan w:val="2"/>
            <w:shd w:val="clear" w:color="auto" w:fill="auto"/>
          </w:tcPr>
          <w:p w:rsidR="00306325" w:rsidRPr="008101FF" w:rsidRDefault="00306325" w:rsidP="0030632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306325" w:rsidRPr="008101FF" w:rsidRDefault="00306325" w:rsidP="003063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646" w:type="pct"/>
            <w:vAlign w:val="center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325" w:rsidRPr="008101FF" w:rsidTr="00DC27EA">
        <w:trPr>
          <w:trHeight w:val="20"/>
        </w:trPr>
        <w:tc>
          <w:tcPr>
            <w:tcW w:w="3832" w:type="pct"/>
            <w:gridSpan w:val="2"/>
            <w:shd w:val="clear" w:color="auto" w:fill="auto"/>
          </w:tcPr>
          <w:p w:rsidR="00306325" w:rsidRPr="008101FF" w:rsidRDefault="00306325" w:rsidP="0030632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306325" w:rsidRPr="008101FF" w:rsidRDefault="002E2F77" w:rsidP="003063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5</w:t>
            </w:r>
            <w:r w:rsidR="00306325" w:rsidRPr="008101F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6</w:t>
            </w:r>
          </w:p>
        </w:tc>
        <w:tc>
          <w:tcPr>
            <w:tcW w:w="646" w:type="pct"/>
            <w:vAlign w:val="center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</w:tbl>
    <w:p w:rsidR="00306325" w:rsidRPr="008101FF" w:rsidRDefault="00306325" w:rsidP="00306325">
      <w:pPr>
        <w:pStyle w:val="a6"/>
        <w:ind w:left="709"/>
        <w:rPr>
          <w:i/>
        </w:rPr>
      </w:pPr>
    </w:p>
    <w:p w:rsidR="00306325" w:rsidRPr="008101FF" w:rsidRDefault="00306325" w:rsidP="00306325">
      <w:pPr>
        <w:ind w:firstLine="709"/>
        <w:rPr>
          <w:rFonts w:ascii="Times New Roman" w:hAnsi="Times New Roman" w:cs="Times New Roman"/>
          <w:i/>
          <w:sz w:val="24"/>
          <w:szCs w:val="24"/>
        </w:rPr>
        <w:sectPr w:rsidR="00306325" w:rsidRPr="008101FF" w:rsidSect="00306325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306325" w:rsidRPr="000817C8" w:rsidRDefault="00306325" w:rsidP="008101FF">
      <w:pPr>
        <w:ind w:left="142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817C8">
        <w:rPr>
          <w:rFonts w:ascii="Times New Roman" w:hAnsi="Times New Roman" w:cs="Times New Roman"/>
          <w:b/>
          <w:bCs/>
          <w:sz w:val="28"/>
          <w:szCs w:val="28"/>
        </w:rPr>
        <w:t>3. УСЛОВИЯ РЕАЛИЗАЦИИ РАБОЧЕЙ ПРОГРАММЫ УЧЕБНОЙ ДИСЦИПЛИНЫ «ЕН.03 ТЕОРИЯ ВЕРОЯТНОСТЕЙ И МАТЕМАТИЧЕСКАЯ СТАТИСТИКА»</w:t>
      </w:r>
    </w:p>
    <w:p w:rsidR="000817C8" w:rsidRPr="000817C8" w:rsidRDefault="00306325" w:rsidP="000817C8">
      <w:pPr>
        <w:suppressAutoHyphens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817C8">
        <w:rPr>
          <w:rFonts w:ascii="Times New Roman" w:hAnsi="Times New Roman" w:cs="Times New Roman"/>
          <w:b/>
          <w:bCs/>
          <w:sz w:val="28"/>
          <w:szCs w:val="28"/>
        </w:rPr>
        <w:t>3.1. Для реализации программы учебной дисциплины должны быть предусмотрены следующие специальные помещения:</w:t>
      </w:r>
    </w:p>
    <w:p w:rsidR="00762663" w:rsidRDefault="00762663" w:rsidP="00762663">
      <w:pPr>
        <w:spacing w:after="0"/>
        <w:ind w:hanging="2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62663">
        <w:rPr>
          <w:rFonts w:ascii="Times New Roman" w:hAnsi="Times New Roman" w:cs="Times New Roman"/>
          <w:bCs/>
          <w:sz w:val="28"/>
          <w:szCs w:val="28"/>
        </w:rPr>
        <w:t xml:space="preserve">Кабинет «Математических дисциплин», оснащенный необходимым для реализации программы учебной дисциплины оборудованием, приведенным в п. 6.1.2.1 примерной образовательной программы по специальности 09.02.06 Сетевое и системное администрирование. </w:t>
      </w:r>
    </w:p>
    <w:p w:rsidR="00762663" w:rsidRPr="00762663" w:rsidRDefault="00762663" w:rsidP="00762663">
      <w:pPr>
        <w:spacing w:after="0"/>
        <w:ind w:hanging="2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62663" w:rsidRPr="00762663" w:rsidRDefault="00762663" w:rsidP="00762663">
      <w:pPr>
        <w:spacing w:after="0"/>
        <w:ind w:hanging="2"/>
        <w:jc w:val="both"/>
        <w:rPr>
          <w:rFonts w:ascii="Times New Roman" w:hAnsi="Times New Roman" w:cs="Times New Roman"/>
          <w:b/>
          <w:bCs/>
          <w:kern w:val="36"/>
          <w:sz w:val="28"/>
          <w:szCs w:val="28"/>
        </w:rPr>
      </w:pPr>
      <w:r w:rsidRPr="00762663">
        <w:rPr>
          <w:rFonts w:ascii="Times New Roman" w:hAnsi="Times New Roman" w:cs="Times New Roman"/>
          <w:b/>
          <w:bCs/>
          <w:kern w:val="36"/>
          <w:sz w:val="28"/>
          <w:szCs w:val="28"/>
        </w:rPr>
        <w:t>3.2. Информационное обеспечение реализации программы</w:t>
      </w:r>
    </w:p>
    <w:p w:rsidR="00762663" w:rsidRDefault="00762663" w:rsidP="00762663">
      <w:pPr>
        <w:spacing w:after="0"/>
        <w:ind w:hanging="2"/>
        <w:jc w:val="both"/>
        <w:rPr>
          <w:rFonts w:ascii="Times New Roman" w:hAnsi="Times New Roman" w:cs="Times New Roman"/>
          <w:bCs/>
          <w:kern w:val="36"/>
          <w:sz w:val="28"/>
          <w:szCs w:val="28"/>
        </w:rPr>
      </w:pPr>
      <w:r w:rsidRPr="00762663">
        <w:rPr>
          <w:rFonts w:ascii="Times New Roman" w:hAnsi="Times New Roman" w:cs="Times New Roman"/>
          <w:bCs/>
          <w:kern w:val="36"/>
          <w:sz w:val="28"/>
          <w:szCs w:val="28"/>
        </w:rPr>
        <w:t>Для реализации программы библиотечный фонд образовательной организации должен иметь печатные и/или электронные образовательные и информационные ресурсы, для использования в образовательном процессе. При формировании библиотечного фонда образовательной организацией выбирается не менее одного издания из перечисленных ниже печатных изданий и (или) электронных изданий в качестве основного, при этом список может быть дополнен новыми изданиями.</w:t>
      </w:r>
    </w:p>
    <w:p w:rsidR="00762663" w:rsidRPr="00762663" w:rsidRDefault="00762663" w:rsidP="00762663">
      <w:pPr>
        <w:spacing w:after="0"/>
        <w:ind w:hanging="2"/>
        <w:jc w:val="both"/>
        <w:rPr>
          <w:rFonts w:ascii="Times New Roman" w:hAnsi="Times New Roman" w:cs="Times New Roman"/>
          <w:bCs/>
          <w:kern w:val="36"/>
          <w:sz w:val="28"/>
          <w:szCs w:val="28"/>
        </w:rPr>
      </w:pPr>
    </w:p>
    <w:p w:rsidR="00762663" w:rsidRPr="00762663" w:rsidRDefault="00762663" w:rsidP="00762663">
      <w:pPr>
        <w:spacing w:after="0"/>
        <w:ind w:hanging="2"/>
        <w:jc w:val="both"/>
        <w:rPr>
          <w:rFonts w:ascii="Times New Roman" w:hAnsi="Times New Roman" w:cs="Times New Roman"/>
          <w:b/>
          <w:bCs/>
          <w:kern w:val="36"/>
          <w:sz w:val="28"/>
          <w:szCs w:val="28"/>
        </w:rPr>
      </w:pPr>
      <w:r w:rsidRPr="00762663">
        <w:rPr>
          <w:rFonts w:ascii="Times New Roman" w:hAnsi="Times New Roman" w:cs="Times New Roman"/>
          <w:b/>
          <w:bCs/>
          <w:kern w:val="36"/>
          <w:sz w:val="28"/>
          <w:szCs w:val="28"/>
        </w:rPr>
        <w:t>3.2.1. Основные печатные издания</w:t>
      </w:r>
    </w:p>
    <w:p w:rsidR="00762663" w:rsidRPr="00762663" w:rsidRDefault="00762663" w:rsidP="00762663">
      <w:pPr>
        <w:widowControl w:val="0"/>
        <w:numPr>
          <w:ilvl w:val="0"/>
          <w:numId w:val="3"/>
        </w:numPr>
        <w:spacing w:after="0" w:line="240" w:lineRule="auto"/>
        <w:ind w:left="0" w:hanging="2"/>
        <w:jc w:val="both"/>
        <w:rPr>
          <w:rFonts w:ascii="Times New Roman" w:hAnsi="Times New Roman" w:cs="Times New Roman"/>
          <w:bCs/>
          <w:kern w:val="36"/>
          <w:sz w:val="28"/>
          <w:szCs w:val="28"/>
        </w:rPr>
      </w:pPr>
      <w:r w:rsidRPr="00762663">
        <w:rPr>
          <w:rFonts w:ascii="Times New Roman" w:hAnsi="Times New Roman" w:cs="Times New Roman"/>
          <w:bCs/>
          <w:kern w:val="36"/>
          <w:sz w:val="28"/>
          <w:szCs w:val="28"/>
        </w:rPr>
        <w:t xml:space="preserve">Павлов С.В. Теория вероятностей и математическая статистика [Электронный ресурс]: учебное пособие / С.В. Павлов. – Москва: РИОР: ИНФРА-М, 2022. – 186с. – (ВО: Бакалавриат). Режим доступа: </w:t>
      </w:r>
      <w:hyperlink r:id="rId8" w:history="1">
        <w:r w:rsidRPr="00762663">
          <w:rPr>
            <w:bCs/>
            <w:kern w:val="36"/>
            <w:sz w:val="28"/>
            <w:szCs w:val="28"/>
          </w:rPr>
          <w:t>https://znanium.com/read?id=399257</w:t>
        </w:r>
      </w:hyperlink>
    </w:p>
    <w:p w:rsidR="00762663" w:rsidRPr="00762663" w:rsidRDefault="00762663" w:rsidP="00762663">
      <w:pPr>
        <w:widowControl w:val="0"/>
        <w:numPr>
          <w:ilvl w:val="0"/>
          <w:numId w:val="3"/>
        </w:numPr>
        <w:spacing w:after="0" w:line="240" w:lineRule="auto"/>
        <w:ind w:left="0" w:hanging="2"/>
        <w:jc w:val="both"/>
        <w:rPr>
          <w:rFonts w:ascii="Times New Roman" w:hAnsi="Times New Roman" w:cs="Times New Roman"/>
          <w:bCs/>
          <w:kern w:val="36"/>
          <w:sz w:val="28"/>
          <w:szCs w:val="28"/>
        </w:rPr>
      </w:pPr>
      <w:r w:rsidRPr="00762663">
        <w:rPr>
          <w:rFonts w:ascii="Times New Roman" w:hAnsi="Times New Roman" w:cs="Times New Roman"/>
          <w:bCs/>
          <w:kern w:val="36"/>
          <w:sz w:val="28"/>
          <w:szCs w:val="28"/>
        </w:rPr>
        <w:t xml:space="preserve">Спирина М.С. Дискретная математика: учебник для студ. учреждений сред. проф. образования / М.С. Спирина, П.А. Спирин. – 5-е изд., стер. – М.: Издательский центр «Академия», 2021. – 368 с. </w:t>
      </w:r>
    </w:p>
    <w:p w:rsidR="00762663" w:rsidRPr="00762663" w:rsidRDefault="00762663" w:rsidP="00762663">
      <w:pPr>
        <w:spacing w:after="0"/>
        <w:ind w:hanging="2"/>
        <w:rPr>
          <w:rFonts w:ascii="Times New Roman" w:hAnsi="Times New Roman" w:cs="Times New Roman"/>
          <w:bCs/>
          <w:kern w:val="36"/>
          <w:sz w:val="28"/>
          <w:szCs w:val="28"/>
        </w:rPr>
      </w:pPr>
    </w:p>
    <w:p w:rsidR="00762663" w:rsidRPr="00762663" w:rsidRDefault="00762663" w:rsidP="00762663">
      <w:pPr>
        <w:spacing w:after="0"/>
        <w:ind w:hanging="2"/>
        <w:rPr>
          <w:rFonts w:ascii="Times New Roman" w:hAnsi="Times New Roman" w:cs="Times New Roman"/>
          <w:b/>
          <w:bCs/>
          <w:kern w:val="36"/>
          <w:sz w:val="28"/>
          <w:szCs w:val="28"/>
        </w:rPr>
      </w:pPr>
      <w:r w:rsidRPr="00762663">
        <w:rPr>
          <w:rFonts w:ascii="Times New Roman" w:hAnsi="Times New Roman" w:cs="Times New Roman"/>
          <w:b/>
          <w:bCs/>
          <w:kern w:val="36"/>
          <w:sz w:val="28"/>
          <w:szCs w:val="28"/>
        </w:rPr>
        <w:t xml:space="preserve">3.2.2. Основные электронные издания </w:t>
      </w:r>
    </w:p>
    <w:p w:rsidR="00762663" w:rsidRPr="00762663" w:rsidRDefault="00762663" w:rsidP="00762663">
      <w:pPr>
        <w:widowControl w:val="0"/>
        <w:numPr>
          <w:ilvl w:val="0"/>
          <w:numId w:val="4"/>
        </w:numPr>
        <w:spacing w:after="0" w:line="240" w:lineRule="auto"/>
        <w:ind w:left="0" w:hanging="2"/>
        <w:jc w:val="both"/>
        <w:rPr>
          <w:rFonts w:ascii="Times New Roman" w:hAnsi="Times New Roman" w:cs="Times New Roman"/>
          <w:bCs/>
          <w:kern w:val="36"/>
          <w:sz w:val="28"/>
          <w:szCs w:val="28"/>
        </w:rPr>
      </w:pPr>
      <w:r w:rsidRPr="00762663">
        <w:rPr>
          <w:rFonts w:ascii="Times New Roman" w:hAnsi="Times New Roman" w:cs="Times New Roman"/>
          <w:bCs/>
          <w:kern w:val="36"/>
          <w:sz w:val="28"/>
          <w:szCs w:val="28"/>
        </w:rPr>
        <w:t>Бардушкин В.В. Математика. Элементы высшей математики [Электронный ресурс]: учебник: в 2 т. Т. 1 / В.В. Бардушкин, А.А. Прокофьев. — М.: КУРС: ИНФРА-М, 2021. – 304 с. — (Среднее профессиональное образование).</w:t>
      </w:r>
    </w:p>
    <w:p w:rsidR="00762663" w:rsidRPr="00762663" w:rsidRDefault="00762663" w:rsidP="00762663">
      <w:pPr>
        <w:spacing w:after="0" w:line="240" w:lineRule="auto"/>
        <w:ind w:hanging="2"/>
        <w:jc w:val="both"/>
        <w:rPr>
          <w:rFonts w:ascii="Times New Roman" w:hAnsi="Times New Roman" w:cs="Times New Roman"/>
          <w:bCs/>
          <w:kern w:val="36"/>
          <w:sz w:val="28"/>
          <w:szCs w:val="28"/>
        </w:rPr>
      </w:pPr>
      <w:r w:rsidRPr="00762663">
        <w:rPr>
          <w:rFonts w:ascii="Times New Roman" w:hAnsi="Times New Roman" w:cs="Times New Roman"/>
          <w:bCs/>
          <w:kern w:val="36"/>
          <w:sz w:val="28"/>
          <w:szCs w:val="28"/>
        </w:rPr>
        <w:t xml:space="preserve">Режим доступа: </w:t>
      </w:r>
      <w:hyperlink r:id="rId9" w:history="1">
        <w:r w:rsidRPr="00762663">
          <w:rPr>
            <w:bCs/>
            <w:kern w:val="36"/>
          </w:rPr>
          <w:t>https://znanium.com/read?id=372717</w:t>
        </w:r>
      </w:hyperlink>
    </w:p>
    <w:p w:rsidR="00762663" w:rsidRPr="00762663" w:rsidRDefault="00762663" w:rsidP="00762663">
      <w:pPr>
        <w:widowControl w:val="0"/>
        <w:numPr>
          <w:ilvl w:val="0"/>
          <w:numId w:val="4"/>
        </w:numPr>
        <w:spacing w:after="0" w:line="240" w:lineRule="auto"/>
        <w:ind w:left="0" w:hanging="2"/>
        <w:jc w:val="both"/>
        <w:rPr>
          <w:rFonts w:ascii="Times New Roman" w:hAnsi="Times New Roman" w:cs="Times New Roman"/>
          <w:bCs/>
          <w:kern w:val="36"/>
          <w:sz w:val="28"/>
          <w:szCs w:val="28"/>
        </w:rPr>
      </w:pPr>
      <w:r w:rsidRPr="00762663">
        <w:rPr>
          <w:rFonts w:ascii="Times New Roman" w:hAnsi="Times New Roman" w:cs="Times New Roman"/>
          <w:bCs/>
          <w:kern w:val="36"/>
          <w:sz w:val="28"/>
          <w:szCs w:val="28"/>
        </w:rPr>
        <w:t>Бардушкин В.В. Математика. Элементы высшей математики [Электронный ресурс]: учебник: в 2 т. Т. 2 / В.В. Бардушкин, А.А. Прокофьев. — М.: КУРС: ИНФРА-М, 2022. – 368 с. — (Среднее профессиональное образование).</w:t>
      </w:r>
    </w:p>
    <w:p w:rsidR="00762663" w:rsidRPr="00762663" w:rsidRDefault="00762663" w:rsidP="00762663">
      <w:pPr>
        <w:spacing w:after="0" w:line="240" w:lineRule="auto"/>
        <w:ind w:hanging="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62663">
        <w:rPr>
          <w:rFonts w:ascii="Times New Roman" w:eastAsia="Times New Roman" w:hAnsi="Times New Roman" w:cs="Times New Roman"/>
          <w:color w:val="000000"/>
          <w:sz w:val="28"/>
          <w:szCs w:val="28"/>
        </w:rPr>
        <w:t>Режим доступа: https://znanium.com/read?id=380017</w:t>
      </w:r>
    </w:p>
    <w:p w:rsidR="00762663" w:rsidRPr="00762663" w:rsidRDefault="00762663" w:rsidP="00762663">
      <w:pPr>
        <w:widowControl w:val="0"/>
        <w:numPr>
          <w:ilvl w:val="0"/>
          <w:numId w:val="4"/>
        </w:numP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62663">
        <w:rPr>
          <w:rFonts w:ascii="Times New Roman" w:eastAsia="Times New Roman" w:hAnsi="Times New Roman" w:cs="Times New Roman"/>
          <w:color w:val="000000"/>
          <w:sz w:val="28"/>
          <w:szCs w:val="28"/>
        </w:rPr>
        <w:t>Коган Е.А. Теория вероятностей и математическая статистика [Электронный ресурс]: учебник / Е.А. Коган, А.А. Юрченко. – Москва: ИНФРА-М, 202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 w:rsidRPr="00762663">
        <w:rPr>
          <w:rFonts w:ascii="Times New Roman" w:eastAsia="Times New Roman" w:hAnsi="Times New Roman" w:cs="Times New Roman"/>
          <w:color w:val="000000"/>
          <w:sz w:val="28"/>
          <w:szCs w:val="28"/>
        </w:rPr>
        <w:t>. – 250 с. (Среднее профессиональное образование). Режим доступа: https://znanium.com/read?id=363072</w:t>
      </w:r>
    </w:p>
    <w:p w:rsidR="00762663" w:rsidRPr="00762663" w:rsidRDefault="00762663" w:rsidP="00762663">
      <w:pPr>
        <w:spacing w:after="0"/>
        <w:ind w:hanging="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62663" w:rsidRPr="00762663" w:rsidRDefault="00762663" w:rsidP="00762663">
      <w:pPr>
        <w:spacing w:after="0"/>
        <w:ind w:hanging="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6266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3.2.3. Дополнительные источники </w:t>
      </w:r>
    </w:p>
    <w:p w:rsidR="00762663" w:rsidRPr="00762663" w:rsidRDefault="00762663" w:rsidP="00762663">
      <w:pPr>
        <w:pStyle w:val="a6"/>
        <w:widowControl w:val="0"/>
        <w:numPr>
          <w:ilvl w:val="3"/>
          <w:numId w:val="3"/>
        </w:numPr>
        <w:spacing w:before="0" w:after="0" w:line="256" w:lineRule="auto"/>
        <w:ind w:left="284"/>
        <w:contextualSpacing/>
        <w:jc w:val="both"/>
        <w:rPr>
          <w:rFonts w:eastAsiaTheme="minorEastAsia"/>
          <w:color w:val="000000"/>
          <w:sz w:val="28"/>
          <w:szCs w:val="28"/>
        </w:rPr>
      </w:pPr>
      <w:r w:rsidRPr="00762663">
        <w:rPr>
          <w:color w:val="000000"/>
          <w:sz w:val="28"/>
          <w:szCs w:val="28"/>
        </w:rPr>
        <w:t>Спирина М.С. Теория вероятностей и математическая статистика. Сборник задач: учеб. пособие для студ. учреждений сред. проф. образования / М.С. Спирина, П.А. Спирин. – 4-е изд., стер. – М.: Издательский центр «Академия», 202</w:t>
      </w:r>
      <w:r>
        <w:rPr>
          <w:color w:val="000000"/>
          <w:sz w:val="28"/>
          <w:szCs w:val="28"/>
        </w:rPr>
        <w:t>2</w:t>
      </w:r>
      <w:r w:rsidRPr="00762663">
        <w:rPr>
          <w:color w:val="000000"/>
          <w:sz w:val="28"/>
          <w:szCs w:val="28"/>
        </w:rPr>
        <w:t xml:space="preserve"> – 192 с.</w:t>
      </w:r>
    </w:p>
    <w:p w:rsidR="00762663" w:rsidRPr="00762663" w:rsidRDefault="00762663" w:rsidP="00762663">
      <w:pPr>
        <w:pStyle w:val="a6"/>
        <w:widowControl w:val="0"/>
        <w:numPr>
          <w:ilvl w:val="3"/>
          <w:numId w:val="3"/>
        </w:numPr>
        <w:spacing w:before="0" w:after="0" w:line="256" w:lineRule="auto"/>
        <w:ind w:left="284"/>
        <w:contextualSpacing/>
        <w:jc w:val="both"/>
        <w:rPr>
          <w:color w:val="000000"/>
          <w:sz w:val="28"/>
          <w:szCs w:val="28"/>
        </w:rPr>
      </w:pPr>
      <w:r w:rsidRPr="00762663">
        <w:rPr>
          <w:color w:val="000000"/>
          <w:sz w:val="28"/>
          <w:szCs w:val="28"/>
        </w:rPr>
        <w:t>Спирина М.С. Теория вероятностей и математическая статистика: учебник для студ. учреждений сред. проф. образования / М.С. Спирина, П.А. Спирин. – 5-е изд., стер. – М.: Издательский центр «Академия», 202</w:t>
      </w:r>
      <w:r>
        <w:rPr>
          <w:color w:val="000000"/>
          <w:sz w:val="28"/>
          <w:szCs w:val="28"/>
        </w:rPr>
        <w:t>2</w:t>
      </w:r>
      <w:r w:rsidRPr="00762663">
        <w:rPr>
          <w:color w:val="000000"/>
          <w:sz w:val="28"/>
          <w:szCs w:val="28"/>
        </w:rPr>
        <w:t xml:space="preserve"> – 352 с.</w:t>
      </w:r>
    </w:p>
    <w:p w:rsidR="00762663" w:rsidRPr="00762663" w:rsidRDefault="00762663" w:rsidP="00762663">
      <w:pPr>
        <w:widowControl w:val="0"/>
        <w:spacing w:after="0" w:line="240" w:lineRule="auto"/>
        <w:ind w:hanging="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06325" w:rsidRPr="000817C8" w:rsidRDefault="00306325" w:rsidP="000817C8">
      <w:pPr>
        <w:ind w:left="36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101FF" w:rsidRPr="000817C8" w:rsidRDefault="008101FF">
      <w:pPr>
        <w:rPr>
          <w:rFonts w:ascii="Times New Roman" w:hAnsi="Times New Roman" w:cs="Times New Roman"/>
          <w:b/>
          <w:sz w:val="28"/>
          <w:szCs w:val="28"/>
        </w:rPr>
      </w:pPr>
      <w:r w:rsidRPr="000817C8"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306325" w:rsidRDefault="00306325" w:rsidP="008101FF">
      <w:p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8101FF">
        <w:rPr>
          <w:rFonts w:ascii="Times New Roman" w:hAnsi="Times New Roman" w:cs="Times New Roman"/>
          <w:b/>
          <w:sz w:val="24"/>
          <w:szCs w:val="24"/>
        </w:rPr>
        <w:t xml:space="preserve">4. КОНТРОЛЬ И ОЦЕНКА РЕЗУЛЬТАТОВ ОСВОЕНИЯ УЧЕБНОЙ </w:t>
      </w:r>
      <w:r w:rsidR="00484B54" w:rsidRPr="008101FF">
        <w:rPr>
          <w:rFonts w:ascii="Times New Roman" w:hAnsi="Times New Roman" w:cs="Times New Roman"/>
          <w:b/>
          <w:sz w:val="24"/>
          <w:szCs w:val="24"/>
        </w:rPr>
        <w:t>ДИСЦИПЛИНЫ «</w:t>
      </w:r>
      <w:r w:rsidRPr="008101FF">
        <w:rPr>
          <w:rFonts w:ascii="Times New Roman" w:hAnsi="Times New Roman" w:cs="Times New Roman"/>
          <w:b/>
          <w:sz w:val="24"/>
          <w:szCs w:val="24"/>
        </w:rPr>
        <w:t>ЕН.03 ТЕОРИЯ ВЕРОЯТНОСТЕЙ И МАТЕМАТИЧЕСКАЯ СТАТИСТИКА»</w:t>
      </w:r>
    </w:p>
    <w:p w:rsidR="008101FF" w:rsidRPr="008101FF" w:rsidRDefault="008101FF" w:rsidP="008101FF">
      <w:p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4999" w:type="pct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59"/>
        <w:gridCol w:w="3024"/>
        <w:gridCol w:w="2886"/>
      </w:tblGrid>
      <w:tr w:rsidR="00306325" w:rsidRPr="00791DF2" w:rsidTr="002458CA">
        <w:tc>
          <w:tcPr>
            <w:tcW w:w="1912" w:type="pct"/>
            <w:tcBorders>
              <w:bottom w:val="single" w:sz="4" w:space="0" w:color="auto"/>
            </w:tcBorders>
            <w:shd w:val="clear" w:color="auto" w:fill="auto"/>
          </w:tcPr>
          <w:p w:rsidR="00306325" w:rsidRPr="00791DF2" w:rsidRDefault="00306325" w:rsidP="0030632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91DF2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Результаты обучения</w:t>
            </w:r>
          </w:p>
        </w:tc>
        <w:tc>
          <w:tcPr>
            <w:tcW w:w="1580" w:type="pct"/>
            <w:tcBorders>
              <w:bottom w:val="single" w:sz="4" w:space="0" w:color="auto"/>
            </w:tcBorders>
            <w:shd w:val="clear" w:color="auto" w:fill="auto"/>
          </w:tcPr>
          <w:p w:rsidR="00306325" w:rsidRPr="00791DF2" w:rsidRDefault="00306325" w:rsidP="0030632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91DF2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Критерии оценки</w:t>
            </w:r>
          </w:p>
        </w:tc>
        <w:tc>
          <w:tcPr>
            <w:tcW w:w="1508" w:type="pct"/>
            <w:shd w:val="clear" w:color="auto" w:fill="auto"/>
          </w:tcPr>
          <w:p w:rsidR="00306325" w:rsidRPr="00791DF2" w:rsidRDefault="00306325" w:rsidP="00306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91DF2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Формы и методы оценки</w:t>
            </w:r>
          </w:p>
        </w:tc>
      </w:tr>
      <w:tr w:rsidR="002458CA" w:rsidRPr="00791DF2" w:rsidTr="002458CA">
        <w:tc>
          <w:tcPr>
            <w:tcW w:w="1912" w:type="pct"/>
            <w:tcBorders>
              <w:bottom w:val="single" w:sz="4" w:space="0" w:color="auto"/>
            </w:tcBorders>
            <w:shd w:val="clear" w:color="auto" w:fill="auto"/>
          </w:tcPr>
          <w:p w:rsidR="000C49D9" w:rsidRPr="000C49D9" w:rsidRDefault="000C49D9" w:rsidP="000C49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9D9">
              <w:rPr>
                <w:rFonts w:ascii="Times New Roman" w:hAnsi="Times New Roman" w:cs="Times New Roman"/>
                <w:sz w:val="24"/>
                <w:szCs w:val="24"/>
              </w:rPr>
              <w:t>ОК 01. Выбирать способы решения задач профессиональной деятельности применительно к различным контекстам;</w:t>
            </w:r>
          </w:p>
          <w:p w:rsidR="000C49D9" w:rsidRPr="000C49D9" w:rsidRDefault="000C49D9" w:rsidP="000C49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9D9">
              <w:rPr>
                <w:rFonts w:ascii="Times New Roman" w:hAnsi="Times New Roman" w:cs="Times New Roman"/>
                <w:sz w:val="24"/>
                <w:szCs w:val="24"/>
              </w:rPr>
              <w:t xml:space="preserve">ОК 02. Использовать современные средства поиска, анализа и </w:t>
            </w:r>
            <w:r w:rsidR="00833977" w:rsidRPr="000C49D9">
              <w:rPr>
                <w:rFonts w:ascii="Times New Roman" w:hAnsi="Times New Roman" w:cs="Times New Roman"/>
                <w:sz w:val="24"/>
                <w:szCs w:val="24"/>
              </w:rPr>
              <w:t>интерпретации информации,</w:t>
            </w:r>
            <w:r w:rsidRPr="000C49D9">
              <w:rPr>
                <w:rFonts w:ascii="Times New Roman" w:hAnsi="Times New Roman" w:cs="Times New Roman"/>
                <w:sz w:val="24"/>
                <w:szCs w:val="24"/>
              </w:rPr>
              <w:t xml:space="preserve"> и информационные</w:t>
            </w:r>
            <w:r w:rsidRPr="000C49D9">
              <w:rPr>
                <w:rFonts w:ascii="Times New Roman" w:hAnsi="Times New Roman" w:cs="Times New Roman"/>
                <w:sz w:val="24"/>
                <w:szCs w:val="24"/>
              </w:rPr>
              <w:tab/>
              <w:t>технологии для выполнения задач профессиональной деятельности;</w:t>
            </w:r>
          </w:p>
          <w:p w:rsidR="000C49D9" w:rsidRPr="000C49D9" w:rsidRDefault="000C49D9" w:rsidP="000C49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9D9">
              <w:rPr>
                <w:rFonts w:ascii="Times New Roman" w:hAnsi="Times New Roman" w:cs="Times New Roman"/>
                <w:sz w:val="24"/>
                <w:szCs w:val="24"/>
              </w:rPr>
              <w:t>ОК ОЗ.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ситуациях;</w:t>
            </w:r>
          </w:p>
          <w:p w:rsidR="000C49D9" w:rsidRPr="000C49D9" w:rsidRDefault="000C49D9" w:rsidP="000C49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9D9">
              <w:rPr>
                <w:rFonts w:ascii="Times New Roman" w:hAnsi="Times New Roman" w:cs="Times New Roman"/>
                <w:sz w:val="24"/>
                <w:szCs w:val="24"/>
              </w:rPr>
              <w:t>ОК 04. Эффективно взаимодействовать и работать в коллективе и команде;</w:t>
            </w:r>
          </w:p>
          <w:p w:rsidR="000C49D9" w:rsidRPr="000C49D9" w:rsidRDefault="000C49D9" w:rsidP="000C49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9D9">
              <w:rPr>
                <w:rFonts w:ascii="Times New Roman" w:hAnsi="Times New Roman" w:cs="Times New Roman"/>
                <w:sz w:val="24"/>
                <w:szCs w:val="24"/>
              </w:rPr>
              <w:t>ОК 09. Пользоваться профессиональной документацией на государственном и иностранном языках.</w:t>
            </w:r>
          </w:p>
          <w:p w:rsidR="000C49D9" w:rsidRPr="000C49D9" w:rsidRDefault="000C49D9" w:rsidP="000C49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9D9">
              <w:rPr>
                <w:rFonts w:ascii="Times New Roman" w:hAnsi="Times New Roman" w:cs="Times New Roman"/>
                <w:sz w:val="24"/>
                <w:szCs w:val="24"/>
              </w:rPr>
              <w:t>ПК 2.2.  Администрировать сетевые ресурсы в операционных системах.</w:t>
            </w:r>
          </w:p>
          <w:p w:rsidR="00484B54" w:rsidRPr="00602EDC" w:rsidRDefault="000C49D9" w:rsidP="000C49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9D9">
              <w:rPr>
                <w:rFonts w:ascii="Times New Roman" w:hAnsi="Times New Roman" w:cs="Times New Roman"/>
                <w:sz w:val="24"/>
                <w:szCs w:val="24"/>
              </w:rPr>
              <w:t>ПК 2.3. Осуществлять сбор данных для анализа использования и функционирования программно-технических средств компьютерных сетей.</w:t>
            </w:r>
          </w:p>
        </w:tc>
        <w:tc>
          <w:tcPr>
            <w:tcW w:w="1580" w:type="pct"/>
            <w:vMerge w:val="restart"/>
            <w:shd w:val="clear" w:color="auto" w:fill="auto"/>
          </w:tcPr>
          <w:p w:rsidR="002458CA" w:rsidRPr="00791DF2" w:rsidRDefault="002458CA" w:rsidP="000817C8">
            <w:pPr>
              <w:spacing w:before="248" w:after="0" w:line="288" w:lineRule="atLeast"/>
              <w:ind w:right="-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DF2">
              <w:rPr>
                <w:rFonts w:ascii="Times New Roman" w:eastAsia="Times New Roman" w:hAnsi="Times New Roman" w:cs="Times New Roman"/>
                <w:sz w:val="24"/>
                <w:szCs w:val="24"/>
              </w:rPr>
              <w:t>«Отлично» - теоретическое содержание курса освоено полностью, без пробелов, умения сформированы, все предусмотренные программой учебные задания выполнены, качество их выполнения оценено высоко.</w:t>
            </w:r>
          </w:p>
          <w:p w:rsidR="002458CA" w:rsidRPr="00791DF2" w:rsidRDefault="002458CA" w:rsidP="000817C8">
            <w:pPr>
              <w:spacing w:before="248" w:after="0" w:line="288" w:lineRule="atLeast"/>
              <w:ind w:right="-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DF2">
              <w:rPr>
                <w:rFonts w:ascii="Times New Roman" w:eastAsia="Times New Roman" w:hAnsi="Times New Roman" w:cs="Times New Roman"/>
                <w:sz w:val="24"/>
                <w:szCs w:val="24"/>
              </w:rPr>
              <w:t>«Хорошо» - теоретическое содержание курса освоено полностью, без пробелов, некоторые умения сформированы недостаточно, все предусмотренные программой учебные задания выполнены, некоторые виды заданий выполнены с ошибками.</w:t>
            </w:r>
          </w:p>
          <w:p w:rsidR="002458CA" w:rsidRPr="00791DF2" w:rsidRDefault="002458CA" w:rsidP="000817C8">
            <w:pPr>
              <w:spacing w:before="248" w:after="0" w:line="288" w:lineRule="atLeast"/>
              <w:ind w:right="-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DF2">
              <w:rPr>
                <w:rFonts w:ascii="Times New Roman" w:eastAsia="Times New Roman" w:hAnsi="Times New Roman" w:cs="Times New Roman"/>
                <w:sz w:val="24"/>
                <w:szCs w:val="24"/>
              </w:rPr>
              <w:t>«Удовлетворительно» - теоретическое содержание курса освоено частично, но пробелы не носят существенного характера, необходимые умения работы с освоенным материалом в основном сформированы, большинство предусмотренных программой обучения учебных заданий выполнено, некоторые из выполненных заданий содержат ошибки.</w:t>
            </w:r>
          </w:p>
          <w:p w:rsidR="002458CA" w:rsidRPr="00791DF2" w:rsidRDefault="002458CA" w:rsidP="008F551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91DF2">
              <w:rPr>
                <w:rFonts w:ascii="Times New Roman" w:eastAsia="Times New Roman" w:hAnsi="Times New Roman" w:cs="Times New Roman"/>
                <w:sz w:val="24"/>
                <w:szCs w:val="24"/>
              </w:rPr>
              <w:t>«Неудовлетворительно» - теоретическое содержание курса не освоено, необходимые умения не сформированы, выполненные учебные задания содержат грубые ошибки.</w:t>
            </w:r>
          </w:p>
        </w:tc>
        <w:tc>
          <w:tcPr>
            <w:tcW w:w="1508" w:type="pct"/>
            <w:shd w:val="clear" w:color="auto" w:fill="auto"/>
          </w:tcPr>
          <w:p w:rsidR="002458CA" w:rsidRPr="00791DF2" w:rsidRDefault="002458CA" w:rsidP="002458C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DF2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 (фронтальный и индивидуальный);</w:t>
            </w:r>
          </w:p>
          <w:p w:rsidR="002458CA" w:rsidRPr="00791DF2" w:rsidRDefault="000C49D9" w:rsidP="002458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0C49D9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результатов выполнения практической работы</w:t>
            </w:r>
          </w:p>
        </w:tc>
      </w:tr>
      <w:tr w:rsidR="002458CA" w:rsidRPr="00791DF2" w:rsidTr="002458CA">
        <w:trPr>
          <w:trHeight w:val="735"/>
        </w:trPr>
        <w:tc>
          <w:tcPr>
            <w:tcW w:w="1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458CA" w:rsidRPr="00791DF2" w:rsidRDefault="002458CA" w:rsidP="0030632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791DF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Перечень знаний, осваиваемых в рамках дисциплины:</w:t>
            </w:r>
          </w:p>
        </w:tc>
        <w:tc>
          <w:tcPr>
            <w:tcW w:w="1580" w:type="pct"/>
            <w:vMerge/>
            <w:shd w:val="clear" w:color="auto" w:fill="auto"/>
          </w:tcPr>
          <w:p w:rsidR="002458CA" w:rsidRPr="00791DF2" w:rsidRDefault="002458CA" w:rsidP="008F551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pct"/>
            <w:tcBorders>
              <w:bottom w:val="single" w:sz="4" w:space="0" w:color="auto"/>
            </w:tcBorders>
            <w:shd w:val="clear" w:color="auto" w:fill="auto"/>
          </w:tcPr>
          <w:p w:rsidR="002458CA" w:rsidRPr="00791DF2" w:rsidRDefault="002458CA" w:rsidP="003063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62663" w:rsidRPr="00791DF2" w:rsidTr="00335C2C">
        <w:trPr>
          <w:trHeight w:val="9239"/>
        </w:trPr>
        <w:tc>
          <w:tcPr>
            <w:tcW w:w="1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62663" w:rsidRPr="00791DF2" w:rsidRDefault="00762663" w:rsidP="000817C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DF2">
              <w:rPr>
                <w:rFonts w:ascii="Times New Roman" w:eastAsia="Times New Roman" w:hAnsi="Times New Roman" w:cs="Times New Roman"/>
                <w:sz w:val="24"/>
                <w:szCs w:val="24"/>
              </w:rPr>
              <w:t>Элементы комбинаторики.</w:t>
            </w:r>
          </w:p>
          <w:p w:rsidR="00762663" w:rsidRPr="00791DF2" w:rsidRDefault="00762663" w:rsidP="000817C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DF2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случайного события, классическое определение вероятности, вычисление вероятностей событий с использованием элементов комбинаторики, геометрическую вероятность.</w:t>
            </w:r>
          </w:p>
          <w:p w:rsidR="00762663" w:rsidRPr="00791DF2" w:rsidRDefault="00762663" w:rsidP="000817C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DF2">
              <w:rPr>
                <w:rFonts w:ascii="Times New Roman" w:eastAsia="Times New Roman" w:hAnsi="Times New Roman" w:cs="Times New Roman"/>
                <w:sz w:val="24"/>
                <w:szCs w:val="24"/>
              </w:rPr>
              <w:t>Алгебру событий, теоремы умножения и сложения вероятностей, формулу полной вероятности.</w:t>
            </w:r>
          </w:p>
          <w:p w:rsidR="00762663" w:rsidRPr="00791DF2" w:rsidRDefault="00762663" w:rsidP="000817C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DF2">
              <w:rPr>
                <w:rFonts w:ascii="Times New Roman" w:eastAsia="Times New Roman" w:hAnsi="Times New Roman" w:cs="Times New Roman"/>
                <w:sz w:val="24"/>
                <w:szCs w:val="24"/>
              </w:rPr>
              <w:t>Схему и формулу Бернулли, приближенные формулы в схеме Бернулли; формулу(теорему) Байеса.</w:t>
            </w:r>
          </w:p>
          <w:p w:rsidR="00762663" w:rsidRPr="00791DF2" w:rsidRDefault="00762663" w:rsidP="000817C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DF2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Понятия случайной величины, дискретной случайной величины, ее распределение и характеристики, непрерывной случайной величины, ее распределение и характеристики.</w:t>
            </w:r>
          </w:p>
          <w:p w:rsidR="00762663" w:rsidRPr="00791DF2" w:rsidRDefault="00762663" w:rsidP="000817C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DF2"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Законы распределения непрерывных случайных величин.</w:t>
            </w:r>
          </w:p>
          <w:p w:rsidR="00762663" w:rsidRPr="00791DF2" w:rsidRDefault="00762663" w:rsidP="000817C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DF2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Центральную предельную теорему, выборочный метод математической статистики, характеристики выборки.</w:t>
            </w:r>
          </w:p>
          <w:p w:rsidR="00762663" w:rsidRPr="00791DF2" w:rsidRDefault="00762663" w:rsidP="000817C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791DF2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вероятности и частоты.</w:t>
            </w:r>
          </w:p>
        </w:tc>
        <w:tc>
          <w:tcPr>
            <w:tcW w:w="1580" w:type="pct"/>
            <w:vMerge/>
            <w:shd w:val="clear" w:color="auto" w:fill="auto"/>
          </w:tcPr>
          <w:p w:rsidR="00762663" w:rsidRPr="00791DF2" w:rsidRDefault="00762663" w:rsidP="0030632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0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762663" w:rsidRPr="00791DF2" w:rsidRDefault="00762663" w:rsidP="008F55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DF2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 (фронтальный и индивидуальный);</w:t>
            </w:r>
          </w:p>
          <w:p w:rsidR="00762663" w:rsidRPr="000C49D9" w:rsidRDefault="00762663" w:rsidP="000C49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49D9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результатов выполнения практической работы</w:t>
            </w:r>
          </w:p>
          <w:p w:rsidR="00762663" w:rsidRPr="00791DF2" w:rsidRDefault="00E45A95" w:rsidP="00306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5A95"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Дифференцированный зачет (тестирование)</w:t>
            </w:r>
          </w:p>
        </w:tc>
      </w:tr>
      <w:tr w:rsidR="002458CA" w:rsidRPr="00791DF2" w:rsidTr="002458CA">
        <w:trPr>
          <w:trHeight w:val="789"/>
        </w:trPr>
        <w:tc>
          <w:tcPr>
            <w:tcW w:w="1912" w:type="pct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2458CA" w:rsidRPr="00791DF2" w:rsidRDefault="002458CA" w:rsidP="0030632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791DF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Перечень умений, осваиваемых в рамках дисциплины:</w:t>
            </w:r>
          </w:p>
          <w:p w:rsidR="002458CA" w:rsidRPr="00791DF2" w:rsidRDefault="002458CA" w:rsidP="0030632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DF2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Применять стандартные методы и модели к решению вероятностных и статистических задач; пользоваться расчетными формулами, таблицами, графиками при решении статистических задач.</w:t>
            </w:r>
          </w:p>
          <w:p w:rsidR="002458CA" w:rsidRPr="00791DF2" w:rsidRDefault="002458CA" w:rsidP="008F551D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DF2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Применять современные пакеты прикладных программ многомерного статистического анализа.</w:t>
            </w:r>
          </w:p>
        </w:tc>
        <w:tc>
          <w:tcPr>
            <w:tcW w:w="1580" w:type="pct"/>
            <w:vMerge/>
            <w:shd w:val="clear" w:color="auto" w:fill="auto"/>
          </w:tcPr>
          <w:p w:rsidR="002458CA" w:rsidRPr="00791DF2" w:rsidRDefault="002458CA" w:rsidP="0030632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508" w:type="pct"/>
            <w:tcBorders>
              <w:top w:val="single" w:sz="4" w:space="0" w:color="auto"/>
            </w:tcBorders>
            <w:shd w:val="clear" w:color="auto" w:fill="auto"/>
          </w:tcPr>
          <w:p w:rsidR="002458CA" w:rsidRPr="00791DF2" w:rsidRDefault="002458CA" w:rsidP="003063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2458CA" w:rsidRPr="00791DF2" w:rsidTr="002458CA">
        <w:trPr>
          <w:trHeight w:val="8054"/>
        </w:trPr>
        <w:tc>
          <w:tcPr>
            <w:tcW w:w="1912" w:type="pct"/>
            <w:vMerge/>
            <w:shd w:val="clear" w:color="auto" w:fill="auto"/>
          </w:tcPr>
          <w:p w:rsidR="002458CA" w:rsidRPr="00791DF2" w:rsidRDefault="002458CA" w:rsidP="0030632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580" w:type="pct"/>
            <w:vMerge/>
            <w:shd w:val="clear" w:color="auto" w:fill="auto"/>
          </w:tcPr>
          <w:p w:rsidR="002458CA" w:rsidRPr="00791DF2" w:rsidRDefault="002458CA" w:rsidP="0030632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508" w:type="pct"/>
            <w:shd w:val="clear" w:color="auto" w:fill="auto"/>
          </w:tcPr>
          <w:p w:rsidR="00762663" w:rsidRPr="00762663" w:rsidRDefault="00762663" w:rsidP="007626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2663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 (фронтальный и индивидуальный);</w:t>
            </w:r>
          </w:p>
          <w:p w:rsidR="002458CA" w:rsidRPr="00791DF2" w:rsidRDefault="00762663" w:rsidP="007626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2663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результатов выполнения практической работы</w:t>
            </w:r>
            <w:r w:rsidR="002458CA" w:rsidRPr="00791DF2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  <w:r w:rsidR="00E45A95" w:rsidRPr="00E45A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Дифференцированный зачет (тестирование)</w:t>
            </w:r>
          </w:p>
        </w:tc>
      </w:tr>
    </w:tbl>
    <w:p w:rsidR="008101FF" w:rsidRDefault="008101FF">
      <w:pPr>
        <w:rPr>
          <w:rFonts w:ascii="Times New Roman" w:hAnsi="Times New Roman" w:cs="Times New Roman"/>
          <w:sz w:val="24"/>
          <w:szCs w:val="24"/>
        </w:rPr>
      </w:pPr>
    </w:p>
    <w:p w:rsidR="00833977" w:rsidRDefault="00833977" w:rsidP="008101FF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833977" w:rsidRDefault="00833977" w:rsidP="008101FF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833977" w:rsidRDefault="00833977" w:rsidP="008101FF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833977" w:rsidRDefault="00833977" w:rsidP="008101FF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833977" w:rsidRDefault="00833977" w:rsidP="008101FF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833977" w:rsidRDefault="00833977" w:rsidP="008101FF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833977" w:rsidRDefault="00833977" w:rsidP="008101FF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833977" w:rsidRDefault="00833977" w:rsidP="008101FF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833977" w:rsidRDefault="00833977" w:rsidP="008101FF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833977" w:rsidRDefault="00833977" w:rsidP="008101FF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833977" w:rsidRDefault="00833977" w:rsidP="008101FF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833977" w:rsidRDefault="00833977" w:rsidP="008101FF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8101FF" w:rsidRPr="008101FF" w:rsidRDefault="008101FF" w:rsidP="008101FF">
      <w:pPr>
        <w:jc w:val="right"/>
        <w:rPr>
          <w:rFonts w:ascii="Times New Roman" w:hAnsi="Times New Roman" w:cs="Times New Roman"/>
          <w:sz w:val="24"/>
          <w:szCs w:val="24"/>
        </w:rPr>
      </w:pPr>
      <w:r w:rsidRPr="008101FF">
        <w:rPr>
          <w:rFonts w:ascii="Times New Roman" w:hAnsi="Times New Roman" w:cs="Times New Roman"/>
          <w:sz w:val="24"/>
          <w:szCs w:val="24"/>
        </w:rPr>
        <w:t>Лист согласования</w:t>
      </w:r>
    </w:p>
    <w:p w:rsidR="008101FF" w:rsidRPr="008101FF" w:rsidRDefault="008101FF" w:rsidP="008101FF">
      <w:pPr>
        <w:rPr>
          <w:rFonts w:ascii="Times New Roman" w:hAnsi="Times New Roman" w:cs="Times New Roman"/>
          <w:sz w:val="24"/>
          <w:szCs w:val="24"/>
        </w:rPr>
      </w:pPr>
    </w:p>
    <w:p w:rsidR="008101FF" w:rsidRPr="008101FF" w:rsidRDefault="008101FF" w:rsidP="008101FF">
      <w:pPr>
        <w:rPr>
          <w:rFonts w:ascii="Times New Roman" w:hAnsi="Times New Roman" w:cs="Times New Roman"/>
          <w:b/>
          <w:sz w:val="24"/>
          <w:szCs w:val="24"/>
        </w:rPr>
      </w:pPr>
      <w:r w:rsidRPr="008101FF">
        <w:rPr>
          <w:rFonts w:ascii="Times New Roman" w:hAnsi="Times New Roman" w:cs="Times New Roman"/>
          <w:b/>
          <w:sz w:val="24"/>
          <w:szCs w:val="24"/>
        </w:rPr>
        <w:t>Дополнения и изменения к рабочей программе на учебный год</w:t>
      </w:r>
    </w:p>
    <w:p w:rsidR="008101FF" w:rsidRPr="008101FF" w:rsidRDefault="008101FF" w:rsidP="008101FF">
      <w:pPr>
        <w:rPr>
          <w:rFonts w:ascii="Times New Roman" w:hAnsi="Times New Roman" w:cs="Times New Roman"/>
          <w:sz w:val="24"/>
          <w:szCs w:val="24"/>
        </w:rPr>
      </w:pPr>
    </w:p>
    <w:p w:rsidR="008101FF" w:rsidRPr="008101FF" w:rsidRDefault="008101FF" w:rsidP="008101FF">
      <w:pPr>
        <w:rPr>
          <w:rFonts w:ascii="Times New Roman" w:hAnsi="Times New Roman" w:cs="Times New Roman"/>
          <w:sz w:val="24"/>
          <w:szCs w:val="24"/>
        </w:rPr>
      </w:pPr>
    </w:p>
    <w:p w:rsidR="008101FF" w:rsidRPr="008101FF" w:rsidRDefault="008101FF" w:rsidP="008101FF">
      <w:pPr>
        <w:rPr>
          <w:rFonts w:ascii="Times New Roman" w:hAnsi="Times New Roman" w:cs="Times New Roman"/>
          <w:sz w:val="24"/>
          <w:szCs w:val="24"/>
        </w:rPr>
      </w:pPr>
      <w:r w:rsidRPr="008101FF">
        <w:rPr>
          <w:rFonts w:ascii="Times New Roman" w:hAnsi="Times New Roman" w:cs="Times New Roman"/>
          <w:sz w:val="24"/>
          <w:szCs w:val="24"/>
        </w:rPr>
        <w:t xml:space="preserve">Дополнения и изменения к рабочей программе на __________ учебный год по дисциплине Наименование_________________________________________________________________ </w:t>
      </w:r>
    </w:p>
    <w:p w:rsidR="008101FF" w:rsidRPr="008101FF" w:rsidRDefault="008101FF" w:rsidP="008101FF">
      <w:pPr>
        <w:rPr>
          <w:rFonts w:ascii="Times New Roman" w:hAnsi="Times New Roman" w:cs="Times New Roman"/>
          <w:sz w:val="24"/>
          <w:szCs w:val="24"/>
        </w:rPr>
      </w:pPr>
      <w:r w:rsidRPr="008101FF">
        <w:rPr>
          <w:rFonts w:ascii="Times New Roman" w:hAnsi="Times New Roman" w:cs="Times New Roman"/>
          <w:sz w:val="24"/>
          <w:szCs w:val="24"/>
        </w:rPr>
        <w:t>В рабочую программу дисциплины «…»  внесены следующие изменения:</w:t>
      </w:r>
    </w:p>
    <w:p w:rsidR="008101FF" w:rsidRPr="008101FF" w:rsidRDefault="008101FF" w:rsidP="008101FF">
      <w:pPr>
        <w:rPr>
          <w:rFonts w:ascii="Times New Roman" w:hAnsi="Times New Roman" w:cs="Times New Roman"/>
          <w:sz w:val="24"/>
          <w:szCs w:val="24"/>
        </w:rPr>
      </w:pPr>
      <w:r w:rsidRPr="008101F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</w:p>
    <w:p w:rsidR="008101FF" w:rsidRPr="008101FF" w:rsidRDefault="008101FF" w:rsidP="008101FF">
      <w:pPr>
        <w:rPr>
          <w:rFonts w:ascii="Times New Roman" w:hAnsi="Times New Roman" w:cs="Times New Roman"/>
          <w:sz w:val="24"/>
          <w:szCs w:val="24"/>
        </w:rPr>
      </w:pPr>
      <w:r w:rsidRPr="008101F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</w:p>
    <w:p w:rsidR="008101FF" w:rsidRPr="008101FF" w:rsidRDefault="008101FF" w:rsidP="008101FF">
      <w:pPr>
        <w:rPr>
          <w:rFonts w:ascii="Times New Roman" w:hAnsi="Times New Roman" w:cs="Times New Roman"/>
          <w:sz w:val="24"/>
          <w:szCs w:val="24"/>
        </w:rPr>
      </w:pPr>
      <w:r w:rsidRPr="008101F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</w:p>
    <w:p w:rsidR="008101FF" w:rsidRPr="008101FF" w:rsidRDefault="008101FF" w:rsidP="008101FF">
      <w:pPr>
        <w:rPr>
          <w:rFonts w:ascii="Times New Roman" w:hAnsi="Times New Roman" w:cs="Times New Roman"/>
          <w:sz w:val="24"/>
          <w:szCs w:val="24"/>
        </w:rPr>
      </w:pPr>
      <w:r w:rsidRPr="008101F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</w:p>
    <w:p w:rsidR="008101FF" w:rsidRPr="008101FF" w:rsidRDefault="008101FF" w:rsidP="008101FF">
      <w:pPr>
        <w:rPr>
          <w:rFonts w:ascii="Times New Roman" w:hAnsi="Times New Roman" w:cs="Times New Roman"/>
          <w:sz w:val="24"/>
          <w:szCs w:val="24"/>
        </w:rPr>
      </w:pPr>
      <w:r w:rsidRPr="008101F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</w:p>
    <w:p w:rsidR="008101FF" w:rsidRPr="008101FF" w:rsidRDefault="008101FF" w:rsidP="008101FF">
      <w:pPr>
        <w:rPr>
          <w:rFonts w:ascii="Times New Roman" w:hAnsi="Times New Roman" w:cs="Times New Roman"/>
          <w:sz w:val="24"/>
          <w:szCs w:val="24"/>
        </w:rPr>
      </w:pPr>
      <w:r w:rsidRPr="008101FF">
        <w:rPr>
          <w:rFonts w:ascii="Times New Roman" w:hAnsi="Times New Roman" w:cs="Times New Roman"/>
          <w:sz w:val="24"/>
          <w:szCs w:val="24"/>
        </w:rPr>
        <w:t xml:space="preserve">Дополнения и изменения в рабочей программе дисциплины </w:t>
      </w:r>
      <w:r w:rsidR="00833977" w:rsidRPr="008101FF">
        <w:rPr>
          <w:rFonts w:ascii="Times New Roman" w:hAnsi="Times New Roman" w:cs="Times New Roman"/>
          <w:sz w:val="24"/>
          <w:szCs w:val="24"/>
        </w:rPr>
        <w:t>«…</w:t>
      </w:r>
      <w:r w:rsidRPr="008101FF">
        <w:rPr>
          <w:rFonts w:ascii="Times New Roman" w:hAnsi="Times New Roman" w:cs="Times New Roman"/>
          <w:sz w:val="24"/>
          <w:szCs w:val="24"/>
        </w:rPr>
        <w:t xml:space="preserve">»  обсуждены на заседании ЦК __________________Протокол № ______ от «_____» ____________ 20_____г. </w:t>
      </w:r>
    </w:p>
    <w:p w:rsidR="00306325" w:rsidRPr="008101FF" w:rsidRDefault="008101FF" w:rsidP="008101FF">
      <w:pPr>
        <w:rPr>
          <w:rFonts w:ascii="Times New Roman" w:hAnsi="Times New Roman" w:cs="Times New Roman"/>
          <w:sz w:val="24"/>
          <w:szCs w:val="24"/>
        </w:rPr>
      </w:pPr>
      <w:r w:rsidRPr="008101FF">
        <w:rPr>
          <w:rFonts w:ascii="Times New Roman" w:hAnsi="Times New Roman" w:cs="Times New Roman"/>
          <w:sz w:val="24"/>
          <w:szCs w:val="24"/>
        </w:rPr>
        <w:t>Председатель ЦК ____________________________</w:t>
      </w:r>
    </w:p>
    <w:sectPr w:rsidR="00306325" w:rsidRPr="008101FF" w:rsidSect="003C2E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2194" w:rsidRDefault="008D2194" w:rsidP="00306325">
      <w:pPr>
        <w:spacing w:after="0" w:line="240" w:lineRule="auto"/>
      </w:pPr>
      <w:r>
        <w:separator/>
      </w:r>
    </w:p>
  </w:endnote>
  <w:endnote w:type="continuationSeparator" w:id="0">
    <w:p w:rsidR="008D2194" w:rsidRDefault="008D2194" w:rsidP="003063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2194" w:rsidRDefault="008D2194" w:rsidP="00306325">
      <w:pPr>
        <w:spacing w:after="0" w:line="240" w:lineRule="auto"/>
      </w:pPr>
      <w:r>
        <w:separator/>
      </w:r>
    </w:p>
  </w:footnote>
  <w:footnote w:type="continuationSeparator" w:id="0">
    <w:p w:rsidR="008D2194" w:rsidRDefault="008D2194" w:rsidP="003063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F43AE6"/>
    <w:multiLevelType w:val="multilevel"/>
    <w:tmpl w:val="6FBAA768"/>
    <w:lvl w:ilvl="0">
      <w:start w:val="1"/>
      <w:numFmt w:val="decimal"/>
      <w:lvlText w:val="%1."/>
      <w:lvlJc w:val="left"/>
      <w:pPr>
        <w:ind w:left="2628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58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74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vertAlign w:val="baseline"/>
      </w:rPr>
    </w:lvl>
  </w:abstractNum>
  <w:abstractNum w:abstractNumId="1" w15:restartNumberingAfterBreak="0">
    <w:nsid w:val="4FC87E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" w15:restartNumberingAfterBreak="0">
    <w:nsid w:val="53AE00A6"/>
    <w:multiLevelType w:val="hybridMultilevel"/>
    <w:tmpl w:val="259082AC"/>
    <w:lvl w:ilvl="0" w:tplc="0419000F">
      <w:start w:val="1"/>
      <w:numFmt w:val="decimal"/>
      <w:lvlText w:val="%1."/>
      <w:lvlJc w:val="left"/>
      <w:pPr>
        <w:ind w:left="1080" w:hanging="360"/>
      </w:pPr>
      <w:rPr>
        <w:b w:val="0"/>
        <w:i w:val="0"/>
        <w:sz w:val="22"/>
        <w:szCs w:val="22"/>
      </w:rPr>
    </w:lvl>
    <w:lvl w:ilvl="1" w:tplc="260E4BDE">
      <w:numFmt w:val="bullet"/>
      <w:lvlText w:val="·"/>
      <w:lvlJc w:val="left"/>
      <w:pPr>
        <w:ind w:left="2010" w:hanging="570"/>
      </w:pPr>
      <w:rPr>
        <w:rFonts w:ascii="Times New Roman" w:eastAsiaTheme="minorEastAsia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8F67018"/>
    <w:multiLevelType w:val="multilevel"/>
    <w:tmpl w:val="49D61C28"/>
    <w:lvl w:ilvl="0">
      <w:start w:val="1"/>
      <w:numFmt w:val="decimal"/>
      <w:lvlText w:val="%1."/>
      <w:lvlJc w:val="left"/>
      <w:pPr>
        <w:ind w:left="1429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58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74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vertAlign w:val="baseline"/>
      </w:rPr>
    </w:lvl>
  </w:abstractNum>
  <w:num w:numId="1">
    <w:abstractNumId w:val="1"/>
  </w:num>
  <w:num w:numId="2">
    <w:abstractNumId w:val="2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06325"/>
    <w:rsid w:val="000817C8"/>
    <w:rsid w:val="000817E9"/>
    <w:rsid w:val="000C49D9"/>
    <w:rsid w:val="000E2428"/>
    <w:rsid w:val="002458CA"/>
    <w:rsid w:val="002B1E43"/>
    <w:rsid w:val="002E2F77"/>
    <w:rsid w:val="002F6C27"/>
    <w:rsid w:val="00306325"/>
    <w:rsid w:val="0038501C"/>
    <w:rsid w:val="003939C2"/>
    <w:rsid w:val="003C2E1D"/>
    <w:rsid w:val="00462EFE"/>
    <w:rsid w:val="00484B54"/>
    <w:rsid w:val="00516A09"/>
    <w:rsid w:val="00522D14"/>
    <w:rsid w:val="00602EDC"/>
    <w:rsid w:val="00692E54"/>
    <w:rsid w:val="00762663"/>
    <w:rsid w:val="00791DF2"/>
    <w:rsid w:val="007C03A7"/>
    <w:rsid w:val="008101FF"/>
    <w:rsid w:val="008259DA"/>
    <w:rsid w:val="00833977"/>
    <w:rsid w:val="008B689E"/>
    <w:rsid w:val="008C410F"/>
    <w:rsid w:val="008D2194"/>
    <w:rsid w:val="008F551D"/>
    <w:rsid w:val="00917EE6"/>
    <w:rsid w:val="0095171E"/>
    <w:rsid w:val="00985F41"/>
    <w:rsid w:val="00986B2E"/>
    <w:rsid w:val="009A1D48"/>
    <w:rsid w:val="009C0740"/>
    <w:rsid w:val="009C357D"/>
    <w:rsid w:val="00A3461A"/>
    <w:rsid w:val="00A34994"/>
    <w:rsid w:val="00A84ED0"/>
    <w:rsid w:val="00A962A2"/>
    <w:rsid w:val="00AA72B3"/>
    <w:rsid w:val="00AC06FB"/>
    <w:rsid w:val="00AC74C4"/>
    <w:rsid w:val="00AE5A92"/>
    <w:rsid w:val="00AE7F4D"/>
    <w:rsid w:val="00AF759B"/>
    <w:rsid w:val="00B278D0"/>
    <w:rsid w:val="00B57E8F"/>
    <w:rsid w:val="00B6336A"/>
    <w:rsid w:val="00B93DF6"/>
    <w:rsid w:val="00C450B7"/>
    <w:rsid w:val="00C6393C"/>
    <w:rsid w:val="00C724EA"/>
    <w:rsid w:val="00C7472D"/>
    <w:rsid w:val="00C911CA"/>
    <w:rsid w:val="00D46416"/>
    <w:rsid w:val="00D73EE8"/>
    <w:rsid w:val="00D85550"/>
    <w:rsid w:val="00DB55CE"/>
    <w:rsid w:val="00DC27EA"/>
    <w:rsid w:val="00DF00B8"/>
    <w:rsid w:val="00E45A95"/>
    <w:rsid w:val="00E6476D"/>
    <w:rsid w:val="00E67036"/>
    <w:rsid w:val="00E91E43"/>
    <w:rsid w:val="00EE0BFE"/>
    <w:rsid w:val="00F618F2"/>
    <w:rsid w:val="00F975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21475C"/>
  <w15:docId w15:val="{ECEE09E4-8C11-4274-A263-A55FAF6FD4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2E1D"/>
  </w:style>
  <w:style w:type="paragraph" w:styleId="1">
    <w:name w:val="heading 1"/>
    <w:basedOn w:val="a"/>
    <w:next w:val="a"/>
    <w:link w:val="10"/>
    <w:uiPriority w:val="9"/>
    <w:qFormat/>
    <w:rsid w:val="002458CA"/>
    <w:pPr>
      <w:keepNext/>
      <w:spacing w:line="240" w:lineRule="auto"/>
      <w:outlineLvl w:val="0"/>
    </w:pPr>
    <w:rPr>
      <w:rFonts w:ascii="Times New Roman" w:hAnsi="Times New Roman" w:cs="Times New Roman"/>
      <w:b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3063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4">
    <w:name w:val="Текст сноски Знак"/>
    <w:basedOn w:val="a0"/>
    <w:link w:val="a3"/>
    <w:uiPriority w:val="99"/>
    <w:rsid w:val="00306325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5">
    <w:name w:val="footnote reference"/>
    <w:uiPriority w:val="99"/>
    <w:rsid w:val="00306325"/>
    <w:rPr>
      <w:vertAlign w:val="superscript"/>
    </w:rPr>
  </w:style>
  <w:style w:type="paragraph" w:styleId="a6">
    <w:name w:val="List Paragraph"/>
    <w:aliases w:val="Содержание. 2 уровень,List Paragraph"/>
    <w:basedOn w:val="a"/>
    <w:link w:val="a7"/>
    <w:uiPriority w:val="34"/>
    <w:qFormat/>
    <w:rsid w:val="00306325"/>
    <w:pPr>
      <w:spacing w:before="120" w:after="12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Emphasis"/>
    <w:qFormat/>
    <w:rsid w:val="00306325"/>
    <w:rPr>
      <w:i/>
      <w:iCs/>
    </w:rPr>
  </w:style>
  <w:style w:type="paragraph" w:customStyle="1" w:styleId="11">
    <w:name w:val="Обычный1"/>
    <w:rsid w:val="003063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1">
    <w:name w:val="Основной текст 31"/>
    <w:basedOn w:val="a"/>
    <w:autoRedefine/>
    <w:hidden/>
    <w:qFormat/>
    <w:rsid w:val="002E2F77"/>
    <w:pPr>
      <w:suppressAutoHyphens/>
      <w:spacing w:after="0" w:line="1" w:lineRule="atLeast"/>
      <w:ind w:firstLine="709"/>
      <w:jc w:val="both"/>
      <w:textDirection w:val="btLr"/>
      <w:textAlignment w:val="top"/>
      <w:outlineLvl w:val="0"/>
    </w:pPr>
    <w:rPr>
      <w:rFonts w:ascii="Times New Roman" w:eastAsia="Times New Roman" w:hAnsi="Times New Roman" w:cs="Times New Roman"/>
      <w:b/>
      <w:position w:val="-1"/>
      <w:sz w:val="28"/>
      <w:szCs w:val="24"/>
      <w:lang w:eastAsia="ar-SA"/>
    </w:rPr>
  </w:style>
  <w:style w:type="paragraph" w:customStyle="1" w:styleId="Style46">
    <w:name w:val="Style46"/>
    <w:basedOn w:val="a"/>
    <w:uiPriority w:val="99"/>
    <w:rsid w:val="002E2F77"/>
    <w:pPr>
      <w:widowControl w:val="0"/>
      <w:autoSpaceDE w:val="0"/>
      <w:autoSpaceDN w:val="0"/>
      <w:adjustRightInd w:val="0"/>
      <w:spacing w:after="0" w:line="275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Normal (Web)"/>
    <w:basedOn w:val="a"/>
    <w:uiPriority w:val="99"/>
    <w:unhideWhenUsed/>
    <w:rsid w:val="00A346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2458CA"/>
    <w:rPr>
      <w:rFonts w:ascii="Times New Roman" w:hAnsi="Times New Roman" w:cs="Times New Roman"/>
      <w:b/>
      <w:sz w:val="24"/>
      <w:szCs w:val="24"/>
    </w:rPr>
  </w:style>
  <w:style w:type="character" w:styleId="aa">
    <w:name w:val="Hyperlink"/>
    <w:basedOn w:val="a0"/>
    <w:uiPriority w:val="99"/>
    <w:semiHidden/>
    <w:unhideWhenUsed/>
    <w:rsid w:val="00762663"/>
    <w:rPr>
      <w:color w:val="0000FF" w:themeColor="hyperlink"/>
      <w:u w:val="single"/>
    </w:rPr>
  </w:style>
  <w:style w:type="character" w:customStyle="1" w:styleId="a7">
    <w:name w:val="Абзац списка Знак"/>
    <w:aliases w:val="Содержание. 2 уровень Знак,List Paragraph Знак"/>
    <w:link w:val="a6"/>
    <w:uiPriority w:val="34"/>
    <w:qFormat/>
    <w:locked/>
    <w:rsid w:val="00762663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97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8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96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4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8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3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3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1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1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9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43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2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nanium.com/read?id=399257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nanium.com/read?id=37271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FBFOoZTnTukX1Ka8XrcoX3Oqzj4Cl01DhscZ9jPISbs=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kmjnq2ver8BgGvx3MTpcmQd3vNAsMLabAoOGVE7/2VE=</DigestValue>
    </Reference>
  </SignedInfo>
  <SignatureValue>P+zXXYH5P2kwuWAZjthQWGSNaYXchIlMsztVikwHl670bcR/daFZZAEHVC+I+mvn
KT8u27JoyKx1sow5yZOuKw==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</Transform>
          <Transform Algorithm="http://www.w3.org/TR/2001/REC-xml-c14n-20010315"/>
        </Transforms>
        <DigestMethod Algorithm="http://www.w3.org/2000/09/xmldsig#sha1"/>
        <DigestValue>gtCOuG+Q9XofJjtWopLCgWFB5Dw=</DigestValue>
      </Reference>
      <Reference URI="/word/document.xml?ContentType=application/vnd.openxmlformats-officedocument.wordprocessingml.document.main+xml">
        <DigestMethod Algorithm="http://www.w3.org/2000/09/xmldsig#sha1"/>
        <DigestValue>/jYQzSbAeZ7Ld9ya/f+2ZcUsQ80=</DigestValue>
      </Reference>
      <Reference URI="/word/endnotes.xml?ContentType=application/vnd.openxmlformats-officedocument.wordprocessingml.endnotes+xml">
        <DigestMethod Algorithm="http://www.w3.org/2000/09/xmldsig#sha1"/>
        <DigestValue>8daGmK3sWB5qfDi6tWdxfnGxlaw=</DigestValue>
      </Reference>
      <Reference URI="/word/fontTable.xml?ContentType=application/vnd.openxmlformats-officedocument.wordprocessingml.fontTable+xml">
        <DigestMethod Algorithm="http://www.w3.org/2000/09/xmldsig#sha1"/>
        <DigestValue>+r29EiIZ4VahuGpg3VNqccsfQrY=</DigestValue>
      </Reference>
      <Reference URI="/word/footnotes.xml?ContentType=application/vnd.openxmlformats-officedocument.wordprocessingml.footnotes+xml">
        <DigestMethod Algorithm="http://www.w3.org/2000/09/xmldsig#sha1"/>
        <DigestValue>nSqwdET/D3IUAnWouSWhxmfgw7Q=</DigestValue>
      </Reference>
      <Reference URI="/word/numbering.xml?ContentType=application/vnd.openxmlformats-officedocument.wordprocessingml.numbering+xml">
        <DigestMethod Algorithm="http://www.w3.org/2000/09/xmldsig#sha1"/>
        <DigestValue>CaSSPy9J4fM1AbTQVdy1PtquMWE=</DigestValue>
      </Reference>
      <Reference URI="/word/settings.xml?ContentType=application/vnd.openxmlformats-officedocument.wordprocessingml.settings+xml">
        <DigestMethod Algorithm="http://www.w3.org/2000/09/xmldsig#sha1"/>
        <DigestValue>q3QxfGd4tyemfqlL60O+ggKRrP4=</DigestValue>
      </Reference>
      <Reference URI="/word/styles.xml?ContentType=application/vnd.openxmlformats-officedocument.wordprocessingml.styles+xml">
        <DigestMethod Algorithm="http://www.w3.org/2000/09/xmldsig#sha1"/>
        <DigestValue>f7JcUjg/Deg4fV2BYlqwDF4fRlA=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d/ppZlE0ts7Qg7sCCPnO+Ko5Prc=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2025-07-01T12:40:24Z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2025-07-01T12:40:24Z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2F90F8-0BC9-4163-AC59-2659E12D5D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14</Pages>
  <Words>2345</Words>
  <Characters>13371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</cp:lastModifiedBy>
  <cp:revision>39</cp:revision>
  <dcterms:created xsi:type="dcterms:W3CDTF">2022-03-30T11:59:00Z</dcterms:created>
  <dcterms:modified xsi:type="dcterms:W3CDTF">2025-06-23T09:14:00Z</dcterms:modified>
</cp:coreProperties>
</file>