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5AC846" w14:textId="77777777" w:rsidR="0097025F" w:rsidRPr="007E0570" w:rsidRDefault="000C2F1C" w:rsidP="00F02DB2">
      <w:pPr>
        <w:pBdr>
          <w:top w:val="nil"/>
          <w:left w:val="nil"/>
          <w:bottom w:val="nil"/>
          <w:right w:val="nil"/>
          <w:between w:val="nil"/>
        </w:pBdr>
        <w:ind w:firstLine="851"/>
        <w:jc w:val="center"/>
        <w:rPr>
          <w:sz w:val="28"/>
          <w:szCs w:val="28"/>
        </w:rPr>
      </w:pPr>
      <w:r w:rsidRPr="007E0570">
        <w:rPr>
          <w:sz w:val="28"/>
          <w:szCs w:val="28"/>
        </w:rPr>
        <w:t>МИНИСТЕРСТВО ОБЩЕГО И ПРОФЕССИОНАЛЬНОГО ОБРАЗОВАНИЯ</w:t>
      </w:r>
    </w:p>
    <w:p w14:paraId="20C224F6" w14:textId="77777777" w:rsidR="0097025F" w:rsidRPr="007E0570" w:rsidRDefault="000C2F1C" w:rsidP="00F02DB2">
      <w:pPr>
        <w:pBdr>
          <w:top w:val="nil"/>
          <w:left w:val="nil"/>
          <w:bottom w:val="nil"/>
          <w:right w:val="nil"/>
          <w:between w:val="nil"/>
        </w:pBdr>
        <w:ind w:firstLine="851"/>
        <w:jc w:val="center"/>
        <w:rPr>
          <w:sz w:val="28"/>
          <w:szCs w:val="28"/>
        </w:rPr>
      </w:pPr>
      <w:r w:rsidRPr="007E0570">
        <w:rPr>
          <w:sz w:val="28"/>
          <w:szCs w:val="28"/>
        </w:rPr>
        <w:t>РОСТОВСКОЙ ОБЛАСТИ</w:t>
      </w:r>
    </w:p>
    <w:p w14:paraId="5310AAB0" w14:textId="77777777" w:rsidR="0097025F" w:rsidRPr="007E0570" w:rsidRDefault="000C2F1C" w:rsidP="00F02DB2">
      <w:pPr>
        <w:ind w:firstLine="851"/>
        <w:jc w:val="center"/>
        <w:rPr>
          <w:sz w:val="28"/>
          <w:szCs w:val="28"/>
        </w:rPr>
      </w:pPr>
      <w:r w:rsidRPr="007E0570">
        <w:rPr>
          <w:sz w:val="28"/>
          <w:szCs w:val="28"/>
        </w:rPr>
        <w:t>ГОСУДАРСТВЕННОЕ БЮДЖЕТНОЕ ПРОФЕССИОНАЛЬНОЕ</w:t>
      </w:r>
    </w:p>
    <w:p w14:paraId="4170FA0E" w14:textId="77777777" w:rsidR="000C2F1C" w:rsidRPr="007E0570" w:rsidRDefault="000C2F1C" w:rsidP="00F02DB2">
      <w:pPr>
        <w:ind w:firstLine="851"/>
        <w:jc w:val="center"/>
        <w:rPr>
          <w:sz w:val="28"/>
          <w:szCs w:val="28"/>
        </w:rPr>
      </w:pPr>
      <w:r w:rsidRPr="007E0570">
        <w:rPr>
          <w:sz w:val="28"/>
          <w:szCs w:val="28"/>
        </w:rPr>
        <w:t>ОБРАЗОВАТЕЛЬНОЕ УЧРЕЖДЕНИЕ</w:t>
      </w:r>
    </w:p>
    <w:p w14:paraId="2635B5F1" w14:textId="77777777" w:rsidR="0097025F" w:rsidRPr="007E0570" w:rsidRDefault="000C2F1C" w:rsidP="00F02DB2">
      <w:pPr>
        <w:ind w:firstLine="851"/>
        <w:jc w:val="center"/>
        <w:rPr>
          <w:sz w:val="28"/>
          <w:szCs w:val="28"/>
        </w:rPr>
      </w:pPr>
      <w:r w:rsidRPr="007E0570">
        <w:rPr>
          <w:sz w:val="28"/>
          <w:szCs w:val="28"/>
        </w:rPr>
        <w:t>РОСТОВСКОЙ ОБЛАСТИ</w:t>
      </w:r>
    </w:p>
    <w:p w14:paraId="7591A3A2" w14:textId="77777777" w:rsidR="0097025F" w:rsidRPr="007E0570" w:rsidRDefault="000C2F1C" w:rsidP="00F02DB2">
      <w:pPr>
        <w:ind w:firstLine="851"/>
        <w:jc w:val="center"/>
        <w:rPr>
          <w:b/>
          <w:sz w:val="28"/>
          <w:szCs w:val="28"/>
        </w:rPr>
      </w:pPr>
      <w:r w:rsidRPr="007E0570">
        <w:rPr>
          <w:b/>
          <w:sz w:val="28"/>
          <w:szCs w:val="28"/>
        </w:rPr>
        <w:t>«РОСТОВСКИЙ-НА-ДОНУ КОЛЛЕДЖ СВЯЗИ И ИНФОРМАТИКИ»</w:t>
      </w:r>
    </w:p>
    <w:p w14:paraId="6F3F69D2" w14:textId="77777777" w:rsidR="0097025F" w:rsidRPr="007E0570" w:rsidRDefault="0097025F">
      <w:pPr>
        <w:jc w:val="right"/>
        <w:rPr>
          <w:b/>
          <w:i/>
          <w:sz w:val="28"/>
          <w:szCs w:val="28"/>
        </w:rPr>
      </w:pPr>
    </w:p>
    <w:p w14:paraId="6ECB93C0" w14:textId="77777777" w:rsidR="0097025F" w:rsidRPr="007E0570" w:rsidRDefault="0097025F">
      <w:pPr>
        <w:jc w:val="right"/>
        <w:rPr>
          <w:b/>
          <w:i/>
          <w:sz w:val="28"/>
          <w:szCs w:val="28"/>
        </w:rPr>
      </w:pPr>
    </w:p>
    <w:p w14:paraId="12F00D56" w14:textId="77777777" w:rsidR="0097025F" w:rsidRPr="007E0570" w:rsidRDefault="0097025F">
      <w:pPr>
        <w:jc w:val="right"/>
        <w:rPr>
          <w:b/>
          <w:i/>
          <w:sz w:val="28"/>
          <w:szCs w:val="28"/>
        </w:rPr>
      </w:pPr>
    </w:p>
    <w:p w14:paraId="1E3C54F7" w14:textId="77777777" w:rsidR="0097025F" w:rsidRPr="007E0570" w:rsidRDefault="0097025F">
      <w:pPr>
        <w:jc w:val="right"/>
        <w:rPr>
          <w:b/>
          <w:i/>
          <w:sz w:val="28"/>
          <w:szCs w:val="28"/>
        </w:rPr>
      </w:pPr>
    </w:p>
    <w:p w14:paraId="0B944E77" w14:textId="77777777" w:rsidR="0097025F" w:rsidRPr="007E0570" w:rsidRDefault="0097025F">
      <w:pPr>
        <w:jc w:val="right"/>
        <w:rPr>
          <w:b/>
          <w:i/>
          <w:sz w:val="28"/>
          <w:szCs w:val="28"/>
        </w:rPr>
      </w:pPr>
    </w:p>
    <w:p w14:paraId="5392F0B0" w14:textId="77777777" w:rsidR="0097025F" w:rsidRPr="007E0570" w:rsidRDefault="0097025F">
      <w:pPr>
        <w:jc w:val="right"/>
        <w:rPr>
          <w:b/>
          <w:i/>
          <w:sz w:val="28"/>
          <w:szCs w:val="28"/>
        </w:rPr>
      </w:pPr>
    </w:p>
    <w:p w14:paraId="47287863" w14:textId="77777777" w:rsidR="0097025F" w:rsidRPr="007E0570" w:rsidRDefault="0097025F">
      <w:pPr>
        <w:jc w:val="right"/>
        <w:rPr>
          <w:b/>
          <w:i/>
          <w:sz w:val="28"/>
          <w:szCs w:val="28"/>
        </w:rPr>
      </w:pPr>
    </w:p>
    <w:p w14:paraId="769F4FBE" w14:textId="77777777" w:rsidR="0097025F" w:rsidRPr="007E0570" w:rsidRDefault="0097025F">
      <w:pPr>
        <w:rPr>
          <w:b/>
          <w:sz w:val="28"/>
          <w:szCs w:val="28"/>
        </w:rPr>
      </w:pPr>
    </w:p>
    <w:p w14:paraId="58C32DCC" w14:textId="77777777" w:rsidR="0097025F" w:rsidRPr="007E0570" w:rsidRDefault="0097025F">
      <w:pPr>
        <w:rPr>
          <w:b/>
          <w:sz w:val="28"/>
          <w:szCs w:val="28"/>
        </w:rPr>
      </w:pPr>
    </w:p>
    <w:p w14:paraId="52C0DC07" w14:textId="77777777" w:rsidR="0097025F" w:rsidRPr="007E0570" w:rsidRDefault="0097025F">
      <w:pPr>
        <w:rPr>
          <w:b/>
          <w:sz w:val="28"/>
          <w:szCs w:val="28"/>
        </w:rPr>
      </w:pPr>
    </w:p>
    <w:p w14:paraId="4BC5C81E" w14:textId="77777777" w:rsidR="0097025F" w:rsidRPr="007E0570" w:rsidRDefault="0097025F">
      <w:pPr>
        <w:rPr>
          <w:b/>
          <w:sz w:val="28"/>
          <w:szCs w:val="28"/>
        </w:rPr>
      </w:pPr>
    </w:p>
    <w:p w14:paraId="7D9AFCFD" w14:textId="77777777" w:rsidR="0097025F" w:rsidRPr="007E0570" w:rsidRDefault="0097025F">
      <w:pPr>
        <w:rPr>
          <w:sz w:val="28"/>
          <w:szCs w:val="28"/>
        </w:rPr>
      </w:pPr>
    </w:p>
    <w:p w14:paraId="3DE86ACC" w14:textId="77777777" w:rsidR="00F02DB2" w:rsidRPr="007E0570" w:rsidRDefault="00F02DB2">
      <w:pPr>
        <w:rPr>
          <w:sz w:val="28"/>
          <w:szCs w:val="28"/>
        </w:rPr>
      </w:pPr>
    </w:p>
    <w:p w14:paraId="1855FBBD" w14:textId="77777777" w:rsidR="00F02DB2" w:rsidRPr="007E0570" w:rsidRDefault="00F02DB2">
      <w:pPr>
        <w:rPr>
          <w:sz w:val="28"/>
          <w:szCs w:val="28"/>
        </w:rPr>
      </w:pPr>
    </w:p>
    <w:p w14:paraId="35A73D27" w14:textId="77777777" w:rsidR="0097025F" w:rsidRPr="007E0570" w:rsidRDefault="000C2F1C" w:rsidP="00B149F1">
      <w:pPr>
        <w:pStyle w:val="7"/>
      </w:pPr>
      <w:r w:rsidRPr="007E0570">
        <w:t>РАБОЧАЯ ПРОГРАММА</w:t>
      </w:r>
    </w:p>
    <w:p w14:paraId="6BE1E38C" w14:textId="77777777" w:rsidR="0097025F" w:rsidRPr="007E0570" w:rsidRDefault="000C2F1C" w:rsidP="00D84341">
      <w:pPr>
        <w:tabs>
          <w:tab w:val="left" w:pos="2430"/>
        </w:tabs>
        <w:spacing w:line="360" w:lineRule="auto"/>
        <w:jc w:val="center"/>
        <w:rPr>
          <w:sz w:val="28"/>
          <w:szCs w:val="28"/>
        </w:rPr>
      </w:pPr>
      <w:r w:rsidRPr="007E0570">
        <w:rPr>
          <w:sz w:val="28"/>
          <w:szCs w:val="28"/>
        </w:rPr>
        <w:t xml:space="preserve">профессионального модуля </w:t>
      </w:r>
    </w:p>
    <w:p w14:paraId="53E35EA8" w14:textId="77777777" w:rsidR="0097025F" w:rsidRPr="007E0570" w:rsidRDefault="000C2F1C" w:rsidP="00D84341">
      <w:pPr>
        <w:tabs>
          <w:tab w:val="left" w:pos="2430"/>
        </w:tabs>
        <w:spacing w:line="360" w:lineRule="auto"/>
        <w:jc w:val="center"/>
        <w:rPr>
          <w:b/>
          <w:sz w:val="28"/>
          <w:szCs w:val="28"/>
        </w:rPr>
      </w:pPr>
      <w:r w:rsidRPr="007E0570">
        <w:rPr>
          <w:b/>
          <w:sz w:val="28"/>
          <w:szCs w:val="28"/>
        </w:rPr>
        <w:t>ПМ.03 «Эксплуатация объектов сетевой инфраструктуры»</w:t>
      </w:r>
    </w:p>
    <w:p w14:paraId="54B322FB" w14:textId="77777777" w:rsidR="00D84341" w:rsidRPr="007E0570" w:rsidRDefault="00D84341" w:rsidP="00D84341">
      <w:pPr>
        <w:tabs>
          <w:tab w:val="left" w:pos="2430"/>
        </w:tabs>
        <w:spacing w:line="360" w:lineRule="auto"/>
        <w:jc w:val="center"/>
        <w:rPr>
          <w:sz w:val="28"/>
          <w:szCs w:val="28"/>
        </w:rPr>
      </w:pPr>
      <w:r w:rsidRPr="007E0570">
        <w:rPr>
          <w:sz w:val="28"/>
          <w:szCs w:val="28"/>
        </w:rPr>
        <w:t>п</w:t>
      </w:r>
      <w:r w:rsidR="000C2F1C" w:rsidRPr="007E0570">
        <w:rPr>
          <w:sz w:val="28"/>
          <w:szCs w:val="28"/>
        </w:rPr>
        <w:t xml:space="preserve">рограммы подготовки специалистов среднего звена </w:t>
      </w:r>
    </w:p>
    <w:p w14:paraId="7751C9C0" w14:textId="77777777" w:rsidR="0097025F" w:rsidRPr="007E0570" w:rsidRDefault="000C2F1C" w:rsidP="00D84341">
      <w:pPr>
        <w:tabs>
          <w:tab w:val="left" w:pos="2430"/>
        </w:tabs>
        <w:spacing w:line="360" w:lineRule="auto"/>
        <w:jc w:val="center"/>
        <w:rPr>
          <w:sz w:val="28"/>
          <w:szCs w:val="28"/>
        </w:rPr>
      </w:pPr>
      <w:r w:rsidRPr="007E0570">
        <w:rPr>
          <w:sz w:val="28"/>
          <w:szCs w:val="28"/>
        </w:rPr>
        <w:t>по специальности</w:t>
      </w:r>
    </w:p>
    <w:p w14:paraId="17B5D166" w14:textId="77777777" w:rsidR="0097025F" w:rsidRPr="007E0570" w:rsidRDefault="000C2F1C" w:rsidP="00D84341">
      <w:pPr>
        <w:spacing w:line="360" w:lineRule="auto"/>
        <w:jc w:val="center"/>
        <w:rPr>
          <w:b/>
          <w:sz w:val="28"/>
          <w:szCs w:val="28"/>
        </w:rPr>
      </w:pPr>
      <w:r w:rsidRPr="007E0570">
        <w:rPr>
          <w:b/>
          <w:sz w:val="28"/>
          <w:szCs w:val="28"/>
        </w:rPr>
        <w:t>09.02.06</w:t>
      </w:r>
      <w:r w:rsidR="00BA28B0" w:rsidRPr="007E0570">
        <w:rPr>
          <w:b/>
          <w:sz w:val="28"/>
          <w:szCs w:val="28"/>
        </w:rPr>
        <w:t xml:space="preserve"> </w:t>
      </w:r>
      <w:r w:rsidRPr="007E0570">
        <w:rPr>
          <w:b/>
          <w:sz w:val="28"/>
          <w:szCs w:val="28"/>
        </w:rPr>
        <w:t>«Сетевое и системное администрирование»</w:t>
      </w:r>
    </w:p>
    <w:p w14:paraId="352EF944" w14:textId="77777777" w:rsidR="0097025F" w:rsidRPr="007E0570" w:rsidRDefault="000C2F1C" w:rsidP="00D84341">
      <w:pPr>
        <w:spacing w:line="360" w:lineRule="auto"/>
        <w:jc w:val="center"/>
        <w:rPr>
          <w:sz w:val="28"/>
          <w:szCs w:val="28"/>
        </w:rPr>
      </w:pPr>
      <w:r w:rsidRPr="007E0570">
        <w:rPr>
          <w:sz w:val="28"/>
          <w:szCs w:val="28"/>
        </w:rPr>
        <w:t>(базовой подготовки)</w:t>
      </w:r>
    </w:p>
    <w:p w14:paraId="661D7CEB" w14:textId="77777777" w:rsidR="0097025F" w:rsidRPr="007E0570" w:rsidRDefault="0097025F">
      <w:pPr>
        <w:tabs>
          <w:tab w:val="left" w:pos="2430"/>
        </w:tabs>
        <w:jc w:val="center"/>
        <w:rPr>
          <w:sz w:val="28"/>
          <w:szCs w:val="28"/>
        </w:rPr>
      </w:pPr>
    </w:p>
    <w:p w14:paraId="144E2DB3" w14:textId="77777777" w:rsidR="0097025F" w:rsidRPr="007E0570" w:rsidRDefault="0097025F">
      <w:pPr>
        <w:rPr>
          <w:b/>
          <w:sz w:val="28"/>
          <w:szCs w:val="28"/>
        </w:rPr>
      </w:pPr>
    </w:p>
    <w:p w14:paraId="163BD5D7" w14:textId="77777777" w:rsidR="0097025F" w:rsidRPr="007E0570" w:rsidRDefault="0097025F">
      <w:pPr>
        <w:rPr>
          <w:b/>
          <w:sz w:val="28"/>
          <w:szCs w:val="28"/>
        </w:rPr>
      </w:pPr>
    </w:p>
    <w:p w14:paraId="10875A39" w14:textId="77777777" w:rsidR="0097025F" w:rsidRPr="007E0570" w:rsidRDefault="0097025F">
      <w:pPr>
        <w:rPr>
          <w:b/>
          <w:sz w:val="28"/>
          <w:szCs w:val="28"/>
        </w:rPr>
      </w:pPr>
    </w:p>
    <w:p w14:paraId="339CEA44" w14:textId="77777777" w:rsidR="0097025F" w:rsidRPr="007E0570" w:rsidRDefault="0097025F">
      <w:pPr>
        <w:rPr>
          <w:b/>
          <w:sz w:val="28"/>
          <w:szCs w:val="28"/>
        </w:rPr>
      </w:pPr>
    </w:p>
    <w:p w14:paraId="25D3F6F7" w14:textId="77777777" w:rsidR="0097025F" w:rsidRPr="007E0570" w:rsidRDefault="0097025F">
      <w:pPr>
        <w:rPr>
          <w:b/>
          <w:sz w:val="28"/>
          <w:szCs w:val="28"/>
        </w:rPr>
      </w:pPr>
    </w:p>
    <w:p w14:paraId="4FB6276A" w14:textId="77777777" w:rsidR="0097025F" w:rsidRPr="007E0570" w:rsidRDefault="0097025F">
      <w:pPr>
        <w:rPr>
          <w:b/>
          <w:sz w:val="28"/>
          <w:szCs w:val="28"/>
        </w:rPr>
      </w:pPr>
    </w:p>
    <w:p w14:paraId="1A12E481" w14:textId="77777777" w:rsidR="0097025F" w:rsidRPr="007E0570" w:rsidRDefault="0097025F">
      <w:pPr>
        <w:rPr>
          <w:b/>
          <w:sz w:val="28"/>
          <w:szCs w:val="28"/>
        </w:rPr>
      </w:pPr>
    </w:p>
    <w:p w14:paraId="7A5060A1" w14:textId="6684DC98" w:rsidR="0097025F" w:rsidRPr="007E0570" w:rsidRDefault="0097025F" w:rsidP="003777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14:paraId="78980555" w14:textId="77777777" w:rsidR="0097025F" w:rsidRPr="007E0570" w:rsidRDefault="00970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14:paraId="7B119007" w14:textId="77777777" w:rsidR="00F02DB2" w:rsidRPr="007E0570" w:rsidRDefault="00F02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14:paraId="6BCF4A03" w14:textId="77777777" w:rsidR="00F02DB2" w:rsidRPr="007E0570" w:rsidRDefault="00F02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14:paraId="0A573D78" w14:textId="77777777" w:rsidR="0097025F" w:rsidRPr="007E0570" w:rsidRDefault="000C2F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7E0570">
        <w:rPr>
          <w:sz w:val="28"/>
          <w:szCs w:val="28"/>
        </w:rPr>
        <w:t>г. Ростов-на-Дону</w:t>
      </w:r>
    </w:p>
    <w:p w14:paraId="4FDDD91E" w14:textId="77777777" w:rsidR="0097025F" w:rsidRPr="007E0570" w:rsidRDefault="000C2F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7E0570">
        <w:rPr>
          <w:sz w:val="28"/>
          <w:szCs w:val="28"/>
        </w:rPr>
        <w:t>202</w:t>
      </w:r>
      <w:r w:rsidR="00BA28B0" w:rsidRPr="007E0570">
        <w:rPr>
          <w:sz w:val="28"/>
          <w:szCs w:val="28"/>
        </w:rPr>
        <w:t>4</w:t>
      </w:r>
      <w:r w:rsidRPr="007E0570">
        <w:rPr>
          <w:sz w:val="28"/>
          <w:szCs w:val="28"/>
        </w:rPr>
        <w:t>г.</w:t>
      </w:r>
    </w:p>
    <w:p w14:paraId="0CDF3A67" w14:textId="77777777" w:rsidR="000C2F1C" w:rsidRPr="007E0570" w:rsidRDefault="000C2F1C">
      <w:r w:rsidRPr="007E0570">
        <w:br w:type="page"/>
      </w:r>
    </w:p>
    <w:tbl>
      <w:tblPr>
        <w:tblStyle w:val="aff0"/>
        <w:tblW w:w="10314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5637"/>
        <w:gridCol w:w="4677"/>
      </w:tblGrid>
      <w:tr w:rsidR="007E0570" w:rsidRPr="007E0570" w14:paraId="38960752" w14:textId="77777777">
        <w:trPr>
          <w:trHeight w:val="2398"/>
        </w:trPr>
        <w:tc>
          <w:tcPr>
            <w:tcW w:w="5637" w:type="dxa"/>
          </w:tcPr>
          <w:p w14:paraId="6AD04779" w14:textId="77777777" w:rsidR="0097025F" w:rsidRPr="007E0570" w:rsidRDefault="000C2F1C" w:rsidP="00BA28B0">
            <w:pPr>
              <w:tabs>
                <w:tab w:val="left" w:pos="3168"/>
              </w:tabs>
              <w:rPr>
                <w:b/>
              </w:rPr>
            </w:pPr>
            <w:r w:rsidRPr="007E0570">
              <w:rPr>
                <w:b/>
              </w:rPr>
              <w:lastRenderedPageBreak/>
              <w:t>ОДОБРЕНА</w:t>
            </w:r>
          </w:p>
          <w:p w14:paraId="5352E6CA" w14:textId="77777777" w:rsidR="0097025F" w:rsidRPr="007E0570" w:rsidRDefault="000C2F1C" w:rsidP="00BA28B0">
            <w:r w:rsidRPr="007E0570">
              <w:t xml:space="preserve">На заседании цикловой комиссии </w:t>
            </w:r>
          </w:p>
          <w:p w14:paraId="2E6CBAB6" w14:textId="77777777" w:rsidR="0097025F" w:rsidRPr="007E0570" w:rsidRDefault="00B149F1" w:rsidP="00BA28B0">
            <w:pPr>
              <w:pStyle w:val="a9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/>
              <w:rPr>
                <w:rFonts w:ascii="Times New Roman" w:hAnsi="Times New Roman" w:cs="Times New Roman"/>
                <w:i/>
                <w:u w:val="single"/>
                <w:lang w:eastAsia="ru-RU"/>
              </w:rPr>
            </w:pPr>
            <w:r w:rsidRPr="007E0570">
              <w:rPr>
                <w:rFonts w:ascii="Times New Roman" w:hAnsi="Times New Roman" w:cs="Times New Roman"/>
                <w:u w:val="single"/>
                <w:lang w:eastAsia="ru-RU"/>
              </w:rPr>
              <w:t>«</w:t>
            </w:r>
            <w:r w:rsidR="000C2F1C" w:rsidRPr="007E0570">
              <w:rPr>
                <w:rFonts w:ascii="Times New Roman" w:hAnsi="Times New Roman" w:cs="Times New Roman"/>
                <w:u w:val="single"/>
                <w:lang w:eastAsia="ru-RU"/>
              </w:rPr>
              <w:t>Телекоммуникаций</w:t>
            </w:r>
            <w:r w:rsidRPr="007E0570">
              <w:rPr>
                <w:rFonts w:ascii="Times New Roman" w:hAnsi="Times New Roman" w:cs="Times New Roman"/>
                <w:u w:val="single"/>
                <w:lang w:eastAsia="ru-RU"/>
              </w:rPr>
              <w:t>»</w:t>
            </w:r>
          </w:p>
          <w:p w14:paraId="1C439E1A" w14:textId="77777777" w:rsidR="0097025F" w:rsidRPr="007E0570" w:rsidRDefault="000C2F1C" w:rsidP="00BA28B0">
            <w:r w:rsidRPr="007E0570">
              <w:t xml:space="preserve">Протокол № </w:t>
            </w:r>
            <w:r w:rsidRPr="007E0570">
              <w:rPr>
                <w:u w:val="single"/>
              </w:rPr>
              <w:t>1</w:t>
            </w:r>
            <w:r w:rsidR="00585B3F" w:rsidRPr="007E0570">
              <w:rPr>
                <w:u w:val="single"/>
              </w:rPr>
              <w:t xml:space="preserve">1 </w:t>
            </w:r>
            <w:r w:rsidRPr="007E0570">
              <w:rPr>
                <w:u w:val="single"/>
              </w:rPr>
              <w:t xml:space="preserve">от </w:t>
            </w:r>
            <w:r w:rsidR="00BA28B0" w:rsidRPr="007E0570">
              <w:rPr>
                <w:u w:val="single"/>
              </w:rPr>
              <w:t xml:space="preserve">26 </w:t>
            </w:r>
            <w:r w:rsidR="00585B3F" w:rsidRPr="007E0570">
              <w:rPr>
                <w:u w:val="single"/>
              </w:rPr>
              <w:t>июня</w:t>
            </w:r>
            <w:r w:rsidR="00BA28B0" w:rsidRPr="007E0570">
              <w:rPr>
                <w:u w:val="single"/>
              </w:rPr>
              <w:t xml:space="preserve"> </w:t>
            </w:r>
            <w:r w:rsidRPr="007E0570">
              <w:rPr>
                <w:u w:val="single"/>
              </w:rPr>
              <w:t>202</w:t>
            </w:r>
            <w:r w:rsidR="00BA28B0" w:rsidRPr="007E0570">
              <w:rPr>
                <w:u w:val="single"/>
              </w:rPr>
              <w:t>4</w:t>
            </w:r>
            <w:r w:rsidRPr="007E0570">
              <w:rPr>
                <w:u w:val="single"/>
              </w:rPr>
              <w:t>г.</w:t>
            </w:r>
          </w:p>
          <w:p w14:paraId="691517F2" w14:textId="77777777" w:rsidR="0097025F" w:rsidRPr="007E0570" w:rsidRDefault="000C2F1C" w:rsidP="00BA28B0">
            <w:r w:rsidRPr="007E0570">
              <w:t xml:space="preserve">Председатель ЦК </w:t>
            </w:r>
          </w:p>
          <w:p w14:paraId="69448A36" w14:textId="77777777" w:rsidR="0097025F" w:rsidRPr="007E0570" w:rsidRDefault="000C2F1C" w:rsidP="00BA28B0">
            <w:r w:rsidRPr="007E0570">
              <w:t>_______________</w:t>
            </w:r>
            <w:r w:rsidR="00B149F1" w:rsidRPr="007E0570">
              <w:t>____</w:t>
            </w:r>
            <w:r w:rsidRPr="007E0570">
              <w:t xml:space="preserve"> Л.В.Ермолина</w:t>
            </w:r>
          </w:p>
          <w:p w14:paraId="057717A8" w14:textId="77777777" w:rsidR="00B149F1" w:rsidRPr="007E0570" w:rsidRDefault="00B149F1" w:rsidP="00BA28B0"/>
        </w:tc>
        <w:tc>
          <w:tcPr>
            <w:tcW w:w="4677" w:type="dxa"/>
          </w:tcPr>
          <w:p w14:paraId="44D339EF" w14:textId="77777777" w:rsidR="0097025F" w:rsidRPr="007E0570" w:rsidRDefault="000C2F1C" w:rsidP="00BA28B0">
            <w:pPr>
              <w:jc w:val="right"/>
              <w:rPr>
                <w:b/>
              </w:rPr>
            </w:pPr>
            <w:r w:rsidRPr="007E0570">
              <w:rPr>
                <w:b/>
              </w:rPr>
              <w:t>УТВЕРЖДАЮ</w:t>
            </w:r>
          </w:p>
          <w:p w14:paraId="76625E9C" w14:textId="77777777" w:rsidR="0097025F" w:rsidRPr="007E0570" w:rsidRDefault="00B149F1" w:rsidP="00BA28B0">
            <w:pPr>
              <w:jc w:val="right"/>
            </w:pPr>
            <w:r w:rsidRPr="007E0570">
              <w:t xml:space="preserve">Зам. директора по </w:t>
            </w:r>
            <w:r w:rsidR="000C2F1C" w:rsidRPr="007E0570">
              <w:t>НМР</w:t>
            </w:r>
          </w:p>
          <w:p w14:paraId="36D4903E" w14:textId="77777777" w:rsidR="0097025F" w:rsidRPr="007E0570" w:rsidRDefault="00B149F1" w:rsidP="00BA28B0">
            <w:pPr>
              <w:jc w:val="right"/>
            </w:pPr>
            <w:r w:rsidRPr="007E0570">
              <w:t>__________</w:t>
            </w:r>
            <w:r w:rsidR="000C2F1C" w:rsidRPr="007E0570">
              <w:t>И.В.Подцатова</w:t>
            </w:r>
          </w:p>
          <w:p w14:paraId="13AE60E2" w14:textId="77777777" w:rsidR="0097025F" w:rsidRPr="007E0570" w:rsidRDefault="0097025F" w:rsidP="00BA28B0">
            <w:pPr>
              <w:jc w:val="right"/>
            </w:pPr>
          </w:p>
          <w:p w14:paraId="23C78715" w14:textId="587B8C93" w:rsidR="0097025F" w:rsidRPr="007E0570" w:rsidRDefault="0015142F" w:rsidP="0015142F">
            <w:pPr>
              <w:jc w:val="right"/>
              <w:rPr>
                <w:u w:val="single"/>
              </w:rPr>
            </w:pPr>
            <w:r>
              <w:rPr>
                <w:u w:val="single"/>
              </w:rPr>
              <w:t>30.08.</w:t>
            </w:r>
            <w:bookmarkStart w:id="0" w:name="_GoBack"/>
            <w:bookmarkEnd w:id="0"/>
            <w:r w:rsidR="000C2F1C" w:rsidRPr="007E0570">
              <w:rPr>
                <w:u w:val="single"/>
              </w:rPr>
              <w:t>202</w:t>
            </w:r>
            <w:r w:rsidR="00BA28B0" w:rsidRPr="0015142F">
              <w:rPr>
                <w:u w:val="single"/>
              </w:rPr>
              <w:t>4</w:t>
            </w:r>
            <w:r w:rsidR="000C2F1C" w:rsidRPr="007E0570">
              <w:rPr>
                <w:u w:val="single"/>
              </w:rPr>
              <w:t>г.</w:t>
            </w:r>
          </w:p>
        </w:tc>
      </w:tr>
    </w:tbl>
    <w:p w14:paraId="2AE1E25D" w14:textId="5A128262" w:rsidR="00EB2289" w:rsidRPr="007E0570" w:rsidRDefault="00FC6088" w:rsidP="00EB2289">
      <w:pPr>
        <w:pBdr>
          <w:top w:val="nil"/>
          <w:left w:val="nil"/>
          <w:bottom w:val="nil"/>
          <w:right w:val="nil"/>
          <w:between w:val="nil"/>
        </w:pBdr>
        <w:ind w:firstLineChars="236" w:firstLine="661"/>
        <w:jc w:val="both"/>
        <w:rPr>
          <w:sz w:val="28"/>
          <w:szCs w:val="28"/>
        </w:rPr>
      </w:pPr>
      <w:r w:rsidRPr="007E0570">
        <w:rPr>
          <w:sz w:val="28"/>
          <w:szCs w:val="28"/>
        </w:rPr>
        <w:t>Рабочая программа профессионального</w:t>
      </w:r>
      <w:r w:rsidR="000C2F1C" w:rsidRPr="007E0570">
        <w:rPr>
          <w:sz w:val="28"/>
          <w:szCs w:val="28"/>
        </w:rPr>
        <w:t xml:space="preserve"> модуля</w:t>
      </w:r>
      <w:r w:rsidR="00BA28B0" w:rsidRPr="007E0570">
        <w:rPr>
          <w:sz w:val="28"/>
          <w:szCs w:val="28"/>
        </w:rPr>
        <w:t xml:space="preserve"> </w:t>
      </w:r>
      <w:r w:rsidR="000C2F1C" w:rsidRPr="007E0570">
        <w:rPr>
          <w:bCs/>
          <w:sz w:val="28"/>
          <w:szCs w:val="28"/>
        </w:rPr>
        <w:t>ПМ.03 «Эксплуатация объектов сетевой инфраструктуры»</w:t>
      </w:r>
      <w:r w:rsidR="00BA28B0" w:rsidRPr="007E0570">
        <w:rPr>
          <w:bCs/>
          <w:sz w:val="28"/>
          <w:szCs w:val="28"/>
        </w:rPr>
        <w:t xml:space="preserve"> </w:t>
      </w:r>
      <w:r w:rsidR="00D84341" w:rsidRPr="007E0570">
        <w:rPr>
          <w:sz w:val="28"/>
          <w:szCs w:val="28"/>
        </w:rPr>
        <w:t xml:space="preserve">разработана на основе Федерального государственного образовательного стандарта по специальности среднего профессионального образования </w:t>
      </w:r>
      <w:bookmarkStart w:id="1" w:name="_Hlk98711099"/>
      <w:r w:rsidR="00D84341" w:rsidRPr="007E0570">
        <w:rPr>
          <w:rFonts w:eastAsia="Calibri"/>
          <w:sz w:val="28"/>
          <w:szCs w:val="28"/>
          <w:lang w:eastAsia="en-US"/>
        </w:rPr>
        <w:t>09.02.06 Сетевое и системное администрирование,</w:t>
      </w:r>
      <w:bookmarkEnd w:id="1"/>
      <w:r w:rsidR="00EB2289" w:rsidRPr="007E0570">
        <w:rPr>
          <w:sz w:val="28"/>
          <w:szCs w:val="28"/>
        </w:rPr>
        <w:t xml:space="preserve"> утвержденного Приказом Минпросвещения России </w:t>
      </w:r>
      <w:r w:rsidR="00183A7D" w:rsidRPr="007E0570">
        <w:rPr>
          <w:sz w:val="28"/>
          <w:szCs w:val="28"/>
        </w:rPr>
        <w:t xml:space="preserve">N519, </w:t>
      </w:r>
      <w:r w:rsidR="00EB2289" w:rsidRPr="007E0570">
        <w:rPr>
          <w:sz w:val="28"/>
          <w:szCs w:val="28"/>
        </w:rPr>
        <w:t>от 10.07.2023 г. зарегистрированным в Министерстве юстиции РФ 15 августа 2023г №74796.</w:t>
      </w:r>
    </w:p>
    <w:p w14:paraId="1957FDB0" w14:textId="45B151E9" w:rsidR="000C2F1C" w:rsidRPr="007E0570" w:rsidRDefault="00D84341" w:rsidP="00183A7D">
      <w:pPr>
        <w:shd w:val="clear" w:color="auto" w:fill="FFFFFF"/>
        <w:ind w:firstLine="708"/>
        <w:jc w:val="both"/>
        <w:rPr>
          <w:sz w:val="28"/>
          <w:szCs w:val="28"/>
          <w:highlight w:val="yellow"/>
        </w:rPr>
      </w:pPr>
      <w:r w:rsidRPr="007E0570">
        <w:rPr>
          <w:sz w:val="28"/>
          <w:szCs w:val="28"/>
        </w:rPr>
        <w:t xml:space="preserve"> </w:t>
      </w:r>
    </w:p>
    <w:p w14:paraId="5FAC0780" w14:textId="77777777" w:rsidR="000C2F1C" w:rsidRPr="007E0570" w:rsidRDefault="000C2F1C" w:rsidP="000C2F1C">
      <w:pPr>
        <w:shd w:val="clear" w:color="auto" w:fill="FFFFFF"/>
        <w:ind w:firstLine="709"/>
        <w:jc w:val="both"/>
        <w:rPr>
          <w:sz w:val="28"/>
          <w:szCs w:val="28"/>
        </w:rPr>
      </w:pPr>
      <w:r w:rsidRPr="007E0570">
        <w:rPr>
          <w:sz w:val="28"/>
          <w:szCs w:val="28"/>
        </w:rPr>
        <w:t> </w:t>
      </w:r>
    </w:p>
    <w:p w14:paraId="65A8AD0A" w14:textId="77777777" w:rsidR="0097025F" w:rsidRPr="007E0570" w:rsidRDefault="009702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8"/>
          <w:szCs w:val="28"/>
          <w:highlight w:val="yellow"/>
        </w:rPr>
      </w:pPr>
    </w:p>
    <w:p w14:paraId="130335EC" w14:textId="77777777" w:rsidR="0097025F" w:rsidRPr="007E0570" w:rsidRDefault="000C2F1C" w:rsidP="00F02D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7E0570">
        <w:rPr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14:paraId="7D3857AD" w14:textId="77777777" w:rsidR="0097025F" w:rsidRPr="007E0570" w:rsidRDefault="009702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8"/>
          <w:szCs w:val="28"/>
        </w:rPr>
      </w:pPr>
    </w:p>
    <w:p w14:paraId="758889D8" w14:textId="77777777" w:rsidR="0097025F" w:rsidRPr="007E0570" w:rsidRDefault="000C2F1C" w:rsidP="00F02D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7E0570">
        <w:rPr>
          <w:sz w:val="28"/>
          <w:szCs w:val="28"/>
        </w:rPr>
        <w:t>Разработчики:</w:t>
      </w:r>
    </w:p>
    <w:p w14:paraId="121D295E" w14:textId="77777777" w:rsidR="00BA28B0" w:rsidRPr="007E0570" w:rsidRDefault="00BA28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8"/>
          <w:szCs w:val="28"/>
        </w:rPr>
      </w:pPr>
    </w:p>
    <w:p w14:paraId="03C8C568" w14:textId="77777777" w:rsidR="0097025F" w:rsidRPr="007E0570" w:rsidRDefault="000C2F1C" w:rsidP="00F02D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7E0570">
        <w:rPr>
          <w:sz w:val="28"/>
          <w:szCs w:val="28"/>
        </w:rPr>
        <w:t>МДК</w:t>
      </w:r>
      <w:r w:rsidR="00F02DB2" w:rsidRPr="007E0570">
        <w:rPr>
          <w:sz w:val="28"/>
          <w:szCs w:val="28"/>
        </w:rPr>
        <w:t xml:space="preserve"> </w:t>
      </w:r>
      <w:r w:rsidRPr="007E0570">
        <w:rPr>
          <w:sz w:val="28"/>
          <w:szCs w:val="28"/>
        </w:rPr>
        <w:t>03.01</w:t>
      </w:r>
      <w:r w:rsidR="00BA28B0" w:rsidRPr="007E0570">
        <w:rPr>
          <w:sz w:val="28"/>
          <w:szCs w:val="28"/>
        </w:rPr>
        <w:t xml:space="preserve"> </w:t>
      </w:r>
      <w:r w:rsidRPr="007E0570">
        <w:rPr>
          <w:sz w:val="28"/>
          <w:szCs w:val="28"/>
        </w:rPr>
        <w:t>«Эксплуатация объектов сетевой инфраструктуры» -</w:t>
      </w:r>
      <w:r w:rsidR="00BA28B0" w:rsidRPr="007E0570">
        <w:rPr>
          <w:sz w:val="28"/>
          <w:szCs w:val="28"/>
        </w:rPr>
        <w:t xml:space="preserve"> </w:t>
      </w:r>
      <w:r w:rsidRPr="007E0570">
        <w:rPr>
          <w:sz w:val="28"/>
          <w:szCs w:val="28"/>
        </w:rPr>
        <w:t>КарачевцеваД.Г.</w:t>
      </w:r>
      <w:r w:rsidR="00BA28B0" w:rsidRPr="007E0570">
        <w:rPr>
          <w:sz w:val="28"/>
          <w:szCs w:val="28"/>
        </w:rPr>
        <w:t xml:space="preserve">, Попова А.Ю.- </w:t>
      </w:r>
      <w:r w:rsidRPr="007E0570">
        <w:rPr>
          <w:sz w:val="28"/>
          <w:szCs w:val="28"/>
        </w:rPr>
        <w:t xml:space="preserve"> преподавател</w:t>
      </w:r>
      <w:r w:rsidR="00F02DB2" w:rsidRPr="007E0570">
        <w:rPr>
          <w:sz w:val="28"/>
          <w:szCs w:val="28"/>
        </w:rPr>
        <w:t>и</w:t>
      </w:r>
      <w:r w:rsidRPr="007E0570">
        <w:rPr>
          <w:sz w:val="28"/>
          <w:szCs w:val="28"/>
        </w:rPr>
        <w:t xml:space="preserve"> ГБПОУ РО «РКСИ».</w:t>
      </w:r>
    </w:p>
    <w:p w14:paraId="4849DA7B" w14:textId="77777777" w:rsidR="0097025F" w:rsidRPr="007E0570" w:rsidRDefault="000C2F1C" w:rsidP="00F02D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7E0570">
        <w:rPr>
          <w:sz w:val="28"/>
          <w:szCs w:val="28"/>
        </w:rPr>
        <w:t>МДК</w:t>
      </w:r>
      <w:r w:rsidR="00F02DB2" w:rsidRPr="007E0570">
        <w:rPr>
          <w:sz w:val="28"/>
          <w:szCs w:val="28"/>
        </w:rPr>
        <w:t xml:space="preserve"> </w:t>
      </w:r>
      <w:r w:rsidRPr="007E0570">
        <w:rPr>
          <w:sz w:val="28"/>
          <w:szCs w:val="28"/>
        </w:rPr>
        <w:t>03.02</w:t>
      </w:r>
      <w:r w:rsidR="00BA28B0" w:rsidRPr="007E0570">
        <w:rPr>
          <w:sz w:val="28"/>
          <w:szCs w:val="28"/>
        </w:rPr>
        <w:t xml:space="preserve"> </w:t>
      </w:r>
      <w:r w:rsidRPr="007E0570">
        <w:rPr>
          <w:sz w:val="28"/>
          <w:szCs w:val="28"/>
        </w:rPr>
        <w:t>«</w:t>
      </w:r>
      <w:r w:rsidR="005E7216" w:rsidRPr="007E0570">
        <w:rPr>
          <w:sz w:val="28"/>
          <w:szCs w:val="28"/>
        </w:rPr>
        <w:t>Безопасность компьютерных сетей</w:t>
      </w:r>
      <w:r w:rsidRPr="007E0570">
        <w:rPr>
          <w:sz w:val="28"/>
          <w:szCs w:val="28"/>
        </w:rPr>
        <w:t>» - Дегтярев С.С.</w:t>
      </w:r>
      <w:r w:rsidR="005E7216" w:rsidRPr="007E0570">
        <w:rPr>
          <w:sz w:val="28"/>
          <w:szCs w:val="28"/>
        </w:rPr>
        <w:t xml:space="preserve"> -</w:t>
      </w:r>
      <w:r w:rsidRPr="007E0570">
        <w:rPr>
          <w:sz w:val="28"/>
          <w:szCs w:val="28"/>
        </w:rPr>
        <w:t>преподаватель ГБПОУРО «РКСИ».</w:t>
      </w:r>
    </w:p>
    <w:p w14:paraId="544F8742" w14:textId="77777777" w:rsidR="0097025F" w:rsidRPr="007E0570" w:rsidRDefault="000C2F1C" w:rsidP="00F02DB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7E0570">
        <w:rPr>
          <w:sz w:val="28"/>
          <w:szCs w:val="28"/>
        </w:rPr>
        <w:t>УП</w:t>
      </w:r>
      <w:r w:rsidR="00F02DB2" w:rsidRPr="007E0570">
        <w:rPr>
          <w:sz w:val="28"/>
          <w:szCs w:val="28"/>
        </w:rPr>
        <w:t xml:space="preserve"> </w:t>
      </w:r>
      <w:r w:rsidRPr="007E0570">
        <w:rPr>
          <w:sz w:val="28"/>
          <w:szCs w:val="28"/>
        </w:rPr>
        <w:t>03.01 «Эксплуатация объектов сетевой инфраструктуры» - Карачевцева Д.Г.</w:t>
      </w:r>
      <w:r w:rsidR="00F02DB2" w:rsidRPr="007E0570">
        <w:rPr>
          <w:sz w:val="28"/>
          <w:szCs w:val="28"/>
        </w:rPr>
        <w:t xml:space="preserve"> Попова А.Ю. -  преподаватели ГБПОУ РО «РКСИ».</w:t>
      </w:r>
      <w:r w:rsidRPr="007E0570">
        <w:rPr>
          <w:sz w:val="28"/>
          <w:szCs w:val="28"/>
        </w:rPr>
        <w:t xml:space="preserve"> </w:t>
      </w:r>
    </w:p>
    <w:p w14:paraId="0A04E25F" w14:textId="77777777" w:rsidR="0097025F" w:rsidRPr="007E0570" w:rsidRDefault="000C2F1C" w:rsidP="00F02DB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7E0570">
        <w:rPr>
          <w:sz w:val="28"/>
          <w:szCs w:val="28"/>
        </w:rPr>
        <w:t>ПП</w:t>
      </w:r>
      <w:r w:rsidR="00F02DB2" w:rsidRPr="007E0570">
        <w:rPr>
          <w:sz w:val="28"/>
          <w:szCs w:val="28"/>
        </w:rPr>
        <w:t xml:space="preserve"> </w:t>
      </w:r>
      <w:r w:rsidRPr="007E0570">
        <w:rPr>
          <w:sz w:val="28"/>
          <w:szCs w:val="28"/>
        </w:rPr>
        <w:t>03.01 Производственная практика (по профилю специальности) – Карачевцева Д.Г, преподаватель ГБПОУ РО «РКСИ»</w:t>
      </w:r>
    </w:p>
    <w:p w14:paraId="786CFF7F" w14:textId="77777777" w:rsidR="0097025F" w:rsidRPr="007E0570" w:rsidRDefault="009702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8"/>
          <w:szCs w:val="28"/>
        </w:rPr>
      </w:pPr>
    </w:p>
    <w:p w14:paraId="089292B1" w14:textId="77777777" w:rsidR="0097025F" w:rsidRPr="007E0570" w:rsidRDefault="000C2F1C" w:rsidP="00F02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7E0570">
        <w:rPr>
          <w:sz w:val="28"/>
          <w:szCs w:val="28"/>
        </w:rPr>
        <w:t>Рецензенты:</w:t>
      </w:r>
    </w:p>
    <w:p w14:paraId="7A1244F9" w14:textId="77777777" w:rsidR="00F02DB2" w:rsidRPr="007E0570" w:rsidRDefault="00F02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8"/>
          <w:szCs w:val="28"/>
        </w:rPr>
      </w:pPr>
    </w:p>
    <w:p w14:paraId="29ECF8E6" w14:textId="1E6CDEE3" w:rsidR="0097025F" w:rsidRPr="007E0570" w:rsidRDefault="000C2F1C">
      <w:pPr>
        <w:ind w:firstLine="709"/>
        <w:jc w:val="both"/>
        <w:rPr>
          <w:sz w:val="28"/>
          <w:szCs w:val="28"/>
        </w:rPr>
      </w:pPr>
      <w:r w:rsidRPr="007E0570">
        <w:rPr>
          <w:sz w:val="28"/>
          <w:szCs w:val="28"/>
        </w:rPr>
        <w:t>Батий В.Ю</w:t>
      </w:r>
      <w:r w:rsidR="00F02DB2" w:rsidRPr="007E0570">
        <w:rPr>
          <w:sz w:val="28"/>
          <w:szCs w:val="28"/>
        </w:rPr>
        <w:t>.</w:t>
      </w:r>
      <w:r w:rsidRPr="007E0570">
        <w:rPr>
          <w:sz w:val="28"/>
          <w:szCs w:val="28"/>
        </w:rPr>
        <w:t xml:space="preserve"> - </w:t>
      </w:r>
      <w:r w:rsidR="00183A7D" w:rsidRPr="007E0570">
        <w:rPr>
          <w:sz w:val="28"/>
          <w:szCs w:val="28"/>
        </w:rPr>
        <w:t>З</w:t>
      </w:r>
      <w:r w:rsidRPr="007E0570">
        <w:rPr>
          <w:sz w:val="28"/>
          <w:szCs w:val="28"/>
        </w:rPr>
        <w:t>ам.</w:t>
      </w:r>
      <w:r w:rsidR="00183A7D" w:rsidRPr="007E0570">
        <w:rPr>
          <w:sz w:val="28"/>
          <w:szCs w:val="28"/>
        </w:rPr>
        <w:t xml:space="preserve"> </w:t>
      </w:r>
      <w:r w:rsidRPr="007E0570">
        <w:rPr>
          <w:sz w:val="28"/>
          <w:szCs w:val="28"/>
        </w:rPr>
        <w:t>начальника отдела эксплуатации информационных систем, технических средств и каналов связи УФРС кадастра и картографии по РО</w:t>
      </w:r>
    </w:p>
    <w:p w14:paraId="03154D86" w14:textId="77777777" w:rsidR="0097025F" w:rsidRPr="007E0570" w:rsidRDefault="000C2F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center"/>
        <w:rPr>
          <w:b/>
        </w:rPr>
      </w:pPr>
      <w:r w:rsidRPr="007E0570">
        <w:rPr>
          <w:sz w:val="28"/>
          <w:szCs w:val="28"/>
        </w:rPr>
        <w:br w:type="page"/>
      </w:r>
      <w:r w:rsidRPr="007E0570">
        <w:rPr>
          <w:b/>
        </w:rPr>
        <w:lastRenderedPageBreak/>
        <w:t>СОДЕРЖАНИЕ</w:t>
      </w:r>
    </w:p>
    <w:p w14:paraId="634BC978" w14:textId="77777777" w:rsidR="0097025F" w:rsidRPr="007E0570" w:rsidRDefault="00970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6D7CFED9" w14:textId="77777777" w:rsidR="0097025F" w:rsidRPr="007E0570" w:rsidRDefault="0097025F">
      <w:pPr>
        <w:tabs>
          <w:tab w:val="left" w:pos="10065"/>
        </w:tabs>
      </w:pPr>
    </w:p>
    <w:p w14:paraId="6F49BE25" w14:textId="34446EFD" w:rsidR="0097025F" w:rsidRPr="007E0570" w:rsidRDefault="000C2F1C" w:rsidP="007E0570">
      <w:pPr>
        <w:tabs>
          <w:tab w:val="left" w:leader="dot" w:pos="10065"/>
        </w:tabs>
        <w:ind w:right="565"/>
        <w:rPr>
          <w:sz w:val="28"/>
          <w:szCs w:val="28"/>
        </w:rPr>
      </w:pPr>
      <w:r w:rsidRPr="007E0570">
        <w:rPr>
          <w:sz w:val="28"/>
          <w:szCs w:val="28"/>
        </w:rPr>
        <w:t>1 Паспорт рабочей программы частично вариативного профессионального модуля</w:t>
      </w:r>
      <w:r w:rsidR="007E0570">
        <w:rPr>
          <w:sz w:val="28"/>
          <w:szCs w:val="28"/>
        </w:rPr>
        <w:tab/>
      </w:r>
      <w:r w:rsidRPr="007E0570">
        <w:rPr>
          <w:sz w:val="28"/>
          <w:szCs w:val="28"/>
        </w:rPr>
        <w:t>4</w:t>
      </w:r>
    </w:p>
    <w:p w14:paraId="0A6F65C2" w14:textId="77777777" w:rsidR="007E0570" w:rsidRDefault="007E0570" w:rsidP="007E0570">
      <w:pPr>
        <w:tabs>
          <w:tab w:val="left" w:leader="dot" w:pos="10065"/>
        </w:tabs>
        <w:ind w:right="565"/>
        <w:rPr>
          <w:sz w:val="28"/>
          <w:szCs w:val="28"/>
        </w:rPr>
      </w:pPr>
    </w:p>
    <w:p w14:paraId="7B108042" w14:textId="3C28F5ED" w:rsidR="0097025F" w:rsidRPr="007E0570" w:rsidRDefault="000C2F1C" w:rsidP="007E0570">
      <w:pPr>
        <w:tabs>
          <w:tab w:val="left" w:leader="dot" w:pos="10065"/>
        </w:tabs>
        <w:ind w:right="565"/>
        <w:rPr>
          <w:sz w:val="28"/>
          <w:szCs w:val="28"/>
        </w:rPr>
      </w:pPr>
      <w:r w:rsidRPr="007E0570">
        <w:rPr>
          <w:sz w:val="28"/>
          <w:szCs w:val="28"/>
        </w:rPr>
        <w:t>2 Результат освоения частично вариативного профессионального модуля</w:t>
      </w:r>
      <w:r w:rsidRPr="007E0570">
        <w:rPr>
          <w:sz w:val="28"/>
          <w:szCs w:val="28"/>
        </w:rPr>
        <w:tab/>
        <w:t>9</w:t>
      </w:r>
    </w:p>
    <w:p w14:paraId="7874EB5C" w14:textId="77777777" w:rsidR="007E0570" w:rsidRDefault="007E0570" w:rsidP="007E0570">
      <w:pPr>
        <w:tabs>
          <w:tab w:val="left" w:leader="dot" w:pos="10065"/>
        </w:tabs>
        <w:ind w:right="565"/>
        <w:rPr>
          <w:sz w:val="28"/>
          <w:szCs w:val="28"/>
        </w:rPr>
      </w:pPr>
    </w:p>
    <w:p w14:paraId="431556B1" w14:textId="6E9F8317" w:rsidR="0097025F" w:rsidRPr="007E0570" w:rsidRDefault="000C2F1C" w:rsidP="007E0570">
      <w:pPr>
        <w:tabs>
          <w:tab w:val="left" w:leader="dot" w:pos="10065"/>
        </w:tabs>
        <w:ind w:right="565"/>
        <w:rPr>
          <w:sz w:val="28"/>
          <w:szCs w:val="28"/>
        </w:rPr>
      </w:pPr>
      <w:r w:rsidRPr="007E0570">
        <w:rPr>
          <w:sz w:val="28"/>
          <w:szCs w:val="28"/>
        </w:rPr>
        <w:t>3 Структура и содержание частично вариативного профессионального модуля</w:t>
      </w:r>
      <w:r w:rsidRPr="007E0570">
        <w:rPr>
          <w:sz w:val="28"/>
          <w:szCs w:val="28"/>
        </w:rPr>
        <w:tab/>
        <w:t>11</w:t>
      </w:r>
    </w:p>
    <w:p w14:paraId="259FEF4A" w14:textId="77777777" w:rsidR="007E0570" w:rsidRDefault="007E0570" w:rsidP="007E0570">
      <w:pPr>
        <w:tabs>
          <w:tab w:val="left" w:leader="dot" w:pos="10065"/>
        </w:tabs>
        <w:ind w:right="565"/>
        <w:rPr>
          <w:sz w:val="28"/>
          <w:szCs w:val="28"/>
        </w:rPr>
      </w:pPr>
    </w:p>
    <w:p w14:paraId="6F2D05A0" w14:textId="77777777" w:rsidR="007E0570" w:rsidRDefault="000C2F1C" w:rsidP="007E0570">
      <w:pPr>
        <w:tabs>
          <w:tab w:val="left" w:leader="dot" w:pos="10065"/>
        </w:tabs>
        <w:ind w:right="565"/>
        <w:rPr>
          <w:sz w:val="28"/>
          <w:szCs w:val="28"/>
        </w:rPr>
      </w:pPr>
      <w:r w:rsidRPr="007E0570">
        <w:rPr>
          <w:sz w:val="28"/>
          <w:szCs w:val="28"/>
        </w:rPr>
        <w:t xml:space="preserve">4 Условия реализации рабочей программы частично вариативного </w:t>
      </w:r>
    </w:p>
    <w:p w14:paraId="24ABA1BD" w14:textId="03ABC18E" w:rsidR="0097025F" w:rsidRPr="007E0570" w:rsidRDefault="000C2F1C" w:rsidP="007E0570">
      <w:pPr>
        <w:tabs>
          <w:tab w:val="left" w:leader="dot" w:pos="10065"/>
        </w:tabs>
        <w:ind w:right="565"/>
        <w:rPr>
          <w:sz w:val="28"/>
          <w:szCs w:val="28"/>
        </w:rPr>
      </w:pPr>
      <w:r w:rsidRPr="007E0570">
        <w:rPr>
          <w:sz w:val="28"/>
          <w:szCs w:val="28"/>
        </w:rPr>
        <w:t>профессионального модуля</w:t>
      </w:r>
      <w:r w:rsidRPr="007E0570">
        <w:rPr>
          <w:sz w:val="28"/>
          <w:szCs w:val="28"/>
        </w:rPr>
        <w:tab/>
        <w:t>25</w:t>
      </w:r>
    </w:p>
    <w:p w14:paraId="37468056" w14:textId="77777777" w:rsidR="007E0570" w:rsidRDefault="007E0570" w:rsidP="007E0570">
      <w:pPr>
        <w:tabs>
          <w:tab w:val="left" w:leader="dot" w:pos="10065"/>
        </w:tabs>
        <w:ind w:right="565"/>
        <w:rPr>
          <w:sz w:val="28"/>
          <w:szCs w:val="28"/>
        </w:rPr>
      </w:pPr>
    </w:p>
    <w:p w14:paraId="6768968A" w14:textId="2D3DCF4D" w:rsidR="0097025F" w:rsidRPr="007E0570" w:rsidRDefault="000C2F1C" w:rsidP="007E0570">
      <w:pPr>
        <w:tabs>
          <w:tab w:val="left" w:leader="dot" w:pos="10065"/>
        </w:tabs>
        <w:ind w:right="565"/>
        <w:rPr>
          <w:sz w:val="28"/>
          <w:szCs w:val="28"/>
        </w:rPr>
      </w:pPr>
      <w:r w:rsidRPr="007E0570">
        <w:rPr>
          <w:sz w:val="28"/>
          <w:szCs w:val="28"/>
        </w:rPr>
        <w:t>5 Контроль и оценка результатов освоения частично вариативного профессионального модуля</w:t>
      </w:r>
      <w:r w:rsidRPr="007E0570">
        <w:rPr>
          <w:sz w:val="28"/>
          <w:szCs w:val="28"/>
        </w:rPr>
        <w:tab/>
        <w:t>28</w:t>
      </w:r>
    </w:p>
    <w:p w14:paraId="326425E4" w14:textId="77777777" w:rsidR="0097025F" w:rsidRPr="007E0570" w:rsidRDefault="000C2F1C" w:rsidP="007E0570">
      <w:pPr>
        <w:ind w:firstLine="567"/>
        <w:jc w:val="both"/>
        <w:rPr>
          <w:b/>
          <w:sz w:val="28"/>
          <w:szCs w:val="28"/>
        </w:rPr>
      </w:pPr>
      <w:r w:rsidRPr="007E0570">
        <w:rPr>
          <w:sz w:val="28"/>
          <w:szCs w:val="28"/>
        </w:rPr>
        <w:br w:type="page"/>
      </w:r>
      <w:r w:rsidRPr="007E0570">
        <w:rPr>
          <w:b/>
          <w:sz w:val="28"/>
          <w:szCs w:val="28"/>
        </w:rPr>
        <w:lastRenderedPageBreak/>
        <w:t>1 ПАСПОРТ РАБОЧЕЙ ПРОГРАММЫ ПРОФЕССИОНАЛЬНОГО МОДУЛЯ</w:t>
      </w:r>
    </w:p>
    <w:p w14:paraId="470E7C09" w14:textId="77777777" w:rsidR="0097025F" w:rsidRPr="007E0570" w:rsidRDefault="0097025F" w:rsidP="007E0570">
      <w:pPr>
        <w:ind w:firstLine="567"/>
        <w:jc w:val="both"/>
        <w:rPr>
          <w:sz w:val="28"/>
          <w:szCs w:val="28"/>
        </w:rPr>
      </w:pPr>
    </w:p>
    <w:p w14:paraId="11B947CE" w14:textId="77777777" w:rsidR="0097025F" w:rsidRPr="007E0570" w:rsidRDefault="000C2F1C" w:rsidP="007E0570">
      <w:pPr>
        <w:ind w:firstLine="567"/>
        <w:jc w:val="both"/>
        <w:rPr>
          <w:b/>
        </w:rPr>
      </w:pPr>
      <w:r w:rsidRPr="007E0570">
        <w:rPr>
          <w:b/>
        </w:rPr>
        <w:t>1.1 Область применения рабочей программы</w:t>
      </w:r>
    </w:p>
    <w:p w14:paraId="0C0457D8" w14:textId="77777777" w:rsidR="0097025F" w:rsidRPr="007E0570" w:rsidRDefault="0097025F" w:rsidP="007E0570">
      <w:p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</w:p>
    <w:p w14:paraId="1DAAC12D" w14:textId="16A29455" w:rsidR="0097025F" w:rsidRPr="007E0570" w:rsidRDefault="000C2F1C" w:rsidP="007E05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</w:pPr>
      <w:r w:rsidRPr="007E0570">
        <w:t>Рабочая программа частично вариативного</w:t>
      </w:r>
      <w:r w:rsidR="00F02DB2" w:rsidRPr="007E0570">
        <w:t xml:space="preserve"> </w:t>
      </w:r>
      <w:r w:rsidRPr="007E0570">
        <w:t>профессионального модуля</w:t>
      </w:r>
      <w:r w:rsidR="00F02DB2" w:rsidRPr="007E0570">
        <w:t xml:space="preserve"> </w:t>
      </w:r>
      <w:r w:rsidRPr="007E0570">
        <w:rPr>
          <w:bCs/>
        </w:rPr>
        <w:t>ПМ.03 «Эксплуатация объектов сетевой инфраструктуры»</w:t>
      </w:r>
      <w:r w:rsidR="00F02DB2" w:rsidRPr="007E0570">
        <w:rPr>
          <w:bCs/>
        </w:rPr>
        <w:t xml:space="preserve"> </w:t>
      </w:r>
      <w:r w:rsidRPr="007E0570">
        <w:t xml:space="preserve">разработана в соответствии с требованиями регионального рынка труда на основании утвержденных на цикловых комиссиях колледжа перечнем знаний, умений и </w:t>
      </w:r>
      <w:r w:rsidR="00DD62A0" w:rsidRPr="007E0570">
        <w:t xml:space="preserve">навыков </w:t>
      </w:r>
      <w:r w:rsidRPr="007E0570">
        <w:t>по специальности 09.02.06 «Сетевое системное администрирование» базового уровня подготовки в части освоения основного вида профессиональной деятельности (ВПД): Эксплуатация объектов сетевой инфраструктуры и соответствующих общих</w:t>
      </w:r>
      <w:r w:rsidR="0077059E" w:rsidRPr="007E0570">
        <w:t xml:space="preserve"> (ОК)</w:t>
      </w:r>
      <w:r w:rsidRPr="007E0570">
        <w:t xml:space="preserve"> и профессиональных компетенций (ПК)</w:t>
      </w:r>
      <w:r w:rsidR="00783CBF" w:rsidRPr="007E0570">
        <w:t>.</w:t>
      </w:r>
    </w:p>
    <w:p w14:paraId="3AC1AEAB" w14:textId="77777777" w:rsidR="0077059E" w:rsidRPr="007E0570" w:rsidRDefault="0077059E" w:rsidP="007E0570">
      <w:pPr>
        <w:ind w:firstLine="567"/>
        <w:rPr>
          <w:b/>
        </w:rPr>
      </w:pPr>
      <w:r w:rsidRPr="007E0570">
        <w:t xml:space="preserve"> </w:t>
      </w:r>
      <w:r w:rsidRPr="007E0570">
        <w:rPr>
          <w:b/>
        </w:rPr>
        <w:t>Владеть общими компетенциями:</w:t>
      </w:r>
    </w:p>
    <w:p w14:paraId="3356AF5D" w14:textId="77777777" w:rsidR="00F86313" w:rsidRPr="007E0570" w:rsidRDefault="00F86313" w:rsidP="007E0570">
      <w:pPr>
        <w:ind w:firstLine="567"/>
      </w:pPr>
    </w:p>
    <w:p w14:paraId="1F924313" w14:textId="77777777" w:rsidR="0077059E" w:rsidRPr="007E0570" w:rsidRDefault="0077059E" w:rsidP="007E05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</w:pPr>
      <w:r w:rsidRPr="007E0570">
        <w:t>ОК 01 - Выбирать способы решения задач профессиональной деятельности применительно к различным контекстам;</w:t>
      </w:r>
    </w:p>
    <w:p w14:paraId="492403E6" w14:textId="77777777" w:rsidR="0077059E" w:rsidRPr="007E0570" w:rsidRDefault="0077059E" w:rsidP="007E05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</w:pPr>
      <w:r w:rsidRPr="007E0570">
        <w:t xml:space="preserve">ОК 02 - </w:t>
      </w:r>
      <w:r w:rsidR="00F86313" w:rsidRPr="007E0570">
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  <w:r w:rsidRPr="007E0570">
        <w:t>;</w:t>
      </w:r>
    </w:p>
    <w:p w14:paraId="05B659C9" w14:textId="77777777" w:rsidR="0077059E" w:rsidRPr="007E0570" w:rsidRDefault="0077059E" w:rsidP="007E05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</w:pPr>
      <w:r w:rsidRPr="007E0570">
        <w:t>ОК 03 - 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ситуациях;</w:t>
      </w:r>
    </w:p>
    <w:p w14:paraId="3F9F3595" w14:textId="77777777" w:rsidR="0077059E" w:rsidRPr="007E0570" w:rsidRDefault="0077059E" w:rsidP="007E05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</w:pPr>
      <w:r w:rsidRPr="007E0570">
        <w:t>ОК 04 - Эффективно взаимодействовать и работать в коллективе и команде;</w:t>
      </w:r>
    </w:p>
    <w:p w14:paraId="59D76C7E" w14:textId="77777777" w:rsidR="0077059E" w:rsidRPr="007E0570" w:rsidRDefault="0077059E" w:rsidP="007E05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</w:pPr>
      <w:r w:rsidRPr="007E0570">
        <w:t>ОК 05 -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  <w:r w:rsidR="006535DA" w:rsidRPr="007E0570">
        <w:t>;</w:t>
      </w:r>
    </w:p>
    <w:p w14:paraId="386A1609" w14:textId="77777777" w:rsidR="006535DA" w:rsidRPr="007E0570" w:rsidRDefault="006535DA" w:rsidP="007E05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</w:pPr>
      <w:r w:rsidRPr="007E0570">
        <w:t>ОК 06 -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14:paraId="58DC1F33" w14:textId="77777777" w:rsidR="006535DA" w:rsidRPr="007E0570" w:rsidRDefault="006535DA" w:rsidP="007E05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</w:pPr>
      <w:r w:rsidRPr="007E0570">
        <w:t>ОК 07 -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</w:r>
    </w:p>
    <w:p w14:paraId="0FA5CFC2" w14:textId="77777777" w:rsidR="006535DA" w:rsidRPr="007E0570" w:rsidRDefault="006535DA" w:rsidP="007E05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</w:pPr>
      <w:r w:rsidRPr="007E0570">
        <w:t>ОК 08 -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14:paraId="671FEBFD" w14:textId="77777777" w:rsidR="006535DA" w:rsidRPr="007E0570" w:rsidRDefault="006535DA" w:rsidP="007E05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</w:pPr>
      <w:r w:rsidRPr="007E0570">
        <w:t>ОК 09 - Пользоваться профессиональной документацией на государственном и иностранном языках.</w:t>
      </w:r>
    </w:p>
    <w:p w14:paraId="4EAD30AF" w14:textId="77777777" w:rsidR="00F02DB2" w:rsidRPr="007E0570" w:rsidRDefault="00F02DB2" w:rsidP="007E0570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</w:p>
    <w:p w14:paraId="6531995E" w14:textId="77777777" w:rsidR="006535DA" w:rsidRPr="007E0570" w:rsidRDefault="006535DA" w:rsidP="007E0570">
      <w:pPr>
        <w:ind w:firstLine="567"/>
        <w:rPr>
          <w:b/>
        </w:rPr>
      </w:pPr>
      <w:r w:rsidRPr="007E0570">
        <w:rPr>
          <w:b/>
        </w:rPr>
        <w:t>Владеть профессиональными компетенциями:</w:t>
      </w:r>
    </w:p>
    <w:p w14:paraId="3AD5854A" w14:textId="77777777" w:rsidR="00F86313" w:rsidRPr="007E0570" w:rsidRDefault="00F86313" w:rsidP="007E0570">
      <w:pPr>
        <w:ind w:firstLine="567"/>
        <w:rPr>
          <w:b/>
        </w:rPr>
      </w:pPr>
    </w:p>
    <w:p w14:paraId="2C672F11" w14:textId="77777777" w:rsidR="006535DA" w:rsidRPr="007E0570" w:rsidRDefault="00F86313" w:rsidP="007E0570">
      <w:pPr>
        <w:pStyle w:val="a7"/>
        <w:spacing w:after="0"/>
        <w:ind w:left="0" w:firstLine="567"/>
        <w:rPr>
          <w:rFonts w:ascii="Times New Roman" w:eastAsia="Times New Roman" w:hAnsi="Times New Roman"/>
          <w:sz w:val="24"/>
          <w:szCs w:val="24"/>
        </w:rPr>
      </w:pPr>
      <w:r w:rsidRPr="007E0570">
        <w:rPr>
          <w:rFonts w:ascii="Times New Roman" w:eastAsia="Times New Roman" w:hAnsi="Times New Roman"/>
          <w:sz w:val="24"/>
          <w:szCs w:val="24"/>
        </w:rPr>
        <w:t>ПК 3.1. Осуществлять проектирование сетевой инфраструктуры;</w:t>
      </w:r>
    </w:p>
    <w:p w14:paraId="0D856816" w14:textId="77777777" w:rsidR="00F86313" w:rsidRPr="007E0570" w:rsidRDefault="00F86313" w:rsidP="007E0570">
      <w:pPr>
        <w:pStyle w:val="a7"/>
        <w:spacing w:after="0"/>
        <w:ind w:left="0" w:firstLine="567"/>
        <w:rPr>
          <w:rFonts w:ascii="Times New Roman" w:eastAsia="Times New Roman" w:hAnsi="Times New Roman"/>
          <w:sz w:val="24"/>
          <w:szCs w:val="24"/>
        </w:rPr>
      </w:pPr>
      <w:r w:rsidRPr="007E0570">
        <w:rPr>
          <w:rFonts w:ascii="Times New Roman" w:eastAsia="Times New Roman" w:hAnsi="Times New Roman"/>
          <w:sz w:val="24"/>
          <w:szCs w:val="24"/>
        </w:rPr>
        <w:t>ПК 3.2. Обслуживать сетевые конфигурации программно-аппаратных средств;</w:t>
      </w:r>
    </w:p>
    <w:p w14:paraId="51F6BD5A" w14:textId="77777777" w:rsidR="00F86313" w:rsidRPr="007E0570" w:rsidRDefault="00F86313" w:rsidP="007E0570">
      <w:pPr>
        <w:pStyle w:val="a7"/>
        <w:spacing w:after="0"/>
        <w:ind w:left="0" w:firstLine="567"/>
        <w:rPr>
          <w:rFonts w:ascii="Times New Roman" w:eastAsia="Times New Roman" w:hAnsi="Times New Roman"/>
          <w:sz w:val="24"/>
          <w:szCs w:val="24"/>
        </w:rPr>
      </w:pPr>
      <w:r w:rsidRPr="007E0570">
        <w:rPr>
          <w:rFonts w:ascii="Times New Roman" w:eastAsia="Times New Roman" w:hAnsi="Times New Roman"/>
          <w:sz w:val="24"/>
          <w:szCs w:val="24"/>
        </w:rPr>
        <w:t>ПК 3.3.  Осуществлять защиту информации в сети с использованием программно-аппаратных средств;</w:t>
      </w:r>
    </w:p>
    <w:p w14:paraId="01CB09BB" w14:textId="77777777" w:rsidR="00FE07CA" w:rsidRPr="007E0570" w:rsidRDefault="00F86313" w:rsidP="007E0570">
      <w:pPr>
        <w:pStyle w:val="a7"/>
        <w:spacing w:after="0"/>
        <w:ind w:left="0" w:firstLine="567"/>
        <w:rPr>
          <w:rFonts w:ascii="Times New Roman" w:eastAsia="Times New Roman" w:hAnsi="Times New Roman"/>
          <w:sz w:val="24"/>
          <w:szCs w:val="24"/>
        </w:rPr>
      </w:pPr>
      <w:r w:rsidRPr="007E0570">
        <w:rPr>
          <w:rFonts w:ascii="Times New Roman" w:eastAsia="Times New Roman" w:hAnsi="Times New Roman"/>
          <w:sz w:val="24"/>
          <w:szCs w:val="24"/>
        </w:rPr>
        <w:t>ПК 3.4. Осуществлять устранение нетипичных неисправностей в работе сетевой инфраструктуры;</w:t>
      </w:r>
    </w:p>
    <w:p w14:paraId="6540EADA" w14:textId="77777777" w:rsidR="00FE07CA" w:rsidRPr="007E0570" w:rsidRDefault="00FE07CA" w:rsidP="007E0570">
      <w:pPr>
        <w:ind w:firstLine="567"/>
        <w:rPr>
          <w:sz w:val="28"/>
          <w:szCs w:val="28"/>
        </w:rPr>
        <w:sectPr w:rsidR="00FE07CA" w:rsidRPr="007E0570" w:rsidSect="00FE07CA">
          <w:footerReference w:type="default" r:id="rId9"/>
          <w:footerReference w:type="first" r:id="rId10"/>
          <w:pgSz w:w="11906" w:h="16838"/>
          <w:pgMar w:top="851" w:right="709" w:bottom="284" w:left="851" w:header="709" w:footer="709" w:gutter="0"/>
          <w:pgNumType w:start="1"/>
          <w:cols w:space="720"/>
          <w:titlePg/>
        </w:sectPr>
      </w:pPr>
      <w:r w:rsidRPr="007E0570">
        <w:t>ПК 3.5. Модернизировать сетевые устройства информационно-коммуникационных систем.</w:t>
      </w:r>
    </w:p>
    <w:p w14:paraId="413CF3DB" w14:textId="77777777" w:rsidR="0097025F" w:rsidRPr="007E0570" w:rsidRDefault="000C2F1C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</w:pPr>
      <w:r w:rsidRPr="007E0570">
        <w:lastRenderedPageBreak/>
        <w:t>Таблица 1 – Вариативная часть</w:t>
      </w:r>
    </w:p>
    <w:p w14:paraId="5A63EF06" w14:textId="77777777" w:rsidR="0097025F" w:rsidRPr="007E0570" w:rsidRDefault="0097025F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</w:pPr>
    </w:p>
    <w:tbl>
      <w:tblPr>
        <w:tblStyle w:val="aff2"/>
        <w:tblW w:w="1641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08"/>
        <w:gridCol w:w="1701"/>
        <w:gridCol w:w="2551"/>
        <w:gridCol w:w="2410"/>
        <w:gridCol w:w="2835"/>
        <w:gridCol w:w="2835"/>
        <w:gridCol w:w="2977"/>
      </w:tblGrid>
      <w:tr w:rsidR="007E0570" w:rsidRPr="007E0570" w14:paraId="48174F3D" w14:textId="77777777" w:rsidTr="007E0570">
        <w:tc>
          <w:tcPr>
            <w:tcW w:w="1108" w:type="dxa"/>
            <w:vAlign w:val="center"/>
          </w:tcPr>
          <w:p w14:paraId="46D5AA8C" w14:textId="77777777" w:rsidR="0097025F" w:rsidRPr="007E0570" w:rsidRDefault="000C2F1C" w:rsidP="008E0046">
            <w:pPr>
              <w:jc w:val="center"/>
            </w:pPr>
            <w:r w:rsidRPr="007E0570">
              <w:t>Индекс</w:t>
            </w:r>
          </w:p>
          <w:p w14:paraId="0DFC8FE2" w14:textId="77777777" w:rsidR="0097025F" w:rsidRPr="007E0570" w:rsidRDefault="000C2F1C" w:rsidP="008E0046">
            <w:pPr>
              <w:jc w:val="center"/>
            </w:pPr>
            <w:r w:rsidRPr="007E0570">
              <w:t>ПМ</w:t>
            </w:r>
          </w:p>
        </w:tc>
        <w:tc>
          <w:tcPr>
            <w:tcW w:w="1701" w:type="dxa"/>
            <w:vAlign w:val="center"/>
          </w:tcPr>
          <w:p w14:paraId="2D288E78" w14:textId="77777777" w:rsidR="0097025F" w:rsidRPr="007E0570" w:rsidRDefault="000C2F1C" w:rsidP="008E0046">
            <w:pPr>
              <w:jc w:val="center"/>
            </w:pPr>
            <w:r w:rsidRPr="007E0570">
              <w:t>Название  МП</w:t>
            </w:r>
          </w:p>
        </w:tc>
        <w:tc>
          <w:tcPr>
            <w:tcW w:w="2551" w:type="dxa"/>
            <w:vAlign w:val="center"/>
          </w:tcPr>
          <w:p w14:paraId="07EE625F" w14:textId="77777777" w:rsidR="0097025F" w:rsidRPr="007E0570" w:rsidRDefault="000C2F1C" w:rsidP="008E0046">
            <w:pPr>
              <w:jc w:val="center"/>
            </w:pPr>
            <w:r w:rsidRPr="007E0570">
              <w:t>Код и наименование видов деятельности и профессиональных компетенций</w:t>
            </w:r>
          </w:p>
        </w:tc>
        <w:tc>
          <w:tcPr>
            <w:tcW w:w="2410" w:type="dxa"/>
            <w:vAlign w:val="center"/>
          </w:tcPr>
          <w:p w14:paraId="5F4082A5" w14:textId="77777777" w:rsidR="0097025F" w:rsidRPr="007E0570" w:rsidRDefault="000C2F1C" w:rsidP="008E0046">
            <w:pPr>
              <w:jc w:val="center"/>
            </w:pPr>
            <w:r w:rsidRPr="007E0570">
              <w:t>Код  и наименование ОК</w:t>
            </w:r>
          </w:p>
        </w:tc>
        <w:tc>
          <w:tcPr>
            <w:tcW w:w="2835" w:type="dxa"/>
            <w:vAlign w:val="center"/>
          </w:tcPr>
          <w:p w14:paraId="48E0CD41" w14:textId="397A363F" w:rsidR="0097025F" w:rsidRPr="007E0570" w:rsidRDefault="000C2F1C" w:rsidP="008E0046">
            <w:pPr>
              <w:jc w:val="center"/>
            </w:pPr>
            <w:r w:rsidRPr="007E0570">
              <w:t xml:space="preserve"> </w:t>
            </w:r>
            <w:r w:rsidR="00DD62A0" w:rsidRPr="007E0570">
              <w:t>Н</w:t>
            </w:r>
            <w:r w:rsidR="008E0046" w:rsidRPr="007E0570">
              <w:t>авык</w:t>
            </w:r>
            <w:r w:rsidR="00DD62A0" w:rsidRPr="007E0570">
              <w:t>и</w:t>
            </w:r>
          </w:p>
        </w:tc>
        <w:tc>
          <w:tcPr>
            <w:tcW w:w="2835" w:type="dxa"/>
            <w:vAlign w:val="center"/>
          </w:tcPr>
          <w:p w14:paraId="732F243B" w14:textId="77777777" w:rsidR="0097025F" w:rsidRPr="007E0570" w:rsidRDefault="000C2F1C" w:rsidP="008E0046">
            <w:pPr>
              <w:jc w:val="center"/>
            </w:pPr>
            <w:r w:rsidRPr="007E0570">
              <w:t>Умения</w:t>
            </w:r>
          </w:p>
        </w:tc>
        <w:tc>
          <w:tcPr>
            <w:tcW w:w="2977" w:type="dxa"/>
            <w:vAlign w:val="center"/>
          </w:tcPr>
          <w:p w14:paraId="728DE1AB" w14:textId="77777777" w:rsidR="0097025F" w:rsidRPr="007E0570" w:rsidRDefault="000C2F1C" w:rsidP="008E0046">
            <w:pPr>
              <w:jc w:val="center"/>
            </w:pPr>
            <w:r w:rsidRPr="007E0570">
              <w:t>Знания</w:t>
            </w:r>
          </w:p>
        </w:tc>
      </w:tr>
      <w:tr w:rsidR="007E0570" w:rsidRPr="007E0570" w14:paraId="0DF3DEE1" w14:textId="77777777" w:rsidTr="007E0570">
        <w:trPr>
          <w:trHeight w:val="58"/>
        </w:trPr>
        <w:tc>
          <w:tcPr>
            <w:tcW w:w="1108" w:type="dxa"/>
          </w:tcPr>
          <w:p w14:paraId="4147A336" w14:textId="77777777" w:rsidR="0097025F" w:rsidRPr="007E0570" w:rsidRDefault="000C2F1C">
            <w:r w:rsidRPr="007E0570">
              <w:t>ПМ.03</w:t>
            </w:r>
          </w:p>
        </w:tc>
        <w:tc>
          <w:tcPr>
            <w:tcW w:w="1701" w:type="dxa"/>
          </w:tcPr>
          <w:p w14:paraId="744D3677" w14:textId="77777777" w:rsidR="0097025F" w:rsidRPr="007E0570" w:rsidRDefault="000C2F1C" w:rsidP="008E0046">
            <w:r w:rsidRPr="007E0570">
              <w:t>МДК 03.01</w:t>
            </w:r>
          </w:p>
          <w:p w14:paraId="512F69FE" w14:textId="77777777" w:rsidR="0097025F" w:rsidRPr="007E0570" w:rsidRDefault="0097025F" w:rsidP="008E0046"/>
          <w:p w14:paraId="23020B5E" w14:textId="77777777" w:rsidR="0097025F" w:rsidRPr="007E0570" w:rsidRDefault="0097025F" w:rsidP="008E0046"/>
          <w:p w14:paraId="207AE3AD" w14:textId="77777777" w:rsidR="0097025F" w:rsidRPr="007E0570" w:rsidRDefault="0097025F" w:rsidP="008E0046"/>
          <w:p w14:paraId="257D251D" w14:textId="77777777" w:rsidR="0097025F" w:rsidRPr="007E0570" w:rsidRDefault="0097025F" w:rsidP="008E0046"/>
          <w:p w14:paraId="4D058507" w14:textId="77777777" w:rsidR="0097025F" w:rsidRPr="007E0570" w:rsidRDefault="000C2F1C" w:rsidP="008E0046">
            <w:r w:rsidRPr="007E0570">
              <w:t>МДК 03.02</w:t>
            </w:r>
          </w:p>
          <w:p w14:paraId="67CD3FEC" w14:textId="77777777" w:rsidR="0097025F" w:rsidRPr="007E0570" w:rsidRDefault="0097025F" w:rsidP="008E0046"/>
          <w:p w14:paraId="481A2D88" w14:textId="77777777" w:rsidR="0097025F" w:rsidRPr="007E0570" w:rsidRDefault="0097025F" w:rsidP="008E0046"/>
          <w:p w14:paraId="2F518A5B" w14:textId="77777777" w:rsidR="0097025F" w:rsidRPr="007E0570" w:rsidRDefault="0097025F" w:rsidP="008E0046"/>
          <w:p w14:paraId="663597A1" w14:textId="77777777" w:rsidR="008E0046" w:rsidRPr="007E0570" w:rsidRDefault="000C2F1C" w:rsidP="008E0046">
            <w:r w:rsidRPr="007E0570">
              <w:t>УП</w:t>
            </w:r>
            <w:r w:rsidR="008E0046" w:rsidRPr="007E0570">
              <w:t xml:space="preserve"> 03.01</w:t>
            </w:r>
          </w:p>
          <w:p w14:paraId="3106DBC6" w14:textId="77777777" w:rsidR="0097025F" w:rsidRPr="007E0570" w:rsidRDefault="0097025F" w:rsidP="008E0046"/>
          <w:p w14:paraId="6F29FE10" w14:textId="77777777" w:rsidR="0097025F" w:rsidRPr="007E0570" w:rsidRDefault="0097025F" w:rsidP="008E0046"/>
          <w:p w14:paraId="3904A26D" w14:textId="77777777" w:rsidR="0097025F" w:rsidRPr="007E0570" w:rsidRDefault="0097025F" w:rsidP="008E0046"/>
          <w:p w14:paraId="01D7F7C2" w14:textId="77777777" w:rsidR="008E0046" w:rsidRPr="007E0570" w:rsidRDefault="000C2F1C" w:rsidP="008E0046">
            <w:r w:rsidRPr="007E0570">
              <w:t>ПП</w:t>
            </w:r>
            <w:r w:rsidR="008E0046" w:rsidRPr="007E0570">
              <w:t xml:space="preserve"> 03.01</w:t>
            </w:r>
          </w:p>
          <w:p w14:paraId="55487DE1" w14:textId="77777777" w:rsidR="0097025F" w:rsidRPr="007E0570" w:rsidRDefault="0097025F" w:rsidP="008E0046"/>
          <w:p w14:paraId="5912079E" w14:textId="77777777" w:rsidR="0097025F" w:rsidRPr="007E0570" w:rsidRDefault="0097025F" w:rsidP="008E0046"/>
        </w:tc>
        <w:tc>
          <w:tcPr>
            <w:tcW w:w="2551" w:type="dxa"/>
          </w:tcPr>
          <w:p w14:paraId="23BB11F1" w14:textId="77777777" w:rsidR="004B7B5F" w:rsidRPr="007E0570" w:rsidRDefault="004B7B5F" w:rsidP="004B7B5F">
            <w:pPr>
              <w:pStyle w:val="a7"/>
              <w:spacing w:after="0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0570">
              <w:rPr>
                <w:rFonts w:ascii="Times New Roman" w:eastAsia="Times New Roman" w:hAnsi="Times New Roman"/>
                <w:sz w:val="24"/>
                <w:szCs w:val="24"/>
              </w:rPr>
              <w:t>ПК 3.1. Осуществлять проектирование сетевой инфраструктуры;</w:t>
            </w:r>
          </w:p>
          <w:p w14:paraId="5AAC0059" w14:textId="77777777" w:rsidR="004B7B5F" w:rsidRPr="007E0570" w:rsidRDefault="004B7B5F" w:rsidP="004B7B5F">
            <w:pPr>
              <w:pStyle w:val="a7"/>
              <w:spacing w:after="0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0570">
              <w:rPr>
                <w:rFonts w:ascii="Times New Roman" w:eastAsia="Times New Roman" w:hAnsi="Times New Roman"/>
                <w:sz w:val="24"/>
                <w:szCs w:val="24"/>
              </w:rPr>
              <w:t>ПК 3.2. Обслуживать сетевые конфигурации программно-аппаратных средств;</w:t>
            </w:r>
          </w:p>
          <w:p w14:paraId="13964035" w14:textId="77777777" w:rsidR="004B7B5F" w:rsidRPr="007E0570" w:rsidRDefault="004B7B5F" w:rsidP="004B7B5F">
            <w:pPr>
              <w:pStyle w:val="a7"/>
              <w:spacing w:after="0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0570">
              <w:rPr>
                <w:rFonts w:ascii="Times New Roman" w:eastAsia="Times New Roman" w:hAnsi="Times New Roman"/>
                <w:sz w:val="24"/>
                <w:szCs w:val="24"/>
              </w:rPr>
              <w:t>ПК 3.3.  Осуществлять защиту информации в сети с использованием программно-аппаратных средств;</w:t>
            </w:r>
          </w:p>
          <w:p w14:paraId="0629FDFC" w14:textId="77777777" w:rsidR="004B7B5F" w:rsidRPr="007E0570" w:rsidRDefault="004B7B5F" w:rsidP="004B7B5F">
            <w:pPr>
              <w:pStyle w:val="a7"/>
              <w:spacing w:after="0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0570">
              <w:rPr>
                <w:rFonts w:ascii="Times New Roman" w:eastAsia="Times New Roman" w:hAnsi="Times New Roman"/>
                <w:sz w:val="24"/>
                <w:szCs w:val="24"/>
              </w:rPr>
              <w:t>ПК 3.4. Осуществлять устранение нетипичных неисправностей в работе сетевой инфраструктуры;</w:t>
            </w:r>
          </w:p>
          <w:p w14:paraId="14016007" w14:textId="77777777" w:rsidR="004B7B5F" w:rsidRPr="007E0570" w:rsidRDefault="004B7B5F" w:rsidP="004B7B5F">
            <w:pPr>
              <w:pStyle w:val="a7"/>
              <w:spacing w:after="0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0570">
              <w:rPr>
                <w:rFonts w:ascii="Times New Roman" w:eastAsia="Times New Roman" w:hAnsi="Times New Roman"/>
                <w:sz w:val="24"/>
                <w:szCs w:val="24"/>
              </w:rPr>
              <w:t xml:space="preserve">ПК 3.5. Модернизировать сетевые устройства информационно-коммуникационных </w:t>
            </w:r>
            <w:r w:rsidRPr="007E0570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систем.</w:t>
            </w:r>
          </w:p>
          <w:p w14:paraId="13CD97DB" w14:textId="77777777" w:rsidR="0097025F" w:rsidRPr="007E0570" w:rsidRDefault="0097025F" w:rsidP="008E00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15"/>
              </w:tabs>
              <w:ind w:left="15"/>
              <w:rPr>
                <w:highlight w:val="yellow"/>
              </w:rPr>
            </w:pPr>
          </w:p>
        </w:tc>
        <w:tc>
          <w:tcPr>
            <w:tcW w:w="2410" w:type="dxa"/>
          </w:tcPr>
          <w:p w14:paraId="51475F96" w14:textId="77777777" w:rsidR="004B7B5F" w:rsidRPr="007E0570" w:rsidRDefault="004B7B5F" w:rsidP="004B7B5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firstLine="27"/>
            </w:pPr>
            <w:r w:rsidRPr="007E0570">
              <w:lastRenderedPageBreak/>
              <w:t>ОК 01 - Выбирать способы решения задач профессиональной деятельности применительно к различным контекстам;</w:t>
            </w:r>
          </w:p>
          <w:p w14:paraId="3A2ACBB8" w14:textId="77777777" w:rsidR="004B7B5F" w:rsidRPr="007E0570" w:rsidRDefault="004B7B5F" w:rsidP="004B7B5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firstLine="27"/>
            </w:pPr>
            <w:r w:rsidRPr="007E0570">
              <w:t>ОК 02 -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      </w:r>
          </w:p>
          <w:p w14:paraId="16D61D99" w14:textId="77777777" w:rsidR="004B7B5F" w:rsidRPr="007E0570" w:rsidRDefault="004B7B5F" w:rsidP="004B7B5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firstLine="27"/>
            </w:pPr>
            <w:r w:rsidRPr="007E0570">
              <w:t xml:space="preserve">ОК 03 -  Планировать и реализовывать собственное профессиональное и личностное развитие, предпринимательскую деятельность в профессиональной </w:t>
            </w:r>
            <w:r w:rsidRPr="007E0570">
              <w:lastRenderedPageBreak/>
              <w:t>сфере, использовать знания по правовой и финансовой грамотности в различных жизненных ситуациях;</w:t>
            </w:r>
          </w:p>
          <w:p w14:paraId="2F3A4290" w14:textId="77777777" w:rsidR="004B7B5F" w:rsidRPr="007E0570" w:rsidRDefault="004B7B5F" w:rsidP="004B7B5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firstLine="27"/>
            </w:pPr>
            <w:r w:rsidRPr="007E0570">
              <w:t>ОК 04 - Эффективно взаимодействовать и работать в коллективе и команде;</w:t>
            </w:r>
          </w:p>
          <w:p w14:paraId="691848D4" w14:textId="77777777" w:rsidR="004B7B5F" w:rsidRPr="007E0570" w:rsidRDefault="004B7B5F" w:rsidP="004B7B5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firstLine="27"/>
            </w:pPr>
            <w:r w:rsidRPr="007E0570">
              <w:t>ОК 05 -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  <w:p w14:paraId="63AEE7E5" w14:textId="77777777" w:rsidR="0097025F" w:rsidRPr="007E0570" w:rsidRDefault="0097025F" w:rsidP="008E00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ind w:left="34"/>
              <w:rPr>
                <w:highlight w:val="yellow"/>
              </w:rPr>
            </w:pPr>
          </w:p>
        </w:tc>
        <w:tc>
          <w:tcPr>
            <w:tcW w:w="2835" w:type="dxa"/>
          </w:tcPr>
          <w:p w14:paraId="48033833" w14:textId="207FE1FC" w:rsidR="00EE61A1" w:rsidRPr="007E0570" w:rsidRDefault="00EE61A1" w:rsidP="00696774">
            <w:pPr>
              <w:numPr>
                <w:ilvl w:val="0"/>
                <w:numId w:val="42"/>
              </w:numPr>
              <w:tabs>
                <w:tab w:val="left" w:pos="0"/>
                <w:tab w:val="left" w:pos="198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26"/>
            </w:pPr>
            <w:r w:rsidRPr="007E0570">
              <w:lastRenderedPageBreak/>
              <w:t>Н*1 - организации бесперебойной работы системы по резервному копированию и восстановлению информации;</w:t>
            </w:r>
          </w:p>
          <w:p w14:paraId="3E8FC79B" w14:textId="650D44E1" w:rsidR="00EE61A1" w:rsidRPr="007E0570" w:rsidRDefault="00EE61A1" w:rsidP="00696774">
            <w:pPr>
              <w:numPr>
                <w:ilvl w:val="0"/>
                <w:numId w:val="42"/>
              </w:numPr>
              <w:tabs>
                <w:tab w:val="left" w:pos="0"/>
                <w:tab w:val="left" w:pos="198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26"/>
            </w:pPr>
            <w:r w:rsidRPr="007E0570">
              <w:t>Н*2 - обеспечивать защиту сетевых устройств;</w:t>
            </w:r>
          </w:p>
          <w:p w14:paraId="2CE95F4D" w14:textId="49185EC1" w:rsidR="00EE61A1" w:rsidRPr="007E0570" w:rsidRDefault="00EE61A1" w:rsidP="00696774">
            <w:pPr>
              <w:numPr>
                <w:ilvl w:val="0"/>
                <w:numId w:val="42"/>
              </w:numPr>
              <w:tabs>
                <w:tab w:val="left" w:pos="0"/>
                <w:tab w:val="left" w:pos="198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26"/>
            </w:pPr>
            <w:r w:rsidRPr="007E0570">
              <w:t>Н*3 - внедрять механизмы сетевой безопасности на втором уровне модели OSI;</w:t>
            </w:r>
          </w:p>
          <w:p w14:paraId="0FF9C639" w14:textId="46F7E4FC" w:rsidR="00EE61A1" w:rsidRPr="007E0570" w:rsidRDefault="00EE61A1" w:rsidP="00696774">
            <w:pPr>
              <w:numPr>
                <w:ilvl w:val="0"/>
                <w:numId w:val="42"/>
              </w:numPr>
              <w:tabs>
                <w:tab w:val="left" w:pos="0"/>
                <w:tab w:val="left" w:pos="198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26"/>
            </w:pPr>
            <w:r w:rsidRPr="007E0570">
              <w:t>Н*4 - внедрять механизмы сетевой безопасности с помощью межсетевых экранов;</w:t>
            </w:r>
          </w:p>
          <w:p w14:paraId="7C36237D" w14:textId="2F186D57" w:rsidR="00EE61A1" w:rsidRPr="007E0570" w:rsidRDefault="00EE61A1" w:rsidP="00696774">
            <w:pPr>
              <w:numPr>
                <w:ilvl w:val="0"/>
                <w:numId w:val="42"/>
              </w:numPr>
              <w:tabs>
                <w:tab w:val="left" w:pos="0"/>
                <w:tab w:val="left" w:pos="198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26"/>
            </w:pPr>
            <w:r w:rsidRPr="007E0570">
              <w:t>Н*5 - внедрять технологии VPN;</w:t>
            </w:r>
          </w:p>
          <w:p w14:paraId="43FC67BF" w14:textId="57277B9F" w:rsidR="00EE61A1" w:rsidRPr="007E0570" w:rsidRDefault="00EE61A1" w:rsidP="00696774">
            <w:pPr>
              <w:numPr>
                <w:ilvl w:val="0"/>
                <w:numId w:val="42"/>
              </w:numPr>
              <w:tabs>
                <w:tab w:val="left" w:pos="0"/>
                <w:tab w:val="left" w:pos="198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26"/>
            </w:pPr>
            <w:r w:rsidRPr="007E0570">
              <w:t>Н*6 - настраивать IP-телефоны;</w:t>
            </w:r>
          </w:p>
          <w:p w14:paraId="4524F59C" w14:textId="20BE5483" w:rsidR="00EE61A1" w:rsidRPr="007E0570" w:rsidRDefault="00EE61A1" w:rsidP="00696774">
            <w:pPr>
              <w:numPr>
                <w:ilvl w:val="0"/>
                <w:numId w:val="42"/>
              </w:numPr>
              <w:tabs>
                <w:tab w:val="left" w:pos="0"/>
                <w:tab w:val="left" w:pos="198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26"/>
            </w:pPr>
            <w:r w:rsidRPr="007E0570">
              <w:t>Н*7 - выполнять профилактические работы на объектах сетевой инфраструктуры и рабочих станциях;</w:t>
            </w:r>
          </w:p>
          <w:p w14:paraId="35EF38BD" w14:textId="40BCDF96" w:rsidR="00EE61A1" w:rsidRPr="007E0570" w:rsidRDefault="00EE61A1" w:rsidP="00696774">
            <w:pPr>
              <w:numPr>
                <w:ilvl w:val="0"/>
                <w:numId w:val="42"/>
              </w:numPr>
              <w:tabs>
                <w:tab w:val="left" w:pos="0"/>
                <w:tab w:val="left" w:pos="198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26"/>
            </w:pPr>
            <w:r w:rsidRPr="007E0570">
              <w:t>Н*8 - составлять план-график профилактических работ;</w:t>
            </w:r>
          </w:p>
          <w:p w14:paraId="3560870C" w14:textId="28DA4799" w:rsidR="00EE61A1" w:rsidRPr="007E0570" w:rsidRDefault="00EE61A1" w:rsidP="00696774">
            <w:pPr>
              <w:numPr>
                <w:ilvl w:val="0"/>
                <w:numId w:val="42"/>
              </w:numPr>
              <w:tabs>
                <w:tab w:val="left" w:pos="0"/>
                <w:tab w:val="left" w:pos="198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26"/>
            </w:pPr>
            <w:r w:rsidRPr="007E0570">
              <w:lastRenderedPageBreak/>
              <w:t>Н*9 - эксплуатировать технические средства сетевой инфраструктуры.</w:t>
            </w:r>
          </w:p>
          <w:p w14:paraId="5329AFC6" w14:textId="58F984B5" w:rsidR="00EE61A1" w:rsidRPr="007E0570" w:rsidRDefault="00EE61A1" w:rsidP="00696774">
            <w:pPr>
              <w:numPr>
                <w:ilvl w:val="0"/>
                <w:numId w:val="42"/>
              </w:numPr>
              <w:tabs>
                <w:tab w:val="left" w:pos="0"/>
                <w:tab w:val="left" w:pos="198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26"/>
            </w:pPr>
            <w:r w:rsidRPr="007E0570">
              <w:t>Н*10 - использовать схемы послеаварийного восстановления работоспособности сети;</w:t>
            </w:r>
          </w:p>
          <w:p w14:paraId="014925A9" w14:textId="77650292" w:rsidR="00EE61A1" w:rsidRPr="007E0570" w:rsidRDefault="00EE61A1" w:rsidP="00696774">
            <w:pPr>
              <w:numPr>
                <w:ilvl w:val="0"/>
                <w:numId w:val="42"/>
              </w:numPr>
              <w:tabs>
                <w:tab w:val="left" w:pos="0"/>
                <w:tab w:val="left" w:pos="198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26"/>
            </w:pPr>
            <w:r w:rsidRPr="007E0570">
              <w:t>Н*11 - проводить инвентаризацию технических средств сетевой инфраструктуры;</w:t>
            </w:r>
          </w:p>
          <w:p w14:paraId="6E3678FE" w14:textId="79208DAD" w:rsidR="00EE61A1" w:rsidRPr="007E0570" w:rsidRDefault="00EE61A1" w:rsidP="00696774">
            <w:pPr>
              <w:numPr>
                <w:ilvl w:val="0"/>
                <w:numId w:val="42"/>
              </w:numPr>
              <w:tabs>
                <w:tab w:val="left" w:pos="0"/>
                <w:tab w:val="left" w:pos="198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26"/>
            </w:pPr>
            <w:r w:rsidRPr="007E0570">
              <w:t>Н*12 - проводить контроль качества выполнения ремонта;</w:t>
            </w:r>
          </w:p>
          <w:p w14:paraId="3ACC95BF" w14:textId="70E822C0" w:rsidR="00EE61A1" w:rsidRPr="007E0570" w:rsidRDefault="00EE61A1" w:rsidP="00696774">
            <w:pPr>
              <w:numPr>
                <w:ilvl w:val="0"/>
                <w:numId w:val="42"/>
              </w:numPr>
              <w:tabs>
                <w:tab w:val="left" w:pos="0"/>
                <w:tab w:val="left" w:pos="198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26"/>
            </w:pPr>
            <w:r w:rsidRPr="007E0570">
              <w:t>Н*13 - проводить мониторинг работы оборудования после ремонта;</w:t>
            </w:r>
          </w:p>
          <w:p w14:paraId="55998DF0" w14:textId="148A182A" w:rsidR="00EE61A1" w:rsidRPr="007E0570" w:rsidRDefault="00EE61A1" w:rsidP="00696774">
            <w:pPr>
              <w:numPr>
                <w:ilvl w:val="0"/>
                <w:numId w:val="42"/>
              </w:numPr>
              <w:tabs>
                <w:tab w:val="left" w:pos="0"/>
                <w:tab w:val="left" w:pos="198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26"/>
            </w:pPr>
            <w:r w:rsidRPr="007E0570">
              <w:t>Н*14 - устранять неисправности в соответствии с полномочиями техника;</w:t>
            </w:r>
          </w:p>
          <w:p w14:paraId="7EE709F3" w14:textId="10CDB2D7" w:rsidR="00EE61A1" w:rsidRPr="007E0570" w:rsidRDefault="00EE61A1" w:rsidP="00696774">
            <w:pPr>
              <w:numPr>
                <w:ilvl w:val="0"/>
                <w:numId w:val="42"/>
              </w:numPr>
              <w:tabs>
                <w:tab w:val="left" w:pos="0"/>
                <w:tab w:val="left" w:pos="198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26"/>
            </w:pPr>
            <w:r w:rsidRPr="007E0570">
              <w:t>Н*15 - заменять расходные материалы;</w:t>
            </w:r>
          </w:p>
          <w:p w14:paraId="0075A059" w14:textId="3E52A2B2" w:rsidR="00EE61A1" w:rsidRPr="007E0570" w:rsidRDefault="00EE61A1" w:rsidP="00696774">
            <w:pPr>
              <w:numPr>
                <w:ilvl w:val="0"/>
                <w:numId w:val="42"/>
              </w:numPr>
              <w:tabs>
                <w:tab w:val="left" w:pos="0"/>
                <w:tab w:val="left" w:pos="198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26"/>
            </w:pPr>
            <w:r w:rsidRPr="007E0570">
              <w:t>Н*16 - мониторинг обновлений программно-аппаратных средств сетевой инфраструктуры.</w:t>
            </w:r>
          </w:p>
          <w:p w14:paraId="3B952D8E" w14:textId="77777777" w:rsidR="00EE61A1" w:rsidRPr="007E0570" w:rsidRDefault="00EE61A1" w:rsidP="00EE61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ind w:firstLine="26"/>
            </w:pPr>
          </w:p>
          <w:p w14:paraId="65017567" w14:textId="77777777" w:rsidR="0097025F" w:rsidRPr="007E0570" w:rsidRDefault="0097025F" w:rsidP="008E0046">
            <w:pPr>
              <w:rPr>
                <w:highlight w:val="yellow"/>
              </w:rPr>
            </w:pPr>
          </w:p>
        </w:tc>
        <w:tc>
          <w:tcPr>
            <w:tcW w:w="2835" w:type="dxa"/>
          </w:tcPr>
          <w:p w14:paraId="0401ED67" w14:textId="77777777" w:rsidR="00EE61A1" w:rsidRPr="007E0570" w:rsidRDefault="00EE61A1" w:rsidP="00696774">
            <w:pPr>
              <w:numPr>
                <w:ilvl w:val="0"/>
                <w:numId w:val="43"/>
              </w:numPr>
              <w:tabs>
                <w:tab w:val="left" w:pos="267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26"/>
            </w:pPr>
            <w:r w:rsidRPr="007E0570">
              <w:lastRenderedPageBreak/>
              <w:t>У*4- тестировать кабели и коммуникационные устройства;</w:t>
            </w:r>
          </w:p>
          <w:p w14:paraId="58FD3AFE" w14:textId="77777777" w:rsidR="00EE61A1" w:rsidRPr="007E0570" w:rsidRDefault="00EE61A1" w:rsidP="00696774">
            <w:pPr>
              <w:numPr>
                <w:ilvl w:val="0"/>
                <w:numId w:val="43"/>
              </w:numPr>
              <w:tabs>
                <w:tab w:val="left" w:pos="267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26"/>
            </w:pPr>
            <w:r w:rsidRPr="007E0570">
              <w:t>У*5 - выполнять замену расходных материалов и мелкий ремонт периферийного оборудования;</w:t>
            </w:r>
          </w:p>
          <w:p w14:paraId="05CD136B" w14:textId="77777777" w:rsidR="00EE61A1" w:rsidRPr="007E0570" w:rsidRDefault="00EE61A1" w:rsidP="00696774">
            <w:pPr>
              <w:numPr>
                <w:ilvl w:val="0"/>
                <w:numId w:val="43"/>
              </w:numPr>
              <w:tabs>
                <w:tab w:val="left" w:pos="267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26"/>
            </w:pPr>
            <w:r w:rsidRPr="007E0570">
              <w:t xml:space="preserve">У*6 - правильно оформлять техническую документацию; </w:t>
            </w:r>
          </w:p>
          <w:p w14:paraId="276EADFD" w14:textId="77777777" w:rsidR="00EE61A1" w:rsidRPr="007E0570" w:rsidRDefault="00EE61A1" w:rsidP="00696774">
            <w:pPr>
              <w:numPr>
                <w:ilvl w:val="0"/>
                <w:numId w:val="43"/>
              </w:numPr>
              <w:tabs>
                <w:tab w:val="left" w:pos="267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26"/>
            </w:pPr>
            <w:r w:rsidRPr="007E0570">
              <w:t>У*7 - наблюдать за трафиком, выполнять операции резервного копирования и восстановления данных;</w:t>
            </w:r>
          </w:p>
          <w:p w14:paraId="5C158CA3" w14:textId="77777777" w:rsidR="00EE61A1" w:rsidRPr="007E0570" w:rsidRDefault="00EE61A1" w:rsidP="00696774">
            <w:pPr>
              <w:numPr>
                <w:ilvl w:val="0"/>
                <w:numId w:val="43"/>
              </w:numPr>
              <w:tabs>
                <w:tab w:val="left" w:pos="267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26"/>
            </w:pPr>
            <w:r w:rsidRPr="007E0570">
              <w:t>У*8 - устанавливать, тестировать и эксплуатировать информационные системы, согласно технической документации, обеспечивать антивирусную защиту;</w:t>
            </w:r>
          </w:p>
          <w:p w14:paraId="41C13F3A" w14:textId="77777777" w:rsidR="00EE61A1" w:rsidRPr="007E0570" w:rsidRDefault="00EE61A1" w:rsidP="00696774">
            <w:pPr>
              <w:numPr>
                <w:ilvl w:val="0"/>
                <w:numId w:val="43"/>
              </w:numPr>
              <w:tabs>
                <w:tab w:val="left" w:pos="267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26"/>
            </w:pPr>
            <w:r w:rsidRPr="007E0570">
              <w:t xml:space="preserve">У*9 - использовать схемы послеаварийного восстановления работоспособности сети, </w:t>
            </w:r>
            <w:r w:rsidRPr="007E0570">
              <w:lastRenderedPageBreak/>
              <w:t>эксплуатировать технические средства сетевой инфраструктуры;</w:t>
            </w:r>
          </w:p>
          <w:p w14:paraId="2DA37122" w14:textId="77777777" w:rsidR="00EE61A1" w:rsidRPr="007E0570" w:rsidRDefault="00EE61A1" w:rsidP="00696774">
            <w:pPr>
              <w:numPr>
                <w:ilvl w:val="0"/>
                <w:numId w:val="43"/>
              </w:numPr>
              <w:tabs>
                <w:tab w:val="left" w:pos="267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26"/>
            </w:pPr>
            <w:r w:rsidRPr="007E0570">
              <w:t>У*10 - описывать современные технологии и архитектуры безопасности;</w:t>
            </w:r>
          </w:p>
          <w:p w14:paraId="7237EFC1" w14:textId="77777777" w:rsidR="00EE61A1" w:rsidRPr="007E0570" w:rsidRDefault="00EE61A1" w:rsidP="00696774">
            <w:pPr>
              <w:numPr>
                <w:ilvl w:val="0"/>
                <w:numId w:val="43"/>
              </w:numPr>
              <w:tabs>
                <w:tab w:val="left" w:pos="267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26"/>
            </w:pPr>
            <w:r w:rsidRPr="007E0570">
              <w:t>У*11 - описывать характеристики и элементы конфигурации этапов VoIP звонка;</w:t>
            </w:r>
          </w:p>
          <w:p w14:paraId="66F5A71D" w14:textId="77777777" w:rsidR="00EE61A1" w:rsidRPr="007E0570" w:rsidRDefault="00EE61A1" w:rsidP="00696774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7"/>
              </w:tabs>
              <w:ind w:left="0" w:firstLine="26"/>
            </w:pPr>
            <w:r w:rsidRPr="007E0570">
              <w:t>У*12 - описывать концепции сетевой безопасности.</w:t>
            </w:r>
          </w:p>
          <w:p w14:paraId="7918E1DE" w14:textId="77777777" w:rsidR="0097025F" w:rsidRPr="007E0570" w:rsidRDefault="0097025F" w:rsidP="00EE61A1">
            <w:pPr>
              <w:tabs>
                <w:tab w:val="left" w:pos="0"/>
                <w:tab w:val="left" w:pos="4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6"/>
            </w:pPr>
          </w:p>
          <w:p w14:paraId="4A9DF5C9" w14:textId="77777777" w:rsidR="0097025F" w:rsidRPr="007E0570" w:rsidRDefault="0097025F" w:rsidP="008E00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highlight w:val="yellow"/>
              </w:rPr>
            </w:pPr>
          </w:p>
        </w:tc>
        <w:tc>
          <w:tcPr>
            <w:tcW w:w="2977" w:type="dxa"/>
          </w:tcPr>
          <w:p w14:paraId="28EB0ED7" w14:textId="77777777" w:rsidR="0097025F" w:rsidRPr="007E0570" w:rsidRDefault="000C2F1C" w:rsidP="008E0046">
            <w:pPr>
              <w:numPr>
                <w:ilvl w:val="0"/>
                <w:numId w:val="11"/>
              </w:numPr>
              <w:tabs>
                <w:tab w:val="left" w:pos="317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3"/>
            </w:pPr>
            <w:r w:rsidRPr="007E0570">
              <w:lastRenderedPageBreak/>
              <w:t>З*4 - задачи управления: анализ производительности и надежности, управление безопасностью, учет трафика, управление конфигурацией;</w:t>
            </w:r>
          </w:p>
          <w:p w14:paraId="5CA51A62" w14:textId="77777777" w:rsidR="0097025F" w:rsidRPr="007E0570" w:rsidRDefault="000C2F1C" w:rsidP="008E0046">
            <w:pPr>
              <w:numPr>
                <w:ilvl w:val="0"/>
                <w:numId w:val="11"/>
              </w:numPr>
              <w:tabs>
                <w:tab w:val="left" w:pos="317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3"/>
            </w:pPr>
            <w:r w:rsidRPr="007E0570">
              <w:t>З*5 - классификацию регламентов, порядок технических осмотров, проверок и профилактических работ;</w:t>
            </w:r>
          </w:p>
          <w:p w14:paraId="44F1F7FE" w14:textId="77777777" w:rsidR="0097025F" w:rsidRPr="007E0570" w:rsidRDefault="000C2F1C" w:rsidP="008E0046">
            <w:pPr>
              <w:numPr>
                <w:ilvl w:val="0"/>
                <w:numId w:val="11"/>
              </w:numPr>
              <w:tabs>
                <w:tab w:val="left" w:pos="317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3"/>
            </w:pPr>
            <w:r w:rsidRPr="007E0570">
              <w:t>З*6 - правила эксплуатации технических средств сетевой инфраструктуры;</w:t>
            </w:r>
          </w:p>
          <w:p w14:paraId="11C3B5AD" w14:textId="77777777" w:rsidR="0097025F" w:rsidRPr="007E0570" w:rsidRDefault="000C2F1C" w:rsidP="008E0046">
            <w:pPr>
              <w:numPr>
                <w:ilvl w:val="0"/>
                <w:numId w:val="11"/>
              </w:numPr>
              <w:tabs>
                <w:tab w:val="left" w:pos="317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3"/>
            </w:pPr>
            <w:r w:rsidRPr="007E0570">
              <w:t>З*7 - расширение структуры, методы и средства диагностики неисправностей технических средств и сетевой структуры;</w:t>
            </w:r>
          </w:p>
          <w:p w14:paraId="1C1D5EA1" w14:textId="77777777" w:rsidR="0097025F" w:rsidRPr="007E0570" w:rsidRDefault="000C2F1C" w:rsidP="008E0046">
            <w:pPr>
              <w:numPr>
                <w:ilvl w:val="0"/>
                <w:numId w:val="11"/>
              </w:numPr>
              <w:tabs>
                <w:tab w:val="left" w:pos="317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3"/>
            </w:pPr>
            <w:r w:rsidRPr="007E0570">
              <w:t xml:space="preserve">З*8 - основные понятия информационных систем,  проблемы обеспечения технологической безопасности информационных систем (ИС), требования к </w:t>
            </w:r>
            <w:r w:rsidRPr="007E0570">
              <w:lastRenderedPageBreak/>
              <w:t>архитектуре информационных систем и их компонентам для обеспечения безопасности функционирования, оперативные методы повышения безопасности функционирования программных средств и баз данных;</w:t>
            </w:r>
          </w:p>
          <w:p w14:paraId="2DC4037B" w14:textId="77777777" w:rsidR="0097025F" w:rsidRPr="007E0570" w:rsidRDefault="000C2F1C" w:rsidP="008E0046">
            <w:pPr>
              <w:numPr>
                <w:ilvl w:val="0"/>
                <w:numId w:val="11"/>
              </w:numPr>
              <w:tabs>
                <w:tab w:val="left" w:pos="317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3"/>
            </w:pPr>
            <w:r w:rsidRPr="007E0570">
              <w:t>З*9 - основные требования к средствам и видам тестирования для определения технологической безопасности информационных систем;</w:t>
            </w:r>
          </w:p>
          <w:p w14:paraId="53C659FA" w14:textId="77777777" w:rsidR="0097025F" w:rsidRPr="007E0570" w:rsidRDefault="000C2F1C" w:rsidP="008E0046">
            <w:pPr>
              <w:numPr>
                <w:ilvl w:val="0"/>
                <w:numId w:val="11"/>
              </w:numPr>
              <w:tabs>
                <w:tab w:val="left" w:pos="317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3"/>
            </w:pPr>
            <w:r w:rsidRPr="007E0570">
              <w:t>З*10 - принципы работы сети аналоговой телефонии;</w:t>
            </w:r>
          </w:p>
          <w:p w14:paraId="7B76B2EB" w14:textId="77777777" w:rsidR="0097025F" w:rsidRPr="007E0570" w:rsidRDefault="000C2F1C" w:rsidP="008E004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5"/>
                <w:tab w:val="left" w:pos="317"/>
                <w:tab w:val="left" w:pos="1134"/>
              </w:tabs>
              <w:ind w:left="0" w:firstLine="33"/>
            </w:pPr>
            <w:r w:rsidRPr="007E0570">
              <w:t>З*11 - назначение голосового шлюза, его компоненты и функции;</w:t>
            </w:r>
          </w:p>
          <w:p w14:paraId="31414C91" w14:textId="77777777" w:rsidR="007E0570" w:rsidRDefault="000C2F1C" w:rsidP="007E057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5"/>
                <w:tab w:val="left" w:pos="317"/>
                <w:tab w:val="left" w:pos="1134"/>
              </w:tabs>
              <w:ind w:left="0" w:firstLine="33"/>
            </w:pPr>
            <w:r w:rsidRPr="007E0570">
              <w:t>З*12 - основные принципы технологии обеспечения QoS для голосового трафика;</w:t>
            </w:r>
          </w:p>
          <w:p w14:paraId="2EFBD3AA" w14:textId="70DB89C5" w:rsidR="0097025F" w:rsidRPr="007E0570" w:rsidRDefault="000D2560" w:rsidP="007E057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5"/>
                <w:tab w:val="left" w:pos="317"/>
                <w:tab w:val="left" w:pos="1134"/>
              </w:tabs>
              <w:ind w:left="0" w:firstLine="33"/>
            </w:pPr>
            <w:r w:rsidRPr="007E0570">
              <w:t>З*13 - принципы работы телефонии</w:t>
            </w:r>
          </w:p>
        </w:tc>
      </w:tr>
    </w:tbl>
    <w:p w14:paraId="5FBA181B" w14:textId="77777777" w:rsidR="00F02DB2" w:rsidRPr="007E0570" w:rsidRDefault="00F02DB2" w:rsidP="000D2560">
      <w:p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  <w:sectPr w:rsidR="00F02DB2" w:rsidRPr="007E0570" w:rsidSect="007E0570">
          <w:pgSz w:w="16838" w:h="11906" w:orient="landscape"/>
          <w:pgMar w:top="851" w:right="851" w:bottom="709" w:left="284" w:header="397" w:footer="397" w:gutter="0"/>
          <w:pgNumType w:start="6"/>
          <w:cols w:space="720"/>
          <w:titlePg/>
          <w:docGrid w:linePitch="326"/>
        </w:sectPr>
      </w:pPr>
    </w:p>
    <w:p w14:paraId="69F8B9FF" w14:textId="77777777" w:rsidR="000C2F1C" w:rsidRPr="007E0570" w:rsidRDefault="000C2F1C">
      <w:p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b/>
        </w:rPr>
      </w:pPr>
    </w:p>
    <w:p w14:paraId="06045C55" w14:textId="77777777" w:rsidR="0097025F" w:rsidRPr="007E0570" w:rsidRDefault="000C2F1C">
      <w:p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b/>
        </w:rPr>
      </w:pPr>
      <w:r w:rsidRPr="007E0570">
        <w:rPr>
          <w:b/>
        </w:rPr>
        <w:t>1.2 Место учебной дисциплины в структуре образовательной программы.</w:t>
      </w:r>
    </w:p>
    <w:p w14:paraId="7056EF02" w14:textId="77777777" w:rsidR="0097025F" w:rsidRPr="007E0570" w:rsidRDefault="0097025F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</w:pPr>
    </w:p>
    <w:p w14:paraId="521C2087" w14:textId="2012FD2F" w:rsidR="0097025F" w:rsidRPr="007E0570" w:rsidRDefault="000C2F1C" w:rsidP="000D2560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</w:pPr>
      <w:bookmarkStart w:id="2" w:name="_heading=h.gjdgxs" w:colFirst="0" w:colLast="0"/>
      <w:bookmarkEnd w:id="2"/>
      <w:r w:rsidRPr="007E0570">
        <w:t>Частично вариативный профессиональный модуль ПМ.03 «Эксплуатация о</w:t>
      </w:r>
      <w:r w:rsidR="000D2560" w:rsidRPr="007E0570">
        <w:t xml:space="preserve">бъектов сетевой инфраструктуры» </w:t>
      </w:r>
      <w:r w:rsidRPr="007E0570">
        <w:t>изучается в 7 и 8 семестрах.</w:t>
      </w:r>
    </w:p>
    <w:p w14:paraId="1C18BE2D" w14:textId="77777777" w:rsidR="0097025F" w:rsidRPr="007E0570" w:rsidRDefault="0097025F" w:rsidP="000D2560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7C4483BC" w14:textId="77777777" w:rsidR="0097025F" w:rsidRPr="007E0570" w:rsidRDefault="000C2F1C">
      <w:pPr>
        <w:widowControl w:val="0"/>
        <w:tabs>
          <w:tab w:val="left" w:pos="12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</w:pPr>
      <w:r w:rsidRPr="007E0570">
        <w:rPr>
          <w:b/>
        </w:rPr>
        <w:t>1.3 Цели и задачи частично вариативного профессионального модуля – требования к результатам освоения профессионального модуля</w:t>
      </w:r>
    </w:p>
    <w:p w14:paraId="6B7EB6C2" w14:textId="77777777" w:rsidR="0097025F" w:rsidRPr="007E0570" w:rsidRDefault="00970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77362D3B" w14:textId="77777777" w:rsidR="0097025F" w:rsidRPr="007E0570" w:rsidRDefault="000C2F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</w:pPr>
      <w:r w:rsidRPr="007E0570"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14:paraId="74721AE7" w14:textId="77777777" w:rsidR="0097025F" w:rsidRPr="007E0570" w:rsidRDefault="000C2F1C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firstLine="851"/>
        <w:jc w:val="both"/>
        <w:rPr>
          <w:b/>
        </w:rPr>
      </w:pPr>
      <w:r w:rsidRPr="007E0570">
        <w:rPr>
          <w:b/>
        </w:rPr>
        <w:t>уметь:</w:t>
      </w:r>
    </w:p>
    <w:p w14:paraId="587F1477" w14:textId="77777777" w:rsidR="00783CBF" w:rsidRPr="007E0570" w:rsidRDefault="00783CBF" w:rsidP="00696774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</w:pPr>
      <w:r w:rsidRPr="007E0570">
        <w:t>У1 Проектировать локальную сеть.</w:t>
      </w:r>
    </w:p>
    <w:p w14:paraId="1E40FF83" w14:textId="77777777" w:rsidR="00783CBF" w:rsidRPr="007E0570" w:rsidRDefault="00783CBF" w:rsidP="00696774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</w:pPr>
      <w:r w:rsidRPr="007E0570">
        <w:t>У2 Выбирать сетевые топологии.</w:t>
      </w:r>
    </w:p>
    <w:p w14:paraId="3E96F5BE" w14:textId="77777777" w:rsidR="00783CBF" w:rsidRPr="007E0570" w:rsidRDefault="00783CBF" w:rsidP="00696774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</w:pPr>
      <w:r w:rsidRPr="007E0570">
        <w:t>У3 Рассчитывать основные параметры локальной сети.</w:t>
      </w:r>
    </w:p>
    <w:p w14:paraId="405E59DB" w14:textId="77777777" w:rsidR="00783CBF" w:rsidRPr="007E0570" w:rsidRDefault="00783CBF" w:rsidP="00696774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</w:pPr>
      <w:r w:rsidRPr="007E0570">
        <w:t>У4 Применять алгоритмы поиска кратчайшего пути.</w:t>
      </w:r>
    </w:p>
    <w:p w14:paraId="7EAA0C9C" w14:textId="77777777" w:rsidR="00783CBF" w:rsidRPr="007E0570" w:rsidRDefault="00783CBF" w:rsidP="00696774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</w:pPr>
      <w:r w:rsidRPr="007E0570">
        <w:t>У5 Планировать структуру сети с помощью графа с оптимальным расположением узлов.</w:t>
      </w:r>
    </w:p>
    <w:p w14:paraId="5CB2A5A5" w14:textId="77777777" w:rsidR="00783CBF" w:rsidRPr="007E0570" w:rsidRDefault="00783CBF" w:rsidP="00696774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</w:pPr>
      <w:r w:rsidRPr="007E0570">
        <w:t>У6 Использовать математический аппарат теории графов.</w:t>
      </w:r>
    </w:p>
    <w:p w14:paraId="4C899736" w14:textId="77777777" w:rsidR="00783CBF" w:rsidRPr="007E0570" w:rsidRDefault="00783CBF" w:rsidP="00696774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</w:pPr>
      <w:r w:rsidRPr="007E0570">
        <w:t>У7 Настраивать стек протоколов TCP/IP и использовать встроенные утилиты операционной системы для диагностики работоспособности сети.</w:t>
      </w:r>
    </w:p>
    <w:p w14:paraId="557ADE83" w14:textId="77777777" w:rsidR="00783CBF" w:rsidRPr="007E0570" w:rsidRDefault="00783CBF" w:rsidP="00696774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</w:pPr>
      <w:r w:rsidRPr="007E0570">
        <w:t>У8 Выбирать сетевые топологии.</w:t>
      </w:r>
    </w:p>
    <w:p w14:paraId="65B73702" w14:textId="77777777" w:rsidR="00783CBF" w:rsidRPr="007E0570" w:rsidRDefault="00783CBF" w:rsidP="00696774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</w:pPr>
      <w:r w:rsidRPr="007E0570">
        <w:t>У9 Рассчитывать основные параметры локальной сети.</w:t>
      </w:r>
    </w:p>
    <w:p w14:paraId="40C62563" w14:textId="77777777" w:rsidR="00783CBF" w:rsidRPr="007E0570" w:rsidRDefault="00783CBF" w:rsidP="00696774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</w:pPr>
      <w:r w:rsidRPr="007E0570">
        <w:t>У10 Применять алгоритмы поиска кратчайшего пути.</w:t>
      </w:r>
    </w:p>
    <w:p w14:paraId="0C9522C1" w14:textId="77777777" w:rsidR="00783CBF" w:rsidRPr="007E0570" w:rsidRDefault="00783CBF" w:rsidP="00696774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</w:pPr>
      <w:r w:rsidRPr="007E0570">
        <w:t>У11 Планировать структуру сети с помощью графа с оптимальным расположением узлов.</w:t>
      </w:r>
    </w:p>
    <w:p w14:paraId="50630D25" w14:textId="77777777" w:rsidR="00783CBF" w:rsidRPr="007E0570" w:rsidRDefault="00783CBF" w:rsidP="00696774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</w:pPr>
      <w:r w:rsidRPr="007E0570">
        <w:t>У12 Использовать математический аппарат теории графов.</w:t>
      </w:r>
    </w:p>
    <w:p w14:paraId="02FC25C7" w14:textId="671296E5" w:rsidR="00783CBF" w:rsidRPr="007E0570" w:rsidRDefault="00783CBF" w:rsidP="00696774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</w:pPr>
      <w:r w:rsidRPr="007E0570">
        <w:t>У13</w:t>
      </w:r>
      <w:r w:rsidR="007E0570">
        <w:t xml:space="preserve"> </w:t>
      </w:r>
      <w:r w:rsidRPr="007E0570">
        <w:t>Использовать многофункциональные приборы и программные средства мониторинга.</w:t>
      </w:r>
    </w:p>
    <w:p w14:paraId="1E41F4E6" w14:textId="77777777" w:rsidR="00783CBF" w:rsidRPr="007E0570" w:rsidRDefault="00783CBF" w:rsidP="00696774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</w:pPr>
      <w:r w:rsidRPr="007E0570">
        <w:t>У14 Использовать программно-аппаратные средства технического контроля</w:t>
      </w:r>
    </w:p>
    <w:p w14:paraId="635CD879" w14:textId="77777777" w:rsidR="00783CBF" w:rsidRPr="007E0570" w:rsidRDefault="00783CBF" w:rsidP="00696774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</w:pPr>
      <w:r w:rsidRPr="007E0570">
        <w:t>У15 Использовать программно-аппаратные средства технического контроля.</w:t>
      </w:r>
    </w:p>
    <w:p w14:paraId="7BE97E48" w14:textId="77777777" w:rsidR="00783CBF" w:rsidRPr="007E0570" w:rsidRDefault="00783CBF" w:rsidP="00696774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</w:pPr>
      <w:r w:rsidRPr="007E0570">
        <w:t>У16 Читать техническую и проектную документацию по организации сегментов сети.</w:t>
      </w:r>
    </w:p>
    <w:p w14:paraId="479E98AD" w14:textId="77777777" w:rsidR="00783CBF" w:rsidRPr="007E0570" w:rsidRDefault="00783CBF" w:rsidP="00696774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</w:pPr>
      <w:r w:rsidRPr="007E0570">
        <w:t>У17 Контролировать соответствие разрабатываемого проекта нормативно-технической документации.</w:t>
      </w:r>
    </w:p>
    <w:p w14:paraId="2A53FCE4" w14:textId="77777777" w:rsidR="00783CBF" w:rsidRPr="007E0570" w:rsidRDefault="00783CBF" w:rsidP="00696774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</w:pPr>
      <w:r w:rsidRPr="007E0570">
        <w:t>У18 Использовать программно-аппаратные средства технического контроля.</w:t>
      </w:r>
    </w:p>
    <w:p w14:paraId="73197AB6" w14:textId="77777777" w:rsidR="00783CBF" w:rsidRPr="007E0570" w:rsidRDefault="00783CBF" w:rsidP="00696774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</w:pPr>
      <w:r w:rsidRPr="007E0570">
        <w:t>У19 Использовать техническую литературу и информационно-справочные системы для замены (поиска аналогов) устаревшего оборудования.</w:t>
      </w:r>
    </w:p>
    <w:p w14:paraId="338587B0" w14:textId="77777777" w:rsidR="00783CBF" w:rsidRPr="007E0570" w:rsidRDefault="00783CBF" w:rsidP="00696774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</w:pPr>
      <w:r w:rsidRPr="007E0570">
        <w:t>У20 Читать техническую и проектную документацию по организации сегментов сети.</w:t>
      </w:r>
    </w:p>
    <w:p w14:paraId="24B33040" w14:textId="77777777" w:rsidR="00783CBF" w:rsidRPr="007E0570" w:rsidRDefault="00783CBF" w:rsidP="00696774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</w:pPr>
      <w:r w:rsidRPr="007E0570">
        <w:t>У21 Контролировать соответствие разрабатываемого проекта нормативно-технической документации.</w:t>
      </w:r>
    </w:p>
    <w:p w14:paraId="094EBB67" w14:textId="77777777" w:rsidR="00783CBF" w:rsidRPr="007E0570" w:rsidRDefault="00783CBF" w:rsidP="00696774">
      <w:pPr>
        <w:pStyle w:val="a7"/>
        <w:numPr>
          <w:ilvl w:val="0"/>
          <w:numId w:val="43"/>
        </w:numPr>
        <w:tabs>
          <w:tab w:val="left" w:pos="1134"/>
        </w:tabs>
        <w:spacing w:after="0"/>
        <w:ind w:left="0" w:firstLine="851"/>
        <w:rPr>
          <w:rFonts w:ascii="Times New Roman" w:eastAsia="Times New Roman" w:hAnsi="Times New Roman"/>
          <w:b/>
          <w:sz w:val="24"/>
          <w:szCs w:val="24"/>
        </w:rPr>
      </w:pPr>
      <w:r w:rsidRPr="007E0570">
        <w:rPr>
          <w:rFonts w:ascii="Times New Roman" w:hAnsi="Times New Roman"/>
          <w:sz w:val="24"/>
          <w:szCs w:val="24"/>
        </w:rPr>
        <w:t>У22</w:t>
      </w:r>
      <w:r w:rsidRPr="007E0570">
        <w:t xml:space="preserve"> </w:t>
      </w:r>
      <w:r w:rsidRPr="007E0570">
        <w:rPr>
          <w:rFonts w:ascii="Times New Roman" w:eastAsia="Times New Roman" w:hAnsi="Times New Roman"/>
          <w:sz w:val="24"/>
          <w:szCs w:val="24"/>
        </w:rPr>
        <w:t>Использовать техническую литературу и информационно-справочные системы для замены (поиска аналогов) устаревшего оборудования.</w:t>
      </w:r>
    </w:p>
    <w:p w14:paraId="2C782214" w14:textId="77777777" w:rsidR="00783CBF" w:rsidRPr="007E0570" w:rsidRDefault="00783CBF" w:rsidP="00696774">
      <w:pPr>
        <w:numPr>
          <w:ilvl w:val="0"/>
          <w:numId w:val="43"/>
        </w:numPr>
        <w:tabs>
          <w:tab w:val="left" w:pos="267"/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</w:pPr>
      <w:r w:rsidRPr="007E0570">
        <w:t>У*4- тестировать кабели и коммуникационные устройства;</w:t>
      </w:r>
    </w:p>
    <w:p w14:paraId="17C033EE" w14:textId="77777777" w:rsidR="00783CBF" w:rsidRPr="007E0570" w:rsidRDefault="00783CBF" w:rsidP="00696774">
      <w:pPr>
        <w:numPr>
          <w:ilvl w:val="0"/>
          <w:numId w:val="43"/>
        </w:numPr>
        <w:tabs>
          <w:tab w:val="left" w:pos="267"/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</w:pPr>
      <w:r w:rsidRPr="007E0570">
        <w:t>У*5 - выполнять замену расходных материалов и мелкий ремонт периферийного оборудования;</w:t>
      </w:r>
    </w:p>
    <w:p w14:paraId="4395030F" w14:textId="77777777" w:rsidR="00783CBF" w:rsidRPr="007E0570" w:rsidRDefault="00783CBF" w:rsidP="00696774">
      <w:pPr>
        <w:numPr>
          <w:ilvl w:val="0"/>
          <w:numId w:val="43"/>
        </w:numPr>
        <w:tabs>
          <w:tab w:val="left" w:pos="267"/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</w:pPr>
      <w:r w:rsidRPr="007E0570">
        <w:t xml:space="preserve">У*6 - правильно оформлять техническую документацию; </w:t>
      </w:r>
    </w:p>
    <w:p w14:paraId="46A328DF" w14:textId="77777777" w:rsidR="00783CBF" w:rsidRPr="007E0570" w:rsidRDefault="00783CBF" w:rsidP="00696774">
      <w:pPr>
        <w:numPr>
          <w:ilvl w:val="0"/>
          <w:numId w:val="43"/>
        </w:numPr>
        <w:tabs>
          <w:tab w:val="left" w:pos="267"/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</w:pPr>
      <w:r w:rsidRPr="007E0570">
        <w:t>У*7 - наблюдать за трафиком, выполнять операции резервного копирования и восстановления данных;</w:t>
      </w:r>
    </w:p>
    <w:p w14:paraId="7C63C55B" w14:textId="77777777" w:rsidR="00783CBF" w:rsidRPr="007E0570" w:rsidRDefault="00783CBF" w:rsidP="00696774">
      <w:pPr>
        <w:numPr>
          <w:ilvl w:val="0"/>
          <w:numId w:val="43"/>
        </w:numPr>
        <w:tabs>
          <w:tab w:val="left" w:pos="267"/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</w:pPr>
      <w:r w:rsidRPr="007E0570">
        <w:t>У*8 - устанавливать, тестировать и эксплуатировать информационные системы, согласно технической документации, обеспечивать антивирусную защиту;</w:t>
      </w:r>
    </w:p>
    <w:p w14:paraId="1A9725CD" w14:textId="77777777" w:rsidR="00783CBF" w:rsidRPr="007E0570" w:rsidRDefault="00783CBF" w:rsidP="00696774">
      <w:pPr>
        <w:numPr>
          <w:ilvl w:val="0"/>
          <w:numId w:val="43"/>
        </w:numPr>
        <w:tabs>
          <w:tab w:val="left" w:pos="267"/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</w:pPr>
      <w:r w:rsidRPr="007E0570">
        <w:t>У*9 - использовать схемы послеаварийного восстановления работоспособности сети, эксплуатировать технические средства сетевой инфраструктуры;</w:t>
      </w:r>
    </w:p>
    <w:p w14:paraId="3391F91F" w14:textId="77777777" w:rsidR="00783CBF" w:rsidRPr="007E0570" w:rsidRDefault="00783CBF" w:rsidP="00696774">
      <w:pPr>
        <w:numPr>
          <w:ilvl w:val="0"/>
          <w:numId w:val="43"/>
        </w:numPr>
        <w:tabs>
          <w:tab w:val="left" w:pos="267"/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</w:pPr>
      <w:r w:rsidRPr="007E0570">
        <w:t>У*10 - описывать современные технологии и архитектуры безопасности;</w:t>
      </w:r>
    </w:p>
    <w:p w14:paraId="020EF754" w14:textId="77777777" w:rsidR="00783CBF" w:rsidRPr="007E0570" w:rsidRDefault="00783CBF" w:rsidP="00696774">
      <w:pPr>
        <w:numPr>
          <w:ilvl w:val="0"/>
          <w:numId w:val="43"/>
        </w:numPr>
        <w:tabs>
          <w:tab w:val="left" w:pos="267"/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</w:pPr>
      <w:r w:rsidRPr="007E0570">
        <w:t>У*11 - описывать характеристики и элементы конфигурации этапов VoIP звонка;</w:t>
      </w:r>
    </w:p>
    <w:p w14:paraId="1332F58F" w14:textId="77777777" w:rsidR="00783CBF" w:rsidRPr="007E0570" w:rsidRDefault="00783CBF" w:rsidP="00696774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tabs>
          <w:tab w:val="left" w:pos="267"/>
          <w:tab w:val="left" w:pos="1134"/>
        </w:tabs>
        <w:ind w:left="0" w:firstLine="851"/>
      </w:pPr>
      <w:r w:rsidRPr="007E0570">
        <w:lastRenderedPageBreak/>
        <w:t>У*12 - описывать концепции сетевой безопасности.</w:t>
      </w:r>
    </w:p>
    <w:p w14:paraId="25033097" w14:textId="77777777" w:rsidR="0097025F" w:rsidRPr="007E0570" w:rsidRDefault="000C2F1C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1070"/>
        <w:jc w:val="both"/>
        <w:rPr>
          <w:b/>
        </w:rPr>
      </w:pPr>
      <w:r w:rsidRPr="007E0570">
        <w:rPr>
          <w:b/>
        </w:rPr>
        <w:t>знать:</w:t>
      </w:r>
    </w:p>
    <w:p w14:paraId="066BDFD5" w14:textId="77777777" w:rsidR="00FE07CA" w:rsidRPr="007E0570" w:rsidRDefault="00FE07CA" w:rsidP="00696774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</w:pPr>
      <w:r w:rsidRPr="007E0570">
        <w:t>З 1 Общие принципы построения сетей.</w:t>
      </w:r>
    </w:p>
    <w:p w14:paraId="7376B316" w14:textId="77777777" w:rsidR="00FE07CA" w:rsidRPr="007E0570" w:rsidRDefault="00FE07CA" w:rsidP="00696774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</w:pPr>
      <w:r w:rsidRPr="007E0570">
        <w:t>З 2 Сетевые топологии.</w:t>
      </w:r>
    </w:p>
    <w:p w14:paraId="2BC1427D" w14:textId="77777777" w:rsidR="00FE07CA" w:rsidRPr="007E0570" w:rsidRDefault="00FE07CA" w:rsidP="00696774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</w:pPr>
      <w:r w:rsidRPr="007E0570">
        <w:t>З 3 Многослойную модель OSI.</w:t>
      </w:r>
    </w:p>
    <w:p w14:paraId="302073AD" w14:textId="77777777" w:rsidR="00FE07CA" w:rsidRPr="007E0570" w:rsidRDefault="00FE07CA" w:rsidP="00696774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</w:pPr>
      <w:r w:rsidRPr="007E0570">
        <w:t>З 4 Требования к компьютерным сетям.</w:t>
      </w:r>
    </w:p>
    <w:p w14:paraId="68028B83" w14:textId="77777777" w:rsidR="00FE07CA" w:rsidRPr="007E0570" w:rsidRDefault="00FE07CA" w:rsidP="00696774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</w:pPr>
      <w:r w:rsidRPr="007E0570">
        <w:t>З 5 Архитектуру протоколов.</w:t>
      </w:r>
    </w:p>
    <w:p w14:paraId="44AF0E5C" w14:textId="77777777" w:rsidR="00FE07CA" w:rsidRPr="007E0570" w:rsidRDefault="00FE07CA" w:rsidP="00696774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</w:pPr>
      <w:r w:rsidRPr="007E0570">
        <w:t>З 6 Стандартизацию сетей.</w:t>
      </w:r>
    </w:p>
    <w:p w14:paraId="0AC6BD3C" w14:textId="77777777" w:rsidR="00FE07CA" w:rsidRPr="007E0570" w:rsidRDefault="00FE07CA" w:rsidP="00696774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</w:pPr>
      <w:r w:rsidRPr="007E0570">
        <w:t>З 7 Этапы проектирования сетевой инфраструктуры.</w:t>
      </w:r>
    </w:p>
    <w:p w14:paraId="05566A29" w14:textId="77777777" w:rsidR="00FE07CA" w:rsidRPr="007E0570" w:rsidRDefault="00FE07CA" w:rsidP="00696774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</w:pPr>
      <w:r w:rsidRPr="007E0570">
        <w:t>З 8 Элементы теории массового обслуживания.</w:t>
      </w:r>
    </w:p>
    <w:p w14:paraId="5F3365AF" w14:textId="77777777" w:rsidR="00FE07CA" w:rsidRPr="007E0570" w:rsidRDefault="00FE07CA" w:rsidP="00696774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</w:pPr>
      <w:r w:rsidRPr="007E0570">
        <w:t>З 9 Основные понятия теории графов.</w:t>
      </w:r>
    </w:p>
    <w:p w14:paraId="51D0CCA8" w14:textId="77777777" w:rsidR="00FE07CA" w:rsidRPr="007E0570" w:rsidRDefault="00FE07CA" w:rsidP="00696774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</w:pPr>
      <w:r w:rsidRPr="007E0570">
        <w:t>З 10 Алгоритмы поиска кратчайшего пути.</w:t>
      </w:r>
    </w:p>
    <w:p w14:paraId="524819F4" w14:textId="77777777" w:rsidR="00FE07CA" w:rsidRPr="007E0570" w:rsidRDefault="00FE07CA" w:rsidP="00696774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</w:pPr>
      <w:r w:rsidRPr="007E0570">
        <w:t>З 11 Основные проблемы синтеза графов атак.</w:t>
      </w:r>
    </w:p>
    <w:p w14:paraId="33188613" w14:textId="77777777" w:rsidR="00FE07CA" w:rsidRPr="007E0570" w:rsidRDefault="00FE07CA" w:rsidP="00696774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</w:pPr>
      <w:r w:rsidRPr="007E0570">
        <w:t>З 12 Системы топологического анализа защищенности компьютерной сети.</w:t>
      </w:r>
    </w:p>
    <w:p w14:paraId="4EDC57F9" w14:textId="77777777" w:rsidR="00FE07CA" w:rsidRPr="007E0570" w:rsidRDefault="00FE07CA" w:rsidP="00696774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</w:pPr>
      <w:r w:rsidRPr="007E0570">
        <w:t>З 13 Основы проектирования локальных сетей, беспроводные локальные сети.</w:t>
      </w:r>
    </w:p>
    <w:p w14:paraId="7627D9D3" w14:textId="77777777" w:rsidR="00FE07CA" w:rsidRPr="007E0570" w:rsidRDefault="00FE07CA" w:rsidP="00696774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</w:pPr>
      <w:r w:rsidRPr="007E0570">
        <w:t>З 14 Стандарты кабелей, основные виды коммуникационных устройств, термины, понятия, стандарты и типовые элементы структурированной кабельной системы: монтаж, тестирование.</w:t>
      </w:r>
    </w:p>
    <w:p w14:paraId="71DC62D8" w14:textId="77777777" w:rsidR="00FE07CA" w:rsidRPr="007E0570" w:rsidRDefault="00FE07CA" w:rsidP="00696774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</w:pPr>
      <w:r w:rsidRPr="007E0570">
        <w:t>З 15 Средства тестирования и анализа.</w:t>
      </w:r>
    </w:p>
    <w:p w14:paraId="2EC8E797" w14:textId="77777777" w:rsidR="00FE07CA" w:rsidRPr="007E0570" w:rsidRDefault="00FE07CA" w:rsidP="00696774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</w:pPr>
      <w:r w:rsidRPr="007E0570">
        <w:t>З 16 Базовые протоколы и технологии локальных сетей.</w:t>
      </w:r>
    </w:p>
    <w:p w14:paraId="6C694DB7" w14:textId="77777777" w:rsidR="00FE07CA" w:rsidRPr="007E0570" w:rsidRDefault="00FE07CA" w:rsidP="00696774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</w:pPr>
      <w:r w:rsidRPr="007E0570">
        <w:t>З 17 Общие принципы построения сетей.</w:t>
      </w:r>
    </w:p>
    <w:p w14:paraId="1ED758B9" w14:textId="77777777" w:rsidR="00FE07CA" w:rsidRPr="007E0570" w:rsidRDefault="00FE07CA" w:rsidP="00696774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</w:pPr>
      <w:r w:rsidRPr="007E0570">
        <w:t>З 18 Сетевые топологии.</w:t>
      </w:r>
    </w:p>
    <w:p w14:paraId="467372C5" w14:textId="77777777" w:rsidR="00FE07CA" w:rsidRPr="007E0570" w:rsidRDefault="00FE07CA" w:rsidP="00696774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</w:pPr>
      <w:r w:rsidRPr="007E0570">
        <w:t>З 19 Стандартизацию сетей.</w:t>
      </w:r>
    </w:p>
    <w:p w14:paraId="5606C6EF" w14:textId="77777777" w:rsidR="00FE07CA" w:rsidRPr="007E0570" w:rsidRDefault="00FE07CA" w:rsidP="00696774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</w:pPr>
      <w:r w:rsidRPr="007E0570">
        <w:t>З 20 Этапы проектирования сетевой инфраструктуры.</w:t>
      </w:r>
    </w:p>
    <w:p w14:paraId="5D0A90B8" w14:textId="77777777" w:rsidR="00FE07CA" w:rsidRPr="007E0570" w:rsidRDefault="00FE07CA" w:rsidP="00696774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</w:pPr>
      <w:r w:rsidRPr="007E0570">
        <w:t>З 21 Элементы теории массового обслуживания.</w:t>
      </w:r>
    </w:p>
    <w:p w14:paraId="795ED123" w14:textId="77777777" w:rsidR="00FE07CA" w:rsidRPr="007E0570" w:rsidRDefault="00FE07CA" w:rsidP="00696774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</w:pPr>
      <w:r w:rsidRPr="007E0570">
        <w:t>З 22 Основные понятия теории графов.</w:t>
      </w:r>
    </w:p>
    <w:p w14:paraId="458A13F1" w14:textId="77777777" w:rsidR="00FE07CA" w:rsidRPr="007E0570" w:rsidRDefault="00FE07CA" w:rsidP="00696774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</w:pPr>
      <w:r w:rsidRPr="007E0570">
        <w:t>З 23 Основные проблемы синтеза графов атак.</w:t>
      </w:r>
    </w:p>
    <w:p w14:paraId="5D2BD180" w14:textId="77777777" w:rsidR="00FE07CA" w:rsidRPr="007E0570" w:rsidRDefault="00FE07CA" w:rsidP="00696774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</w:pPr>
      <w:r w:rsidRPr="007E0570">
        <w:t>З 24 Системы топологического анализа защищенности компьютерной сети.</w:t>
      </w:r>
    </w:p>
    <w:p w14:paraId="75110A3E" w14:textId="77777777" w:rsidR="00FE07CA" w:rsidRPr="007E0570" w:rsidRDefault="00FE07CA" w:rsidP="00696774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</w:pPr>
      <w:r w:rsidRPr="007E0570">
        <w:t>З 25 Архитектуру сканера безопасности.</w:t>
      </w:r>
    </w:p>
    <w:p w14:paraId="29C2D832" w14:textId="77777777" w:rsidR="00FE07CA" w:rsidRPr="007E0570" w:rsidRDefault="00FE07CA" w:rsidP="00696774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</w:pPr>
      <w:r w:rsidRPr="007E0570">
        <w:t>З 26 Принципы построения высокоскоростных локальных сетей.</w:t>
      </w:r>
    </w:p>
    <w:p w14:paraId="32ECD0C1" w14:textId="77777777" w:rsidR="00FE07CA" w:rsidRPr="007E0570" w:rsidRDefault="00FE07CA" w:rsidP="00696774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</w:pPr>
      <w:r w:rsidRPr="007E0570">
        <w:t>З 27 Требования к компьютерным сетям.</w:t>
      </w:r>
    </w:p>
    <w:p w14:paraId="421146BE" w14:textId="77777777" w:rsidR="00FE07CA" w:rsidRPr="007E0570" w:rsidRDefault="00FE07CA" w:rsidP="00696774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</w:pPr>
      <w:r w:rsidRPr="007E0570">
        <w:t>З 28 Требования к сетевой безопасности.</w:t>
      </w:r>
    </w:p>
    <w:p w14:paraId="2BD3BD91" w14:textId="77777777" w:rsidR="00FE07CA" w:rsidRPr="007E0570" w:rsidRDefault="00FE07CA" w:rsidP="00696774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</w:pPr>
      <w:r w:rsidRPr="007E0570">
        <w:t>З 29 Элементы теории массового обслуживания.</w:t>
      </w:r>
    </w:p>
    <w:p w14:paraId="751C35A5" w14:textId="77777777" w:rsidR="00FE07CA" w:rsidRPr="007E0570" w:rsidRDefault="00FE07CA" w:rsidP="00696774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</w:pPr>
      <w:r w:rsidRPr="007E0570">
        <w:t>З 30 Основные понятия теории графов.</w:t>
      </w:r>
    </w:p>
    <w:p w14:paraId="5642F034" w14:textId="77777777" w:rsidR="00FE07CA" w:rsidRPr="007E0570" w:rsidRDefault="00FE07CA" w:rsidP="00696774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</w:pPr>
      <w:r w:rsidRPr="007E0570">
        <w:t>З 31 Основные проблемы синтеза графов атак.</w:t>
      </w:r>
    </w:p>
    <w:p w14:paraId="6105DF11" w14:textId="77777777" w:rsidR="00FE07CA" w:rsidRPr="007E0570" w:rsidRDefault="00FE07CA" w:rsidP="00696774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</w:pPr>
      <w:r w:rsidRPr="007E0570">
        <w:t>З 32 Системы топологического анализа защищенности компьютерной сети.</w:t>
      </w:r>
    </w:p>
    <w:p w14:paraId="394B89C2" w14:textId="77777777" w:rsidR="00FE07CA" w:rsidRPr="007E0570" w:rsidRDefault="00FE07CA" w:rsidP="00696774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</w:pPr>
      <w:r w:rsidRPr="007E0570">
        <w:t>З 33 Архитектуру сканера безопасности.</w:t>
      </w:r>
    </w:p>
    <w:p w14:paraId="21F0B79D" w14:textId="77777777" w:rsidR="00FE07CA" w:rsidRPr="007E0570" w:rsidRDefault="00FE07CA" w:rsidP="00696774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</w:pPr>
      <w:r w:rsidRPr="007E0570">
        <w:t>З 34 Требования к компьютерным сетям.</w:t>
      </w:r>
    </w:p>
    <w:p w14:paraId="2AC0B73C" w14:textId="77777777" w:rsidR="00FE07CA" w:rsidRPr="007E0570" w:rsidRDefault="00FE07CA" w:rsidP="00696774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</w:pPr>
      <w:r w:rsidRPr="007E0570">
        <w:t>З 35 Архитектуру протоколов.</w:t>
      </w:r>
    </w:p>
    <w:p w14:paraId="3E42514A" w14:textId="77777777" w:rsidR="00FE07CA" w:rsidRPr="007E0570" w:rsidRDefault="00FE07CA" w:rsidP="00696774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</w:pPr>
      <w:r w:rsidRPr="007E0570">
        <w:t>З 36 Стандартизацию сетей.</w:t>
      </w:r>
    </w:p>
    <w:p w14:paraId="11354B38" w14:textId="77777777" w:rsidR="00FE07CA" w:rsidRPr="007E0570" w:rsidRDefault="00FE07CA" w:rsidP="00696774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</w:pPr>
      <w:r w:rsidRPr="007E0570">
        <w:t>З 37 Этапы проектирования сетевой инфраструктуры.</w:t>
      </w:r>
    </w:p>
    <w:p w14:paraId="449353D3" w14:textId="77777777" w:rsidR="00FE07CA" w:rsidRPr="007E0570" w:rsidRDefault="00FE07CA" w:rsidP="00696774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</w:pPr>
      <w:r w:rsidRPr="007E0570">
        <w:t>З 38 Организацию работ по вводу в эксплуатацию объектов и сегментов компьютерных сетей.</w:t>
      </w:r>
    </w:p>
    <w:p w14:paraId="63038D22" w14:textId="77777777" w:rsidR="00FE07CA" w:rsidRPr="007E0570" w:rsidRDefault="00FE07CA" w:rsidP="00696774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</w:pPr>
      <w:r w:rsidRPr="007E0570">
        <w:t>З 39 Стандарты кабелей, основные виды коммуникационных устройств, термины, понятия, стандарты и типовые элементы структурированной кабельной системы: монтаж, тестирование.</w:t>
      </w:r>
    </w:p>
    <w:p w14:paraId="1A4A3622" w14:textId="77777777" w:rsidR="00FE07CA" w:rsidRPr="007E0570" w:rsidRDefault="00FE07CA" w:rsidP="00696774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</w:pPr>
      <w:r w:rsidRPr="007E0570">
        <w:t>З 40 Средства тестирования и анализа.</w:t>
      </w:r>
    </w:p>
    <w:p w14:paraId="2C0B7598" w14:textId="77777777" w:rsidR="00FE07CA" w:rsidRPr="007E0570" w:rsidRDefault="00FE07CA" w:rsidP="00696774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</w:pPr>
      <w:r w:rsidRPr="007E0570">
        <w:t>З 41 Программно-аппаратные средства технического контроля.</w:t>
      </w:r>
    </w:p>
    <w:p w14:paraId="4EAB0762" w14:textId="77777777" w:rsidR="00FE07CA" w:rsidRPr="007E0570" w:rsidRDefault="00FE07CA" w:rsidP="00696774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</w:pPr>
      <w:r w:rsidRPr="007E0570">
        <w:t>З 42 Принципы и стандарты оформления технической документации</w:t>
      </w:r>
    </w:p>
    <w:p w14:paraId="1247192A" w14:textId="77777777" w:rsidR="00FE07CA" w:rsidRPr="007E0570" w:rsidRDefault="00FE07CA" w:rsidP="00696774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</w:pPr>
      <w:r w:rsidRPr="007E0570">
        <w:t>З 43 Принципы создания и оформления топологии сети.</w:t>
      </w:r>
    </w:p>
    <w:p w14:paraId="4C9D1C93" w14:textId="77777777" w:rsidR="00FE07CA" w:rsidRPr="007E0570" w:rsidRDefault="00FE07CA" w:rsidP="00696774">
      <w:pPr>
        <w:pStyle w:val="a7"/>
        <w:numPr>
          <w:ilvl w:val="0"/>
          <w:numId w:val="44"/>
        </w:numPr>
        <w:tabs>
          <w:tab w:val="left" w:pos="1134"/>
        </w:tabs>
        <w:spacing w:after="0"/>
        <w:ind w:left="0" w:firstLine="851"/>
        <w:rPr>
          <w:rFonts w:ascii="Times New Roman" w:eastAsia="Times New Roman" w:hAnsi="Times New Roman"/>
          <w:b/>
          <w:sz w:val="24"/>
          <w:szCs w:val="24"/>
        </w:rPr>
      </w:pPr>
      <w:r w:rsidRPr="007E0570">
        <w:rPr>
          <w:rFonts w:ascii="Times New Roman" w:hAnsi="Times New Roman"/>
          <w:sz w:val="24"/>
          <w:szCs w:val="24"/>
        </w:rPr>
        <w:t xml:space="preserve">З 44 </w:t>
      </w:r>
      <w:r w:rsidRPr="007E0570">
        <w:rPr>
          <w:rFonts w:ascii="Times New Roman" w:eastAsia="Times New Roman" w:hAnsi="Times New Roman"/>
          <w:sz w:val="24"/>
          <w:szCs w:val="24"/>
        </w:rPr>
        <w:t>Информационно-справочные системы для замены (поиска) технического оборудования.</w:t>
      </w:r>
    </w:p>
    <w:p w14:paraId="425E15B5" w14:textId="77777777" w:rsidR="00FE07CA" w:rsidRPr="007E0570" w:rsidRDefault="00FE07CA" w:rsidP="00FE07CA">
      <w:pPr>
        <w:numPr>
          <w:ilvl w:val="0"/>
          <w:numId w:val="11"/>
        </w:numPr>
        <w:tabs>
          <w:tab w:val="left" w:pos="317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</w:pPr>
      <w:r w:rsidRPr="007E0570">
        <w:t>З*4 - задачи управления: анализ производительности и надежности, управление безопасностью, учет трафика, управление конфигурацией;</w:t>
      </w:r>
    </w:p>
    <w:p w14:paraId="2E73A695" w14:textId="77777777" w:rsidR="00FE07CA" w:rsidRPr="007E0570" w:rsidRDefault="00FE07CA" w:rsidP="00FE07CA">
      <w:pPr>
        <w:numPr>
          <w:ilvl w:val="0"/>
          <w:numId w:val="11"/>
        </w:numPr>
        <w:tabs>
          <w:tab w:val="left" w:pos="317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</w:pPr>
      <w:r w:rsidRPr="007E0570">
        <w:lastRenderedPageBreak/>
        <w:t>З*5 - классификацию регламентов, порядок технических осмотров, проверок и профилактических работ;</w:t>
      </w:r>
    </w:p>
    <w:p w14:paraId="25CA7633" w14:textId="77777777" w:rsidR="00FE07CA" w:rsidRPr="007E0570" w:rsidRDefault="00FE07CA" w:rsidP="00FE07CA">
      <w:pPr>
        <w:numPr>
          <w:ilvl w:val="0"/>
          <w:numId w:val="11"/>
        </w:numPr>
        <w:tabs>
          <w:tab w:val="left" w:pos="317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</w:pPr>
      <w:r w:rsidRPr="007E0570">
        <w:t>З*6 - правила эксплуатации технических средств сетевой инфраструктуры;</w:t>
      </w:r>
    </w:p>
    <w:p w14:paraId="632554B9" w14:textId="77777777" w:rsidR="00FE07CA" w:rsidRPr="007E0570" w:rsidRDefault="00FE07CA" w:rsidP="00FE07CA">
      <w:pPr>
        <w:numPr>
          <w:ilvl w:val="0"/>
          <w:numId w:val="11"/>
        </w:numPr>
        <w:tabs>
          <w:tab w:val="left" w:pos="317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</w:pPr>
      <w:r w:rsidRPr="007E0570">
        <w:t>З*7 - расширение структуры, методы и средства диагностики неисправностей технических средств и сетевой структуры;</w:t>
      </w:r>
    </w:p>
    <w:p w14:paraId="2A302103" w14:textId="77777777" w:rsidR="00FE07CA" w:rsidRPr="007E0570" w:rsidRDefault="00FE07CA" w:rsidP="00FE07CA">
      <w:pPr>
        <w:numPr>
          <w:ilvl w:val="0"/>
          <w:numId w:val="11"/>
        </w:numPr>
        <w:tabs>
          <w:tab w:val="left" w:pos="317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</w:pPr>
      <w:r w:rsidRPr="007E0570">
        <w:t>З*8 - основные понятия информационных систем,  проблемы обеспечения технологической безопасности информационных систем (ИС), требования к архитектуре информационных систем и их компонентам для обеспечения безопасности функционирования, оперативные методы повышения безопасности функционирования программных средств и баз данных;</w:t>
      </w:r>
    </w:p>
    <w:p w14:paraId="136F47D5" w14:textId="77777777" w:rsidR="00FE07CA" w:rsidRPr="007E0570" w:rsidRDefault="00FE07CA" w:rsidP="00FE07CA">
      <w:pPr>
        <w:numPr>
          <w:ilvl w:val="0"/>
          <w:numId w:val="11"/>
        </w:numPr>
        <w:tabs>
          <w:tab w:val="left" w:pos="317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</w:pPr>
      <w:r w:rsidRPr="007E0570">
        <w:t>З*9 - основные требования к средствам и видам тестирования для определения технологической безопасности информационных систем;</w:t>
      </w:r>
    </w:p>
    <w:p w14:paraId="2F2384C1" w14:textId="77777777" w:rsidR="00FE07CA" w:rsidRPr="007E0570" w:rsidRDefault="00FE07CA" w:rsidP="00FE07CA">
      <w:pPr>
        <w:numPr>
          <w:ilvl w:val="0"/>
          <w:numId w:val="11"/>
        </w:numPr>
        <w:tabs>
          <w:tab w:val="left" w:pos="317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</w:pPr>
      <w:r w:rsidRPr="007E0570">
        <w:t>З*10 - принципы работы сети аналоговой телефонии;</w:t>
      </w:r>
    </w:p>
    <w:p w14:paraId="00A8B9CE" w14:textId="77777777" w:rsidR="00FE07CA" w:rsidRPr="007E0570" w:rsidRDefault="00FE07CA" w:rsidP="00FE07C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45"/>
          <w:tab w:val="left" w:pos="317"/>
          <w:tab w:val="left" w:pos="1134"/>
        </w:tabs>
        <w:ind w:left="0" w:firstLine="851"/>
      </w:pPr>
      <w:r w:rsidRPr="007E0570">
        <w:t>З*11 - назначение голосового шлюза, его компоненты и функции;</w:t>
      </w:r>
    </w:p>
    <w:p w14:paraId="63ECD792" w14:textId="77777777" w:rsidR="00FE07CA" w:rsidRPr="007E0570" w:rsidRDefault="00FE07CA" w:rsidP="00FE07C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45"/>
          <w:tab w:val="left" w:pos="317"/>
          <w:tab w:val="left" w:pos="1134"/>
        </w:tabs>
        <w:ind w:left="0" w:firstLine="851"/>
      </w:pPr>
      <w:r w:rsidRPr="007E0570">
        <w:t>З*12 - основные принципы технологии обеспечения QoS для голосового трафика;</w:t>
      </w:r>
    </w:p>
    <w:p w14:paraId="1016DDAD" w14:textId="77777777" w:rsidR="000D2560" w:rsidRPr="007E0570" w:rsidRDefault="00FE07CA" w:rsidP="00FE07C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00"/>
          <w:tab w:val="left" w:pos="317"/>
          <w:tab w:val="left" w:pos="1134"/>
        </w:tabs>
        <w:spacing w:after="200"/>
        <w:ind w:left="0" w:firstLine="851"/>
      </w:pPr>
      <w:r w:rsidRPr="007E0570">
        <w:t>З*13 - принципы работы телефонии.</w:t>
      </w:r>
    </w:p>
    <w:p w14:paraId="5842E86C" w14:textId="39C4AB2C" w:rsidR="0097025F" w:rsidRPr="007E0570" w:rsidRDefault="000C2F1C">
      <w:pPr>
        <w:tabs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/>
        <w:jc w:val="both"/>
        <w:rPr>
          <w:b/>
        </w:rPr>
      </w:pPr>
      <w:r w:rsidRPr="007E0570">
        <w:rPr>
          <w:b/>
        </w:rPr>
        <w:t xml:space="preserve">иметь </w:t>
      </w:r>
      <w:r w:rsidR="008E0046" w:rsidRPr="007E0570">
        <w:rPr>
          <w:b/>
        </w:rPr>
        <w:t>навык</w:t>
      </w:r>
      <w:r w:rsidR="0041664D" w:rsidRPr="007E0570">
        <w:rPr>
          <w:b/>
        </w:rPr>
        <w:t>и</w:t>
      </w:r>
      <w:r w:rsidRPr="007E0570">
        <w:rPr>
          <w:b/>
        </w:rPr>
        <w:t xml:space="preserve"> в:</w:t>
      </w:r>
    </w:p>
    <w:p w14:paraId="19DB6861" w14:textId="48E79445" w:rsidR="00FE07CA" w:rsidRPr="007E0570" w:rsidRDefault="00FE07CA" w:rsidP="00696774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ind w:left="0" w:firstLine="851"/>
      </w:pPr>
      <w:r w:rsidRPr="007E0570">
        <w:t>Н 1 Проектировать архитектуру локальной сети в соответствии с поставленной задачей.</w:t>
      </w:r>
    </w:p>
    <w:p w14:paraId="11400F5B" w14:textId="772FFA5F" w:rsidR="00FE07CA" w:rsidRPr="007E0570" w:rsidRDefault="00FE07CA" w:rsidP="00696774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ind w:left="0" w:firstLine="851"/>
      </w:pPr>
      <w:r w:rsidRPr="007E0570">
        <w:t>Н 2 Использовать специальное программное обеспечение для моделирования, проектирования и тестирования компьютерных сетей.</w:t>
      </w:r>
    </w:p>
    <w:p w14:paraId="6199DFC9" w14:textId="06A51084" w:rsidR="00FE07CA" w:rsidRPr="007E0570" w:rsidRDefault="00FE07CA" w:rsidP="00696774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ind w:left="0" w:firstLine="851"/>
      </w:pPr>
      <w:r w:rsidRPr="007E0570">
        <w:t>Н 3 Настраивать протоколы динамической маршрутизации.</w:t>
      </w:r>
    </w:p>
    <w:p w14:paraId="672B1808" w14:textId="05775121" w:rsidR="00FE07CA" w:rsidRPr="007E0570" w:rsidRDefault="00FE07CA" w:rsidP="00696774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ind w:left="0" w:firstLine="851"/>
      </w:pPr>
      <w:r w:rsidRPr="007E0570">
        <w:t>Н 4 Определять влияния приложений на проект сети.</w:t>
      </w:r>
    </w:p>
    <w:p w14:paraId="7B45C7F7" w14:textId="4D7002CE" w:rsidR="00FE07CA" w:rsidRPr="007E0570" w:rsidRDefault="00FE07CA" w:rsidP="00696774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ind w:left="0" w:firstLine="851"/>
      </w:pPr>
      <w:r w:rsidRPr="007E0570">
        <w:t>Н 5 Анализировать, проектировать и настраивать схемы потоков трафика в компьютерной сети.</w:t>
      </w:r>
    </w:p>
    <w:p w14:paraId="3F153F7F" w14:textId="5D286BEE" w:rsidR="00FE07CA" w:rsidRPr="007E0570" w:rsidRDefault="00FE07CA" w:rsidP="00696774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ind w:left="0" w:firstLine="851"/>
      </w:pPr>
      <w:r w:rsidRPr="007E0570">
        <w:t>Н 6 Устанавливать и настраивать сетевые протоколы и сетевое оборудование в соответствии с конкретной задачей.</w:t>
      </w:r>
    </w:p>
    <w:p w14:paraId="2D31D337" w14:textId="72C17428" w:rsidR="00FE07CA" w:rsidRPr="007E0570" w:rsidRDefault="00FE07CA" w:rsidP="00696774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ind w:left="0" w:firstLine="851"/>
      </w:pPr>
      <w:r w:rsidRPr="007E0570">
        <w:t>Н 7 Выбирать технологии, инструментальные средства при организации процесса исследования объектов сетевой инфраструктуры.</w:t>
      </w:r>
    </w:p>
    <w:p w14:paraId="6B80A3EB" w14:textId="0292158D" w:rsidR="00FE07CA" w:rsidRPr="007E0570" w:rsidRDefault="00FE07CA" w:rsidP="00696774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ind w:left="0" w:firstLine="851"/>
      </w:pPr>
      <w:r w:rsidRPr="007E0570">
        <w:t>Н 8 Создавать и настраивать одноранговую сеть, компьютерную сеть с помощью маршрутизатора, беспроводную сеть.</w:t>
      </w:r>
    </w:p>
    <w:p w14:paraId="411D5E64" w14:textId="39516ECE" w:rsidR="00FE07CA" w:rsidRPr="007E0570" w:rsidRDefault="00FE07CA" w:rsidP="00696774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</w:pPr>
      <w:r w:rsidRPr="007E0570">
        <w:t>Н 9 Выполнять поиск и устранение проблем в компьютерных сетях.</w:t>
      </w:r>
    </w:p>
    <w:p w14:paraId="1EBAEB16" w14:textId="0414B19A" w:rsidR="00FE07CA" w:rsidRPr="007E0570" w:rsidRDefault="00FE07CA" w:rsidP="00696774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</w:pPr>
      <w:r w:rsidRPr="007E0570">
        <w:t>Н 10 Отслеживать пакеты в сети и настраивать программно-аппаратные межсетевые экраны.</w:t>
      </w:r>
    </w:p>
    <w:p w14:paraId="03D96CC9" w14:textId="28EE267B" w:rsidR="00FE07CA" w:rsidRPr="007E0570" w:rsidRDefault="00FE07CA" w:rsidP="00696774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</w:pPr>
      <w:r w:rsidRPr="007E0570">
        <w:t>Н 11 Настраивать коммутацию в корпоративной сети.</w:t>
      </w:r>
    </w:p>
    <w:p w14:paraId="472EFA90" w14:textId="534705BD" w:rsidR="00FE07CA" w:rsidRPr="007E0570" w:rsidRDefault="00FE07CA" w:rsidP="00696774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</w:pPr>
      <w:r w:rsidRPr="007E0570">
        <w:t>Н 12 Обеспечивать целостность резервирования информации.</w:t>
      </w:r>
    </w:p>
    <w:p w14:paraId="704F5235" w14:textId="66B40152" w:rsidR="00FE07CA" w:rsidRPr="007E0570" w:rsidRDefault="00FE07CA" w:rsidP="00696774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</w:pPr>
      <w:r w:rsidRPr="007E0570">
        <w:t>Н 13 Обеспечивать безопасное хранение и передачу информации в глобальных и локальных сетях.</w:t>
      </w:r>
    </w:p>
    <w:p w14:paraId="2E11AAAC" w14:textId="22A38294" w:rsidR="00FE07CA" w:rsidRPr="007E0570" w:rsidRDefault="00FE07CA" w:rsidP="00696774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</w:pPr>
      <w:r w:rsidRPr="007E0570">
        <w:t>Н 14 Создавать и настраивать одноранговую сеть, компьютерную сеть с помощью маршрутизатора, беспроводную сеть.</w:t>
      </w:r>
    </w:p>
    <w:p w14:paraId="76CD6637" w14:textId="75D52ECB" w:rsidR="00FE07CA" w:rsidRPr="007E0570" w:rsidRDefault="00FE07CA" w:rsidP="00696774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</w:pPr>
      <w:r w:rsidRPr="007E0570">
        <w:t>Н 15 Выполнять поиск и устранение проблем в компьютерных сетях.</w:t>
      </w:r>
    </w:p>
    <w:p w14:paraId="40D75519" w14:textId="0E712972" w:rsidR="00FE07CA" w:rsidRPr="007E0570" w:rsidRDefault="00FE07CA" w:rsidP="00696774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</w:pPr>
      <w:r w:rsidRPr="007E0570">
        <w:t>Н 16 Отслеживать пакеты в сети и настраивать программно-аппаратные межсетевые экраны.</w:t>
      </w:r>
    </w:p>
    <w:p w14:paraId="1FE88982" w14:textId="264FAC18" w:rsidR="00FE07CA" w:rsidRPr="007E0570" w:rsidRDefault="00FE07CA" w:rsidP="00696774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</w:pPr>
      <w:r w:rsidRPr="007E0570">
        <w:t>Н 17 Фильтровать, контролировать и обеспечивать безопасность сетевого трафика.</w:t>
      </w:r>
    </w:p>
    <w:p w14:paraId="36F00982" w14:textId="5989D89A" w:rsidR="00FE07CA" w:rsidRPr="007E0570" w:rsidRDefault="00FE07CA" w:rsidP="00696774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</w:pPr>
      <w:r w:rsidRPr="007E0570">
        <w:t>Н 18 Определять влияние приложений на проект сети.</w:t>
      </w:r>
    </w:p>
    <w:p w14:paraId="31A98C6E" w14:textId="18477B84" w:rsidR="00FE07CA" w:rsidRPr="007E0570" w:rsidRDefault="00FE07CA" w:rsidP="00696774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</w:pPr>
      <w:r w:rsidRPr="007E0570">
        <w:t>Н 19 Мониторинг производительности сервера и протоколирования системных и сетевых событий.</w:t>
      </w:r>
    </w:p>
    <w:p w14:paraId="507D2762" w14:textId="095A3C31" w:rsidR="00FE07CA" w:rsidRPr="007E0570" w:rsidRDefault="00FE07CA" w:rsidP="00696774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</w:pPr>
      <w:r w:rsidRPr="007E0570">
        <w:t>Н 20 Использовать специальное программное обеспечение для моделирования, проектирования и тестирования компьютерных сетей.</w:t>
      </w:r>
    </w:p>
    <w:p w14:paraId="6C5CC91E" w14:textId="65C3D0FB" w:rsidR="00FE07CA" w:rsidRPr="007E0570" w:rsidRDefault="00FE07CA" w:rsidP="00696774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</w:pPr>
      <w:r w:rsidRPr="007E0570">
        <w:t>Н 21 Создавать и настраивать одноранговую сеть, компьютерную сеть с помощью маршрутизатора, беспроводную сеть.</w:t>
      </w:r>
    </w:p>
    <w:p w14:paraId="3E9C8107" w14:textId="24351B55" w:rsidR="00FE07CA" w:rsidRPr="007E0570" w:rsidRDefault="00FE07CA" w:rsidP="00696774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</w:pPr>
      <w:r w:rsidRPr="007E0570">
        <w:t>Н 22 Создавать подсети и настраивать обмен данными;</w:t>
      </w:r>
    </w:p>
    <w:p w14:paraId="150ED093" w14:textId="24663FCE" w:rsidR="00FE07CA" w:rsidRPr="007E0570" w:rsidRDefault="00FE07CA" w:rsidP="00696774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</w:pPr>
      <w:r w:rsidRPr="007E0570">
        <w:t>Н 23 Выполнять поиск и устранение проблем в компьютерных сетях.</w:t>
      </w:r>
    </w:p>
    <w:p w14:paraId="74644182" w14:textId="01AA96F5" w:rsidR="00FE07CA" w:rsidRPr="007E0570" w:rsidRDefault="00FE07CA" w:rsidP="00696774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</w:pPr>
      <w:r w:rsidRPr="007E0570">
        <w:t>Н 24 Анализировать схемы потоков трафика в компьютерной сети.</w:t>
      </w:r>
    </w:p>
    <w:p w14:paraId="45321B93" w14:textId="086DF5AC" w:rsidR="00FE07CA" w:rsidRPr="007E0570" w:rsidRDefault="00FE07CA" w:rsidP="00696774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</w:pPr>
      <w:r w:rsidRPr="007E0570">
        <w:lastRenderedPageBreak/>
        <w:t>Н 25 Оценивать качество и соответствие требованиям проекта сети.</w:t>
      </w:r>
    </w:p>
    <w:p w14:paraId="2E58C047" w14:textId="7D767198" w:rsidR="00FE07CA" w:rsidRPr="007E0570" w:rsidRDefault="00FE07CA" w:rsidP="00696774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</w:pPr>
      <w:r w:rsidRPr="007E0570">
        <w:t>Н 26 Оформлять техническую документацию.</w:t>
      </w:r>
    </w:p>
    <w:p w14:paraId="1DD53086" w14:textId="43F0C833" w:rsidR="00FE07CA" w:rsidRPr="007E0570" w:rsidRDefault="00FE07CA" w:rsidP="00696774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</w:pPr>
      <w:r w:rsidRPr="007E0570">
        <w:t>Н 27 Определять влияние приложений на проект сети.</w:t>
      </w:r>
    </w:p>
    <w:p w14:paraId="16B33829" w14:textId="073D1E21" w:rsidR="00FE07CA" w:rsidRPr="007E0570" w:rsidRDefault="00FE07CA" w:rsidP="00696774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</w:pPr>
      <w:r w:rsidRPr="007E0570">
        <w:t>Н 28 Анализировать схемы потоков трафика в компьютерной сети.</w:t>
      </w:r>
    </w:p>
    <w:p w14:paraId="747E2833" w14:textId="4EB9840C" w:rsidR="00FE07CA" w:rsidRPr="007E0570" w:rsidRDefault="00FE07CA" w:rsidP="00696774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</w:pPr>
      <w:r w:rsidRPr="007E0570">
        <w:t>Н 29 Оценивать качество и соответствие требованиям проекта сети.</w:t>
      </w:r>
    </w:p>
    <w:p w14:paraId="26D92C48" w14:textId="3E0B92B5" w:rsidR="00FE07CA" w:rsidRPr="007E0570" w:rsidRDefault="00FE07CA" w:rsidP="00696774">
      <w:pPr>
        <w:numPr>
          <w:ilvl w:val="0"/>
          <w:numId w:val="42"/>
        </w:numPr>
        <w:tabs>
          <w:tab w:val="left" w:pos="0"/>
          <w:tab w:val="left" w:pos="198"/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</w:pPr>
      <w:r w:rsidRPr="007E0570">
        <w:t>Н*1 - организации бесперебойной работы системы по резервному копированию и восстановлению информации;</w:t>
      </w:r>
    </w:p>
    <w:p w14:paraId="74849474" w14:textId="5D07F521" w:rsidR="00FE07CA" w:rsidRPr="007E0570" w:rsidRDefault="00FE07CA" w:rsidP="00696774">
      <w:pPr>
        <w:numPr>
          <w:ilvl w:val="0"/>
          <w:numId w:val="42"/>
        </w:numPr>
        <w:tabs>
          <w:tab w:val="left" w:pos="0"/>
          <w:tab w:val="left" w:pos="198"/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</w:pPr>
      <w:r w:rsidRPr="007E0570">
        <w:t>Н*2 - обеспечивать защиту сетевых устройств;</w:t>
      </w:r>
    </w:p>
    <w:p w14:paraId="1D401F3A" w14:textId="1553E8DA" w:rsidR="00FE07CA" w:rsidRPr="007E0570" w:rsidRDefault="00FE07CA" w:rsidP="00696774">
      <w:pPr>
        <w:numPr>
          <w:ilvl w:val="0"/>
          <w:numId w:val="42"/>
        </w:numPr>
        <w:tabs>
          <w:tab w:val="left" w:pos="0"/>
          <w:tab w:val="left" w:pos="198"/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</w:pPr>
      <w:r w:rsidRPr="007E0570">
        <w:t>Н*3 - внедрять механизмы сетевой безопасности на втором уровне модели OSI;</w:t>
      </w:r>
    </w:p>
    <w:p w14:paraId="3FFABBED" w14:textId="4F18C252" w:rsidR="00FE07CA" w:rsidRPr="007E0570" w:rsidRDefault="00FE07CA" w:rsidP="00696774">
      <w:pPr>
        <w:numPr>
          <w:ilvl w:val="0"/>
          <w:numId w:val="42"/>
        </w:numPr>
        <w:tabs>
          <w:tab w:val="left" w:pos="0"/>
          <w:tab w:val="left" w:pos="198"/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</w:pPr>
      <w:r w:rsidRPr="007E0570">
        <w:t>Н*4 - внедрять механизмы сетевой безопасности с помощью межсетевых экранов;</w:t>
      </w:r>
    </w:p>
    <w:p w14:paraId="1108545C" w14:textId="03E39670" w:rsidR="00FE07CA" w:rsidRPr="007E0570" w:rsidRDefault="00FE07CA" w:rsidP="00696774">
      <w:pPr>
        <w:numPr>
          <w:ilvl w:val="0"/>
          <w:numId w:val="42"/>
        </w:numPr>
        <w:tabs>
          <w:tab w:val="left" w:pos="0"/>
          <w:tab w:val="left" w:pos="198"/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</w:pPr>
      <w:r w:rsidRPr="007E0570">
        <w:t>Н*5 - внедрять технологии VPN;</w:t>
      </w:r>
    </w:p>
    <w:p w14:paraId="0798F80F" w14:textId="4D0F0793" w:rsidR="00FE07CA" w:rsidRPr="007E0570" w:rsidRDefault="00FE07CA" w:rsidP="00696774">
      <w:pPr>
        <w:numPr>
          <w:ilvl w:val="0"/>
          <w:numId w:val="42"/>
        </w:numPr>
        <w:tabs>
          <w:tab w:val="left" w:pos="0"/>
          <w:tab w:val="left" w:pos="198"/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</w:pPr>
      <w:r w:rsidRPr="007E0570">
        <w:t>Н*6 - настраивать IP-телефоны;</w:t>
      </w:r>
    </w:p>
    <w:p w14:paraId="1271187D" w14:textId="54A277C8" w:rsidR="00FE07CA" w:rsidRPr="007E0570" w:rsidRDefault="00FE07CA" w:rsidP="00696774">
      <w:pPr>
        <w:numPr>
          <w:ilvl w:val="0"/>
          <w:numId w:val="42"/>
        </w:numPr>
        <w:tabs>
          <w:tab w:val="left" w:pos="0"/>
          <w:tab w:val="left" w:pos="198"/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</w:pPr>
      <w:r w:rsidRPr="007E0570">
        <w:t>Н*7 - выполнять профилактические работы на объектах сетевой инфраструктуры и рабочих станциях;</w:t>
      </w:r>
    </w:p>
    <w:p w14:paraId="17C5405D" w14:textId="77DA0447" w:rsidR="00FE07CA" w:rsidRPr="007E0570" w:rsidRDefault="00FE07CA" w:rsidP="00696774">
      <w:pPr>
        <w:numPr>
          <w:ilvl w:val="0"/>
          <w:numId w:val="42"/>
        </w:numPr>
        <w:tabs>
          <w:tab w:val="left" w:pos="0"/>
          <w:tab w:val="left" w:pos="198"/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</w:pPr>
      <w:r w:rsidRPr="007E0570">
        <w:t>Н*8 - составлять план-график профилактических работ;</w:t>
      </w:r>
    </w:p>
    <w:p w14:paraId="0542F82B" w14:textId="01E302B8" w:rsidR="00FE07CA" w:rsidRPr="007E0570" w:rsidRDefault="00FE07CA" w:rsidP="00696774">
      <w:pPr>
        <w:numPr>
          <w:ilvl w:val="0"/>
          <w:numId w:val="42"/>
        </w:numPr>
        <w:tabs>
          <w:tab w:val="left" w:pos="0"/>
          <w:tab w:val="left" w:pos="198"/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</w:pPr>
      <w:r w:rsidRPr="007E0570">
        <w:t>Н*9 - эксплуатировать технические средства сетевой инфраструктуры.</w:t>
      </w:r>
    </w:p>
    <w:p w14:paraId="75374EED" w14:textId="7CEC081C" w:rsidR="00FE07CA" w:rsidRPr="007E0570" w:rsidRDefault="00FE07CA" w:rsidP="00696774">
      <w:pPr>
        <w:numPr>
          <w:ilvl w:val="0"/>
          <w:numId w:val="42"/>
        </w:numPr>
        <w:tabs>
          <w:tab w:val="left" w:pos="0"/>
          <w:tab w:val="left" w:pos="198"/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</w:pPr>
      <w:r w:rsidRPr="007E0570">
        <w:t>Н*10 - использовать схемы послеаварийного восстановления работоспособности сети;</w:t>
      </w:r>
    </w:p>
    <w:p w14:paraId="65DBDAF9" w14:textId="06000E04" w:rsidR="00FE07CA" w:rsidRPr="007E0570" w:rsidRDefault="00FE07CA" w:rsidP="00696774">
      <w:pPr>
        <w:numPr>
          <w:ilvl w:val="0"/>
          <w:numId w:val="42"/>
        </w:numPr>
        <w:tabs>
          <w:tab w:val="left" w:pos="0"/>
          <w:tab w:val="left" w:pos="198"/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</w:pPr>
      <w:r w:rsidRPr="007E0570">
        <w:t>Н*11 - проводить инвентаризацию технических средств сетевой инфраструктуры;</w:t>
      </w:r>
    </w:p>
    <w:p w14:paraId="3E6C6C7B" w14:textId="4B2672F7" w:rsidR="00FE07CA" w:rsidRPr="007E0570" w:rsidRDefault="00FE07CA" w:rsidP="00696774">
      <w:pPr>
        <w:numPr>
          <w:ilvl w:val="0"/>
          <w:numId w:val="42"/>
        </w:numPr>
        <w:tabs>
          <w:tab w:val="left" w:pos="0"/>
          <w:tab w:val="left" w:pos="198"/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</w:pPr>
      <w:r w:rsidRPr="007E0570">
        <w:t>Н*12 - проводить контроль качества выполнения ремонта;</w:t>
      </w:r>
    </w:p>
    <w:p w14:paraId="608A8558" w14:textId="1D153A76" w:rsidR="00FE07CA" w:rsidRPr="007E0570" w:rsidRDefault="00FE07CA" w:rsidP="00696774">
      <w:pPr>
        <w:numPr>
          <w:ilvl w:val="0"/>
          <w:numId w:val="42"/>
        </w:numPr>
        <w:tabs>
          <w:tab w:val="left" w:pos="0"/>
          <w:tab w:val="left" w:pos="198"/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</w:pPr>
      <w:r w:rsidRPr="007E0570">
        <w:t>Н*13 - проводить мониторинг работы оборудования после ремонта;</w:t>
      </w:r>
    </w:p>
    <w:p w14:paraId="3D2A78EE" w14:textId="52707458" w:rsidR="00FE07CA" w:rsidRPr="007E0570" w:rsidRDefault="00FE07CA" w:rsidP="00696774">
      <w:pPr>
        <w:numPr>
          <w:ilvl w:val="0"/>
          <w:numId w:val="42"/>
        </w:numPr>
        <w:tabs>
          <w:tab w:val="left" w:pos="0"/>
          <w:tab w:val="left" w:pos="198"/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</w:pPr>
      <w:r w:rsidRPr="007E0570">
        <w:t>Н*14 - устранять неисправности в соответствии с полномочиями техника;</w:t>
      </w:r>
    </w:p>
    <w:p w14:paraId="216E14E2" w14:textId="3F2C25A4" w:rsidR="00FE07CA" w:rsidRPr="007E0570" w:rsidRDefault="00FE07CA" w:rsidP="00696774">
      <w:pPr>
        <w:numPr>
          <w:ilvl w:val="0"/>
          <w:numId w:val="42"/>
        </w:numPr>
        <w:tabs>
          <w:tab w:val="left" w:pos="0"/>
          <w:tab w:val="left" w:pos="198"/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</w:pPr>
      <w:r w:rsidRPr="007E0570">
        <w:t>Н*15 - заменять расходные материалы;</w:t>
      </w:r>
    </w:p>
    <w:p w14:paraId="1723F473" w14:textId="1BACDDF8" w:rsidR="00FE07CA" w:rsidRPr="007E0570" w:rsidRDefault="00FE07CA" w:rsidP="00696774">
      <w:pPr>
        <w:numPr>
          <w:ilvl w:val="0"/>
          <w:numId w:val="42"/>
        </w:numPr>
        <w:tabs>
          <w:tab w:val="left" w:pos="0"/>
          <w:tab w:val="left" w:pos="198"/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</w:pPr>
      <w:r w:rsidRPr="007E0570">
        <w:t>Н*16 - мониторинг обновлений программно-аппаратных средств сетевой инфраструктуры.</w:t>
      </w:r>
    </w:p>
    <w:p w14:paraId="5965AB27" w14:textId="77777777" w:rsidR="0097025F" w:rsidRPr="007E0570" w:rsidRDefault="000C2F1C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</w:pPr>
      <w:r w:rsidRPr="007E0570">
        <w:t>ПМ 03 «Эксплуатация объектов сетевой инфраструктуры» способствует формированию общих компетенций и профессиональных компетенций (</w:t>
      </w:r>
      <w:r w:rsidR="00C80815" w:rsidRPr="007E0570">
        <w:t>П</w:t>
      </w:r>
      <w:r w:rsidRPr="007E0570">
        <w:t xml:space="preserve">К3.1, ПК 3.2, ПК 3.3, </w:t>
      </w:r>
      <w:r w:rsidR="00C80815" w:rsidRPr="007E0570">
        <w:t>П</w:t>
      </w:r>
      <w:r w:rsidRPr="007E0570">
        <w:t>К 3.4, ПК 3.</w:t>
      </w:r>
      <w:r w:rsidR="000D2560" w:rsidRPr="007E0570">
        <w:t>5</w:t>
      </w:r>
      <w:r w:rsidRPr="007E0570">
        <w:t xml:space="preserve">) по специальности 09.02.06 «Сетевое и системное администрирование» </w:t>
      </w:r>
    </w:p>
    <w:p w14:paraId="2C63ED08" w14:textId="77777777" w:rsidR="0097025F" w:rsidRPr="007E0570" w:rsidRDefault="0097025F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</w:pPr>
    </w:p>
    <w:tbl>
      <w:tblPr>
        <w:tblStyle w:val="aff3"/>
        <w:tblW w:w="1049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34"/>
        <w:gridCol w:w="3835"/>
        <w:gridCol w:w="5528"/>
      </w:tblGrid>
      <w:tr w:rsidR="007E0570" w:rsidRPr="007E0570" w14:paraId="1A096A9C" w14:textId="77777777" w:rsidTr="007E0570">
        <w:trPr>
          <w:trHeight w:val="649"/>
        </w:trPr>
        <w:tc>
          <w:tcPr>
            <w:tcW w:w="1134" w:type="dxa"/>
            <w:shd w:val="clear" w:color="auto" w:fill="auto"/>
          </w:tcPr>
          <w:p w14:paraId="10891B09" w14:textId="77777777" w:rsidR="0097025F" w:rsidRPr="007E0570" w:rsidRDefault="000C2F1C">
            <w:pPr>
              <w:jc w:val="center"/>
            </w:pPr>
            <w:r w:rsidRPr="007E0570">
              <w:t>Код</w:t>
            </w:r>
          </w:p>
          <w:p w14:paraId="76DED48D" w14:textId="77777777" w:rsidR="0097025F" w:rsidRPr="007E0570" w:rsidRDefault="000C2F1C">
            <w:pPr>
              <w:jc w:val="center"/>
            </w:pPr>
            <w:r w:rsidRPr="007E0570">
              <w:t>ОК, ПК</w:t>
            </w:r>
          </w:p>
        </w:tc>
        <w:tc>
          <w:tcPr>
            <w:tcW w:w="3835" w:type="dxa"/>
            <w:shd w:val="clear" w:color="auto" w:fill="auto"/>
          </w:tcPr>
          <w:p w14:paraId="5D8D0C79" w14:textId="77777777" w:rsidR="0097025F" w:rsidRPr="007E0570" w:rsidRDefault="000C2F1C">
            <w:pPr>
              <w:jc w:val="center"/>
            </w:pPr>
            <w:r w:rsidRPr="007E0570">
              <w:t>Умения</w:t>
            </w:r>
          </w:p>
        </w:tc>
        <w:tc>
          <w:tcPr>
            <w:tcW w:w="5528" w:type="dxa"/>
            <w:shd w:val="clear" w:color="auto" w:fill="auto"/>
          </w:tcPr>
          <w:p w14:paraId="0724637D" w14:textId="77777777" w:rsidR="0097025F" w:rsidRPr="007E0570" w:rsidRDefault="000C2F1C">
            <w:pPr>
              <w:jc w:val="center"/>
            </w:pPr>
            <w:r w:rsidRPr="007E0570">
              <w:t>Знания</w:t>
            </w:r>
          </w:p>
        </w:tc>
      </w:tr>
      <w:tr w:rsidR="007E0570" w:rsidRPr="007E0570" w14:paraId="2882242F" w14:textId="77777777" w:rsidTr="007E0570">
        <w:trPr>
          <w:trHeight w:val="212"/>
        </w:trPr>
        <w:tc>
          <w:tcPr>
            <w:tcW w:w="1134" w:type="dxa"/>
            <w:shd w:val="clear" w:color="auto" w:fill="auto"/>
            <w:vAlign w:val="center"/>
          </w:tcPr>
          <w:p w14:paraId="764B9EFC" w14:textId="77777777" w:rsidR="0097025F" w:rsidRPr="007E0570" w:rsidRDefault="00C80815" w:rsidP="00C41802">
            <w:pPr>
              <w:rPr>
                <w:b/>
              </w:rPr>
            </w:pPr>
            <w:r w:rsidRPr="007E0570">
              <w:rPr>
                <w:b/>
              </w:rPr>
              <w:t>ОК 01</w:t>
            </w:r>
          </w:p>
        </w:tc>
        <w:tc>
          <w:tcPr>
            <w:tcW w:w="3835" w:type="dxa"/>
            <w:shd w:val="clear" w:color="auto" w:fill="auto"/>
          </w:tcPr>
          <w:p w14:paraId="4E1F3237" w14:textId="77777777" w:rsidR="00C41802" w:rsidRPr="007E0570" w:rsidRDefault="00C41802" w:rsidP="007E0570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8"/>
              </w:tabs>
              <w:ind w:left="0" w:hanging="2"/>
            </w:pPr>
            <w:r w:rsidRPr="007E0570">
              <w:t>Проектировать локальную сеть.</w:t>
            </w:r>
          </w:p>
          <w:p w14:paraId="1DD64DCF" w14:textId="77777777" w:rsidR="0097025F" w:rsidRPr="007E0570" w:rsidRDefault="00C41802" w:rsidP="007E0570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8"/>
              </w:tabs>
              <w:ind w:left="0" w:hanging="2"/>
            </w:pPr>
            <w:r w:rsidRPr="007E0570">
              <w:t>Выбирать сетевые топологии.</w:t>
            </w:r>
          </w:p>
        </w:tc>
        <w:tc>
          <w:tcPr>
            <w:tcW w:w="5528" w:type="dxa"/>
            <w:shd w:val="clear" w:color="auto" w:fill="auto"/>
          </w:tcPr>
          <w:p w14:paraId="4173D245" w14:textId="77777777" w:rsidR="00C41802" w:rsidRPr="007E0570" w:rsidRDefault="00C41802" w:rsidP="007E0570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hanging="2"/>
            </w:pPr>
            <w:r w:rsidRPr="007E0570">
              <w:t>Общие принципы построения сетей.</w:t>
            </w:r>
          </w:p>
          <w:p w14:paraId="13567344" w14:textId="77777777" w:rsidR="00C41802" w:rsidRPr="007E0570" w:rsidRDefault="00C41802" w:rsidP="007E0570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hanging="2"/>
            </w:pPr>
            <w:r w:rsidRPr="007E0570">
              <w:t>Сетевые топологии.</w:t>
            </w:r>
          </w:p>
          <w:p w14:paraId="7690B524" w14:textId="77777777" w:rsidR="0097025F" w:rsidRPr="007E0570" w:rsidRDefault="00C41802" w:rsidP="007E0570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hanging="2"/>
            </w:pPr>
            <w:r w:rsidRPr="007E0570">
              <w:t>Многослойную модель OSI.</w:t>
            </w:r>
          </w:p>
        </w:tc>
      </w:tr>
      <w:tr w:rsidR="007E0570" w:rsidRPr="007E0570" w14:paraId="6020225D" w14:textId="77777777" w:rsidTr="007E0570">
        <w:trPr>
          <w:trHeight w:val="212"/>
        </w:trPr>
        <w:tc>
          <w:tcPr>
            <w:tcW w:w="1134" w:type="dxa"/>
            <w:shd w:val="clear" w:color="auto" w:fill="auto"/>
            <w:vAlign w:val="center"/>
          </w:tcPr>
          <w:p w14:paraId="23B2ED87" w14:textId="77777777" w:rsidR="0097025F" w:rsidRPr="007E0570" w:rsidRDefault="00C41802" w:rsidP="00C41802">
            <w:r w:rsidRPr="007E0570">
              <w:rPr>
                <w:b/>
              </w:rPr>
              <w:t>ОК 02</w:t>
            </w:r>
          </w:p>
        </w:tc>
        <w:tc>
          <w:tcPr>
            <w:tcW w:w="3835" w:type="dxa"/>
            <w:shd w:val="clear" w:color="auto" w:fill="auto"/>
          </w:tcPr>
          <w:p w14:paraId="224F0E57" w14:textId="77777777" w:rsidR="00C41802" w:rsidRPr="007E0570" w:rsidRDefault="00C41802" w:rsidP="007E0570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8"/>
              </w:tabs>
              <w:ind w:left="0" w:hanging="2"/>
            </w:pPr>
            <w:r w:rsidRPr="007E0570">
              <w:t>Применять алгоритмы поиска кратчайшего пути.</w:t>
            </w:r>
          </w:p>
          <w:p w14:paraId="4DE5DF38" w14:textId="77777777" w:rsidR="0097025F" w:rsidRPr="007E0570" w:rsidRDefault="00C41802" w:rsidP="007E0570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8"/>
              </w:tabs>
              <w:ind w:left="0" w:hanging="2"/>
            </w:pPr>
            <w:r w:rsidRPr="007E0570">
              <w:t>Планировать структуру сети с помощью графа с оптимальным расположением узлов.</w:t>
            </w:r>
          </w:p>
        </w:tc>
        <w:tc>
          <w:tcPr>
            <w:tcW w:w="5528" w:type="dxa"/>
            <w:shd w:val="clear" w:color="auto" w:fill="auto"/>
          </w:tcPr>
          <w:p w14:paraId="06B1495B" w14:textId="77777777" w:rsidR="00C41802" w:rsidRPr="007E0570" w:rsidRDefault="00C41802" w:rsidP="007E0570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hanging="2"/>
            </w:pPr>
            <w:r w:rsidRPr="007E0570">
              <w:t>Требования к компьютерным сетям.</w:t>
            </w:r>
          </w:p>
          <w:p w14:paraId="5A57CBA6" w14:textId="77777777" w:rsidR="00C41802" w:rsidRPr="007E0570" w:rsidRDefault="00C41802" w:rsidP="007E0570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hanging="2"/>
            </w:pPr>
            <w:r w:rsidRPr="007E0570">
              <w:t>Архитектуру протоколов.</w:t>
            </w:r>
          </w:p>
          <w:p w14:paraId="752C83DB" w14:textId="77777777" w:rsidR="00C41802" w:rsidRPr="007E0570" w:rsidRDefault="00C41802" w:rsidP="007E0570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hanging="2"/>
            </w:pPr>
            <w:r w:rsidRPr="007E0570">
              <w:t>Стандартизацию сетей.</w:t>
            </w:r>
          </w:p>
          <w:p w14:paraId="47CB5F9F" w14:textId="77777777" w:rsidR="0097025F" w:rsidRPr="007E0570" w:rsidRDefault="0097025F" w:rsidP="007E0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8"/>
                <w:tab w:val="left" w:pos="317"/>
              </w:tabs>
              <w:spacing w:after="200" w:line="276" w:lineRule="auto"/>
              <w:ind w:left="34" w:hanging="2"/>
            </w:pPr>
          </w:p>
        </w:tc>
      </w:tr>
      <w:tr w:rsidR="007E0570" w:rsidRPr="007E0570" w14:paraId="148AF6C0" w14:textId="77777777" w:rsidTr="007E0570">
        <w:trPr>
          <w:trHeight w:val="212"/>
        </w:trPr>
        <w:tc>
          <w:tcPr>
            <w:tcW w:w="1134" w:type="dxa"/>
            <w:shd w:val="clear" w:color="auto" w:fill="auto"/>
            <w:vAlign w:val="center"/>
          </w:tcPr>
          <w:p w14:paraId="4BD32E30" w14:textId="77777777" w:rsidR="0097025F" w:rsidRPr="007E0570" w:rsidRDefault="00C41802" w:rsidP="00C41802">
            <w:r w:rsidRPr="007E0570">
              <w:rPr>
                <w:b/>
              </w:rPr>
              <w:t>ОК 03</w:t>
            </w:r>
          </w:p>
        </w:tc>
        <w:tc>
          <w:tcPr>
            <w:tcW w:w="3835" w:type="dxa"/>
            <w:shd w:val="clear" w:color="auto" w:fill="auto"/>
          </w:tcPr>
          <w:p w14:paraId="7F9FD08F" w14:textId="77777777" w:rsidR="002E75D5" w:rsidRPr="007E0570" w:rsidRDefault="002E75D5" w:rsidP="007E0570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hanging="2"/>
            </w:pPr>
            <w:r w:rsidRPr="007E0570">
              <w:t>Требования к компьютерным сетям.</w:t>
            </w:r>
          </w:p>
          <w:p w14:paraId="3110F815" w14:textId="77777777" w:rsidR="002E75D5" w:rsidRPr="007E0570" w:rsidRDefault="002E75D5" w:rsidP="007E0570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hanging="2"/>
            </w:pPr>
            <w:r w:rsidRPr="007E0570">
              <w:t>Архитектуру протоколов.</w:t>
            </w:r>
          </w:p>
          <w:p w14:paraId="730A1A76" w14:textId="77777777" w:rsidR="002E75D5" w:rsidRPr="007E0570" w:rsidRDefault="002E75D5" w:rsidP="007E0570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hanging="2"/>
            </w:pPr>
            <w:r w:rsidRPr="007E0570">
              <w:t>Стандартизацию сетей.</w:t>
            </w:r>
          </w:p>
          <w:p w14:paraId="65A62317" w14:textId="77777777" w:rsidR="0097025F" w:rsidRPr="007E0570" w:rsidRDefault="0097025F" w:rsidP="007E0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8"/>
              </w:tabs>
            </w:pPr>
          </w:p>
        </w:tc>
        <w:tc>
          <w:tcPr>
            <w:tcW w:w="5528" w:type="dxa"/>
            <w:shd w:val="clear" w:color="auto" w:fill="auto"/>
          </w:tcPr>
          <w:p w14:paraId="319D1DDF" w14:textId="77777777" w:rsidR="00C41802" w:rsidRPr="007E0570" w:rsidRDefault="00C41802" w:rsidP="007E0570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hanging="2"/>
            </w:pPr>
            <w:r w:rsidRPr="007E0570">
              <w:t>Этапы проектирования сетевой инфраструктуры.</w:t>
            </w:r>
          </w:p>
          <w:p w14:paraId="738FB8CB" w14:textId="77777777" w:rsidR="00C41802" w:rsidRPr="007E0570" w:rsidRDefault="00C41802" w:rsidP="007E0570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hanging="2"/>
            </w:pPr>
            <w:r w:rsidRPr="007E0570">
              <w:t>Элементы теории массового обслуживания.</w:t>
            </w:r>
          </w:p>
          <w:p w14:paraId="6BB13A35" w14:textId="77777777" w:rsidR="00C41802" w:rsidRPr="007E0570" w:rsidRDefault="00C41802" w:rsidP="007E0570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hanging="2"/>
            </w:pPr>
            <w:r w:rsidRPr="007E0570">
              <w:t>Основные понятия теории графов.</w:t>
            </w:r>
          </w:p>
          <w:p w14:paraId="0912E3D7" w14:textId="77777777" w:rsidR="00436FA5" w:rsidRPr="007E0570" w:rsidRDefault="00436FA5" w:rsidP="007E0570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hanging="2"/>
            </w:pPr>
            <w:r w:rsidRPr="007E0570">
              <w:t>Принципы создания и оформления топологии сети.</w:t>
            </w:r>
          </w:p>
          <w:p w14:paraId="34BB67D4" w14:textId="77777777" w:rsidR="0097025F" w:rsidRPr="007E0570" w:rsidRDefault="00436FA5" w:rsidP="007E0570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hanging="2"/>
            </w:pPr>
            <w:r w:rsidRPr="007E0570">
              <w:t>Информационно-справочные системы для замены (поиска) технического оборудования</w:t>
            </w:r>
          </w:p>
        </w:tc>
      </w:tr>
      <w:tr w:rsidR="007E0570" w:rsidRPr="007E0570" w14:paraId="2D4831DA" w14:textId="77777777" w:rsidTr="007E0570">
        <w:trPr>
          <w:trHeight w:val="212"/>
        </w:trPr>
        <w:tc>
          <w:tcPr>
            <w:tcW w:w="1134" w:type="dxa"/>
            <w:shd w:val="clear" w:color="auto" w:fill="auto"/>
            <w:vAlign w:val="center"/>
          </w:tcPr>
          <w:p w14:paraId="3228E936" w14:textId="77777777" w:rsidR="0097025F" w:rsidRPr="007E0570" w:rsidRDefault="00C41802" w:rsidP="00C41802">
            <w:r w:rsidRPr="007E0570">
              <w:rPr>
                <w:b/>
              </w:rPr>
              <w:t>ОК 04</w:t>
            </w:r>
          </w:p>
        </w:tc>
        <w:tc>
          <w:tcPr>
            <w:tcW w:w="3835" w:type="dxa"/>
            <w:shd w:val="clear" w:color="auto" w:fill="auto"/>
          </w:tcPr>
          <w:p w14:paraId="66877EB4" w14:textId="77777777" w:rsidR="00C41802" w:rsidRPr="007E0570" w:rsidRDefault="00C41802" w:rsidP="007E0570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8"/>
              </w:tabs>
              <w:ind w:left="0" w:hanging="2"/>
            </w:pPr>
            <w:r w:rsidRPr="007E0570">
              <w:t>Использовать многофункциональные приборы и программные средства мониторинга.</w:t>
            </w:r>
          </w:p>
          <w:p w14:paraId="7714A12B" w14:textId="77777777" w:rsidR="0097025F" w:rsidRPr="007E0570" w:rsidRDefault="0097025F" w:rsidP="007E0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8"/>
              </w:tabs>
              <w:ind w:hanging="2"/>
            </w:pPr>
          </w:p>
        </w:tc>
        <w:tc>
          <w:tcPr>
            <w:tcW w:w="5528" w:type="dxa"/>
            <w:shd w:val="clear" w:color="auto" w:fill="auto"/>
          </w:tcPr>
          <w:p w14:paraId="6D77F065" w14:textId="77777777" w:rsidR="00C41802" w:rsidRPr="007E0570" w:rsidRDefault="00C41802" w:rsidP="007E0570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hanging="2"/>
            </w:pPr>
            <w:r w:rsidRPr="007E0570">
              <w:t>Алгоритмы поиска кратчайшего пути.</w:t>
            </w:r>
          </w:p>
          <w:p w14:paraId="2D4E439C" w14:textId="77777777" w:rsidR="00C41802" w:rsidRPr="007E0570" w:rsidRDefault="00C41802" w:rsidP="007E0570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hanging="2"/>
            </w:pPr>
            <w:r w:rsidRPr="007E0570">
              <w:t>Основные проблемы синтеза графов атак.</w:t>
            </w:r>
          </w:p>
          <w:p w14:paraId="2E848752" w14:textId="77777777" w:rsidR="0097025F" w:rsidRPr="007E0570" w:rsidRDefault="00C41802" w:rsidP="007E0570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hanging="2"/>
            </w:pPr>
            <w:r w:rsidRPr="007E0570">
              <w:t>Системы топологического анализа защищенности компьютерной сети.</w:t>
            </w:r>
          </w:p>
        </w:tc>
      </w:tr>
      <w:tr w:rsidR="007E0570" w:rsidRPr="007E0570" w14:paraId="565A0881" w14:textId="77777777" w:rsidTr="007E0570">
        <w:trPr>
          <w:trHeight w:val="212"/>
        </w:trPr>
        <w:tc>
          <w:tcPr>
            <w:tcW w:w="1134" w:type="dxa"/>
            <w:shd w:val="clear" w:color="auto" w:fill="auto"/>
            <w:vAlign w:val="center"/>
          </w:tcPr>
          <w:p w14:paraId="45AD4299" w14:textId="77777777" w:rsidR="0097025F" w:rsidRPr="007E0570" w:rsidRDefault="00C41802" w:rsidP="00C41802">
            <w:r w:rsidRPr="007E0570">
              <w:rPr>
                <w:b/>
              </w:rPr>
              <w:t>ОК 05</w:t>
            </w:r>
          </w:p>
        </w:tc>
        <w:tc>
          <w:tcPr>
            <w:tcW w:w="3835" w:type="dxa"/>
            <w:shd w:val="clear" w:color="auto" w:fill="auto"/>
          </w:tcPr>
          <w:p w14:paraId="22E0CF96" w14:textId="77777777" w:rsidR="00C41802" w:rsidRPr="007E0570" w:rsidRDefault="00C41802" w:rsidP="007E0570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8"/>
              </w:tabs>
              <w:ind w:left="0" w:hanging="2"/>
            </w:pPr>
            <w:r w:rsidRPr="007E0570">
              <w:t>Читать техническую и проектную документацию по организации сегментов сети.</w:t>
            </w:r>
          </w:p>
          <w:p w14:paraId="25886577" w14:textId="77777777" w:rsidR="00C41802" w:rsidRPr="007E0570" w:rsidRDefault="00C41802" w:rsidP="007E0570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8"/>
              </w:tabs>
              <w:ind w:left="0" w:hanging="2"/>
            </w:pPr>
            <w:r w:rsidRPr="007E0570">
              <w:lastRenderedPageBreak/>
              <w:t>Контролировать соответствие разрабатываемого проекта нормативно-технической документации.</w:t>
            </w:r>
          </w:p>
          <w:p w14:paraId="7CA95401" w14:textId="77777777" w:rsidR="0097025F" w:rsidRPr="007E0570" w:rsidRDefault="0097025F" w:rsidP="007E0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8"/>
              </w:tabs>
              <w:ind w:hanging="2"/>
            </w:pPr>
          </w:p>
        </w:tc>
        <w:tc>
          <w:tcPr>
            <w:tcW w:w="5528" w:type="dxa"/>
            <w:shd w:val="clear" w:color="auto" w:fill="auto"/>
          </w:tcPr>
          <w:p w14:paraId="07089909" w14:textId="77777777" w:rsidR="00C41802" w:rsidRPr="007E0570" w:rsidRDefault="00C41802" w:rsidP="007E0570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hanging="2"/>
            </w:pPr>
            <w:r w:rsidRPr="007E0570">
              <w:lastRenderedPageBreak/>
              <w:t>Основы проектирования локальных сетей, беспроводные локальные сети.</w:t>
            </w:r>
          </w:p>
          <w:p w14:paraId="6FE3ACAF" w14:textId="77777777" w:rsidR="00C41802" w:rsidRPr="007E0570" w:rsidRDefault="00C41802" w:rsidP="007E0570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hanging="2"/>
            </w:pPr>
            <w:r w:rsidRPr="007E0570">
              <w:t xml:space="preserve">Стандарты кабелей, основные виды </w:t>
            </w:r>
            <w:r w:rsidRPr="007E0570">
              <w:lastRenderedPageBreak/>
              <w:t>коммуникационных устройств, термины, понятия, стандарты и типовые элементы структурированной кабельной системы: монтаж, тестирование.</w:t>
            </w:r>
          </w:p>
          <w:p w14:paraId="0C649B2E" w14:textId="77777777" w:rsidR="00C41802" w:rsidRPr="007E0570" w:rsidRDefault="00C41802" w:rsidP="007E0570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hanging="2"/>
            </w:pPr>
            <w:r w:rsidRPr="007E0570">
              <w:t>Средства тестирования и анализа.</w:t>
            </w:r>
          </w:p>
          <w:p w14:paraId="0AA1F2E1" w14:textId="77777777" w:rsidR="00C41802" w:rsidRPr="007E0570" w:rsidRDefault="00C41802" w:rsidP="007E0570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hanging="2"/>
            </w:pPr>
            <w:r w:rsidRPr="007E0570">
              <w:tab/>
              <w:t>Программно-аппаратные средства технического контроля.</w:t>
            </w:r>
          </w:p>
          <w:p w14:paraId="01EF59F0" w14:textId="77777777" w:rsidR="0097025F" w:rsidRPr="007E0570" w:rsidRDefault="00C41802" w:rsidP="007E0570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hanging="2"/>
            </w:pPr>
            <w:r w:rsidRPr="007E0570">
              <w:t>Принципы и стандарты оформления технической документации</w:t>
            </w:r>
          </w:p>
        </w:tc>
      </w:tr>
      <w:tr w:rsidR="007E0570" w:rsidRPr="007E0570" w14:paraId="312DFD15" w14:textId="77777777" w:rsidTr="007E0570">
        <w:trPr>
          <w:trHeight w:val="212"/>
        </w:trPr>
        <w:tc>
          <w:tcPr>
            <w:tcW w:w="1134" w:type="dxa"/>
            <w:shd w:val="clear" w:color="auto" w:fill="auto"/>
            <w:vAlign w:val="center"/>
          </w:tcPr>
          <w:p w14:paraId="57051F2C" w14:textId="77777777" w:rsidR="0097025F" w:rsidRPr="007E0570" w:rsidRDefault="00C41802" w:rsidP="00C41802">
            <w:r w:rsidRPr="007E0570">
              <w:rPr>
                <w:b/>
              </w:rPr>
              <w:lastRenderedPageBreak/>
              <w:t>ОК 06</w:t>
            </w:r>
          </w:p>
        </w:tc>
        <w:tc>
          <w:tcPr>
            <w:tcW w:w="3835" w:type="dxa"/>
            <w:shd w:val="clear" w:color="auto" w:fill="auto"/>
          </w:tcPr>
          <w:p w14:paraId="7A89B173" w14:textId="77777777" w:rsidR="00C41802" w:rsidRPr="007E0570" w:rsidRDefault="00C41802" w:rsidP="007E0570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8"/>
              </w:tabs>
              <w:ind w:left="0" w:hanging="2"/>
            </w:pPr>
            <w:r w:rsidRPr="007E0570">
              <w:t>Использовать техническую литературу и информационно-справочные системы для замены (поиска аналогов) устаревшего оборудования.</w:t>
            </w:r>
          </w:p>
          <w:p w14:paraId="0F697A26" w14:textId="77777777" w:rsidR="0097025F" w:rsidRPr="007E0570" w:rsidRDefault="0097025F" w:rsidP="007E0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8"/>
              </w:tabs>
              <w:ind w:hanging="2"/>
            </w:pPr>
          </w:p>
        </w:tc>
        <w:tc>
          <w:tcPr>
            <w:tcW w:w="5528" w:type="dxa"/>
            <w:shd w:val="clear" w:color="auto" w:fill="auto"/>
          </w:tcPr>
          <w:p w14:paraId="5C7FB089" w14:textId="77777777" w:rsidR="00C41802" w:rsidRPr="007E0570" w:rsidRDefault="00C41802" w:rsidP="007E0570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hanging="2"/>
            </w:pPr>
            <w:r w:rsidRPr="007E0570">
              <w:t>Базовые протоколы и технологии локальных сетей.</w:t>
            </w:r>
          </w:p>
          <w:p w14:paraId="29A46278" w14:textId="77777777" w:rsidR="00C41802" w:rsidRPr="007E0570" w:rsidRDefault="00C41802" w:rsidP="007E0570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hanging="2"/>
            </w:pPr>
            <w:r w:rsidRPr="007E0570">
              <w:t>Общие принципы построения сетей.</w:t>
            </w:r>
          </w:p>
          <w:p w14:paraId="2262623F" w14:textId="77777777" w:rsidR="00C41802" w:rsidRPr="007E0570" w:rsidRDefault="00C41802" w:rsidP="007E0570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hanging="2"/>
            </w:pPr>
            <w:r w:rsidRPr="007E0570">
              <w:t>Сетевые топологии.</w:t>
            </w:r>
          </w:p>
          <w:p w14:paraId="7FCB3144" w14:textId="0EFBA138" w:rsidR="0097025F" w:rsidRPr="007E0570" w:rsidRDefault="00C41802" w:rsidP="007E0570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hanging="2"/>
            </w:pPr>
            <w:r w:rsidRPr="007E0570">
              <w:t>Стандартизацию сетей.</w:t>
            </w:r>
          </w:p>
        </w:tc>
      </w:tr>
      <w:tr w:rsidR="007E0570" w:rsidRPr="007E0570" w14:paraId="57411247" w14:textId="77777777" w:rsidTr="007E0570">
        <w:trPr>
          <w:trHeight w:val="212"/>
        </w:trPr>
        <w:tc>
          <w:tcPr>
            <w:tcW w:w="1134" w:type="dxa"/>
            <w:shd w:val="clear" w:color="auto" w:fill="auto"/>
            <w:vAlign w:val="center"/>
          </w:tcPr>
          <w:p w14:paraId="4C52E060" w14:textId="77777777" w:rsidR="0097025F" w:rsidRPr="007E0570" w:rsidRDefault="00C41802" w:rsidP="00C41802">
            <w:r w:rsidRPr="007E0570">
              <w:rPr>
                <w:b/>
              </w:rPr>
              <w:t>ОК 07</w:t>
            </w:r>
          </w:p>
        </w:tc>
        <w:tc>
          <w:tcPr>
            <w:tcW w:w="3835" w:type="dxa"/>
            <w:shd w:val="clear" w:color="auto" w:fill="auto"/>
          </w:tcPr>
          <w:p w14:paraId="2276A33C" w14:textId="77777777" w:rsidR="00C41802" w:rsidRPr="007E0570" w:rsidRDefault="00C41802" w:rsidP="007E0570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8"/>
              </w:tabs>
              <w:ind w:left="0" w:hanging="2"/>
            </w:pPr>
            <w:r w:rsidRPr="007E0570">
              <w:t>Контролировать соответствие разрабатываемого проекта нормативно-технической документации.</w:t>
            </w:r>
          </w:p>
          <w:p w14:paraId="3C60FEE7" w14:textId="77777777" w:rsidR="0097025F" w:rsidRPr="007E0570" w:rsidRDefault="00C41802" w:rsidP="007E0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8"/>
              </w:tabs>
              <w:ind w:hanging="2"/>
            </w:pPr>
            <w:r w:rsidRPr="007E0570">
              <w:t>Использовать техническую литературу и информационно-справочные системы для замены (поиска аналогов) устаревшего оборудования.</w:t>
            </w:r>
          </w:p>
        </w:tc>
        <w:tc>
          <w:tcPr>
            <w:tcW w:w="5528" w:type="dxa"/>
            <w:shd w:val="clear" w:color="auto" w:fill="auto"/>
          </w:tcPr>
          <w:p w14:paraId="701FB00B" w14:textId="77777777" w:rsidR="00C41802" w:rsidRPr="007E0570" w:rsidRDefault="00C41802" w:rsidP="007E0570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hanging="2"/>
            </w:pPr>
            <w:r w:rsidRPr="007E0570">
              <w:t>Этапы проектирования сетевой инфраструктуры.</w:t>
            </w:r>
          </w:p>
          <w:p w14:paraId="0AB184D2" w14:textId="77777777" w:rsidR="0097025F" w:rsidRPr="007E0570" w:rsidRDefault="00C41802" w:rsidP="007E0570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hanging="2"/>
            </w:pPr>
            <w:r w:rsidRPr="007E0570">
              <w:t>Элементы теории массового обслуживания.</w:t>
            </w:r>
          </w:p>
        </w:tc>
      </w:tr>
      <w:tr w:rsidR="007E0570" w:rsidRPr="007E0570" w14:paraId="5A1E6F5E" w14:textId="77777777" w:rsidTr="007E0570">
        <w:trPr>
          <w:trHeight w:val="212"/>
        </w:trPr>
        <w:tc>
          <w:tcPr>
            <w:tcW w:w="1134" w:type="dxa"/>
            <w:shd w:val="clear" w:color="auto" w:fill="auto"/>
            <w:vAlign w:val="center"/>
          </w:tcPr>
          <w:p w14:paraId="76670B27" w14:textId="77777777" w:rsidR="0097025F" w:rsidRPr="007E0570" w:rsidRDefault="00C41802" w:rsidP="00C41802">
            <w:r w:rsidRPr="007E0570">
              <w:rPr>
                <w:b/>
              </w:rPr>
              <w:t>ОК 08</w:t>
            </w:r>
          </w:p>
        </w:tc>
        <w:tc>
          <w:tcPr>
            <w:tcW w:w="3835" w:type="dxa"/>
            <w:shd w:val="clear" w:color="auto" w:fill="auto"/>
          </w:tcPr>
          <w:p w14:paraId="6A23BD71" w14:textId="77777777" w:rsidR="00C41802" w:rsidRPr="007E0570" w:rsidRDefault="00C41802" w:rsidP="007E0570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8"/>
              </w:tabs>
              <w:ind w:left="0" w:hanging="2"/>
            </w:pPr>
            <w:r w:rsidRPr="007E0570">
              <w:t>Использовать математический аппарат теории графов.</w:t>
            </w:r>
          </w:p>
          <w:p w14:paraId="78279601" w14:textId="77777777" w:rsidR="00C41802" w:rsidRPr="007E0570" w:rsidRDefault="00C41802" w:rsidP="007E0570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8"/>
              </w:tabs>
              <w:ind w:left="0" w:hanging="2"/>
            </w:pPr>
            <w:r w:rsidRPr="007E0570">
              <w:t>Читать техническую и проектную документацию по организации сегментов сети.</w:t>
            </w:r>
          </w:p>
          <w:p w14:paraId="21B28B2B" w14:textId="77777777" w:rsidR="00C41802" w:rsidRPr="007E0570" w:rsidRDefault="00C41802" w:rsidP="007E0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8"/>
              </w:tabs>
              <w:ind w:hanging="2"/>
            </w:pPr>
          </w:p>
          <w:p w14:paraId="5991AC30" w14:textId="77777777" w:rsidR="0097025F" w:rsidRPr="007E0570" w:rsidRDefault="0097025F" w:rsidP="007E0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8"/>
                <w:tab w:val="left" w:pos="318"/>
              </w:tabs>
              <w:ind w:hanging="2"/>
            </w:pPr>
          </w:p>
        </w:tc>
        <w:tc>
          <w:tcPr>
            <w:tcW w:w="5528" w:type="dxa"/>
            <w:shd w:val="clear" w:color="auto" w:fill="auto"/>
          </w:tcPr>
          <w:p w14:paraId="448796C9" w14:textId="77777777" w:rsidR="00C41802" w:rsidRPr="007E0570" w:rsidRDefault="00C41802" w:rsidP="007E0570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hanging="2"/>
            </w:pPr>
            <w:r w:rsidRPr="007E0570">
              <w:t>Системы топологического анализа защищенности компьютерной сети.</w:t>
            </w:r>
          </w:p>
          <w:p w14:paraId="20B085B2" w14:textId="77777777" w:rsidR="00C41802" w:rsidRPr="007E0570" w:rsidRDefault="00C41802" w:rsidP="007E0570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hanging="2"/>
            </w:pPr>
            <w:r w:rsidRPr="007E0570">
              <w:t>Архитектуру сканера безопасности.</w:t>
            </w:r>
          </w:p>
          <w:p w14:paraId="2F05CDFD" w14:textId="77777777" w:rsidR="00C41802" w:rsidRPr="007E0570" w:rsidRDefault="00C41802" w:rsidP="007E0570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hanging="2"/>
            </w:pPr>
            <w:r w:rsidRPr="007E0570">
              <w:t>Принципы построения высокоскоростных локальных сетей.</w:t>
            </w:r>
          </w:p>
          <w:p w14:paraId="0CBC31F7" w14:textId="77777777" w:rsidR="00C41802" w:rsidRPr="007E0570" w:rsidRDefault="00C41802" w:rsidP="007E0570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hanging="2"/>
            </w:pPr>
            <w:r w:rsidRPr="007E0570">
              <w:t>Требования к компьютерным сетям.</w:t>
            </w:r>
          </w:p>
          <w:p w14:paraId="2AD5760C" w14:textId="77777777" w:rsidR="0097025F" w:rsidRPr="007E0570" w:rsidRDefault="00C41802" w:rsidP="007E0570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hanging="2"/>
            </w:pPr>
            <w:r w:rsidRPr="007E0570">
              <w:t>Требования к сетевой безопасности.</w:t>
            </w:r>
          </w:p>
        </w:tc>
      </w:tr>
      <w:tr w:rsidR="007E0570" w:rsidRPr="007E0570" w14:paraId="15E21371" w14:textId="77777777" w:rsidTr="007E0570">
        <w:trPr>
          <w:trHeight w:val="212"/>
        </w:trPr>
        <w:tc>
          <w:tcPr>
            <w:tcW w:w="1134" w:type="dxa"/>
            <w:shd w:val="clear" w:color="auto" w:fill="auto"/>
            <w:vAlign w:val="center"/>
          </w:tcPr>
          <w:p w14:paraId="5CA34E26" w14:textId="77777777" w:rsidR="0097025F" w:rsidRPr="007E0570" w:rsidRDefault="00C41802" w:rsidP="00C41802">
            <w:r w:rsidRPr="007E0570">
              <w:rPr>
                <w:b/>
              </w:rPr>
              <w:t>ОК 09</w:t>
            </w:r>
          </w:p>
        </w:tc>
        <w:tc>
          <w:tcPr>
            <w:tcW w:w="3835" w:type="dxa"/>
            <w:shd w:val="clear" w:color="auto" w:fill="auto"/>
          </w:tcPr>
          <w:p w14:paraId="7FFA024F" w14:textId="77777777" w:rsidR="00C41802" w:rsidRPr="007E0570" w:rsidRDefault="00C41802" w:rsidP="007E0570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8"/>
              </w:tabs>
              <w:ind w:left="0" w:hanging="2"/>
            </w:pPr>
            <w:r w:rsidRPr="007E0570">
              <w:t>Использовать программно-аппаратные средства технического контроля.</w:t>
            </w:r>
          </w:p>
          <w:p w14:paraId="3537903A" w14:textId="77777777" w:rsidR="0097025F" w:rsidRPr="007E0570" w:rsidRDefault="0097025F" w:rsidP="007E0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8"/>
              </w:tabs>
              <w:ind w:hanging="2"/>
            </w:pPr>
          </w:p>
        </w:tc>
        <w:tc>
          <w:tcPr>
            <w:tcW w:w="5528" w:type="dxa"/>
            <w:shd w:val="clear" w:color="auto" w:fill="auto"/>
          </w:tcPr>
          <w:p w14:paraId="2FA4E0E8" w14:textId="77777777" w:rsidR="00C41802" w:rsidRPr="007E0570" w:rsidRDefault="00C41802" w:rsidP="007E0570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hanging="2"/>
            </w:pPr>
            <w:r w:rsidRPr="007E0570">
              <w:t>Основные проблемы синтеза графов атак.</w:t>
            </w:r>
          </w:p>
          <w:p w14:paraId="6354E3F8" w14:textId="77777777" w:rsidR="00C41802" w:rsidRPr="007E0570" w:rsidRDefault="00C41802" w:rsidP="007E0570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hanging="2"/>
            </w:pPr>
            <w:r w:rsidRPr="007E0570">
              <w:t>Системы топологического анализа защищенности компьютерной сети.</w:t>
            </w:r>
          </w:p>
          <w:p w14:paraId="4ABA8A11" w14:textId="77777777" w:rsidR="00C41802" w:rsidRPr="007E0570" w:rsidRDefault="00C41802" w:rsidP="007E0570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hanging="2"/>
            </w:pPr>
            <w:r w:rsidRPr="007E0570">
              <w:t>Архитектуру протоколов.</w:t>
            </w:r>
          </w:p>
          <w:p w14:paraId="714F9A5F" w14:textId="77777777" w:rsidR="0097025F" w:rsidRPr="007E0570" w:rsidRDefault="00C41802" w:rsidP="007E0570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hanging="2"/>
            </w:pPr>
            <w:r w:rsidRPr="007E0570">
              <w:t>Стандартизацию сетей.</w:t>
            </w:r>
          </w:p>
        </w:tc>
      </w:tr>
      <w:tr w:rsidR="007E0570" w:rsidRPr="007E0570" w14:paraId="74D652DF" w14:textId="77777777" w:rsidTr="007E0570">
        <w:trPr>
          <w:trHeight w:val="489"/>
        </w:trPr>
        <w:tc>
          <w:tcPr>
            <w:tcW w:w="1134" w:type="dxa"/>
            <w:shd w:val="clear" w:color="auto" w:fill="auto"/>
            <w:vAlign w:val="center"/>
          </w:tcPr>
          <w:p w14:paraId="1D10A34E" w14:textId="77777777" w:rsidR="00436FA5" w:rsidRPr="007E0570" w:rsidRDefault="00436FA5" w:rsidP="00436FA5">
            <w:pPr>
              <w:ind w:hanging="2"/>
              <w:rPr>
                <w:b/>
              </w:rPr>
            </w:pPr>
            <w:r w:rsidRPr="007E0570">
              <w:rPr>
                <w:b/>
              </w:rPr>
              <w:t>ПК 3.1.</w:t>
            </w:r>
          </w:p>
        </w:tc>
        <w:tc>
          <w:tcPr>
            <w:tcW w:w="3835" w:type="dxa"/>
            <w:shd w:val="clear" w:color="auto" w:fill="auto"/>
          </w:tcPr>
          <w:p w14:paraId="2255A53B" w14:textId="77777777" w:rsidR="00436FA5" w:rsidRPr="007E0570" w:rsidRDefault="00436FA5" w:rsidP="007E0570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8"/>
              </w:tabs>
              <w:ind w:left="0" w:hanging="2"/>
            </w:pPr>
            <w:r w:rsidRPr="007E0570">
              <w:t>Выбирать сетевые топологии.</w:t>
            </w:r>
          </w:p>
          <w:p w14:paraId="4AB07D42" w14:textId="77777777" w:rsidR="00436FA5" w:rsidRPr="007E0570" w:rsidRDefault="00436FA5" w:rsidP="007E0570">
            <w:pPr>
              <w:tabs>
                <w:tab w:val="left" w:pos="258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 w:hanging="2"/>
            </w:pPr>
          </w:p>
        </w:tc>
        <w:tc>
          <w:tcPr>
            <w:tcW w:w="5528" w:type="dxa"/>
            <w:shd w:val="clear" w:color="auto" w:fill="auto"/>
          </w:tcPr>
          <w:p w14:paraId="6FC228FC" w14:textId="77777777" w:rsidR="00436FA5" w:rsidRPr="007E0570" w:rsidRDefault="00436FA5" w:rsidP="007E0570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  <w:tab w:val="left" w:pos="317"/>
              </w:tabs>
              <w:ind w:left="0" w:hanging="2"/>
            </w:pPr>
            <w:r w:rsidRPr="007E0570">
              <w:t>Основные понятия теории графов.</w:t>
            </w:r>
          </w:p>
          <w:p w14:paraId="06AB4DDA" w14:textId="77777777" w:rsidR="00436FA5" w:rsidRPr="007E0570" w:rsidRDefault="00436FA5" w:rsidP="007E057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  <w:tab w:val="left" w:pos="245"/>
                <w:tab w:val="left" w:pos="317"/>
              </w:tabs>
              <w:spacing w:after="200"/>
              <w:ind w:left="34" w:hanging="2"/>
            </w:pPr>
            <w:r w:rsidRPr="007E0570">
              <w:t xml:space="preserve"> Основные проблемы синтеза графов атак.</w:t>
            </w:r>
          </w:p>
        </w:tc>
      </w:tr>
      <w:tr w:rsidR="007E0570" w:rsidRPr="007E0570" w14:paraId="708D14D7" w14:textId="77777777" w:rsidTr="007E0570">
        <w:trPr>
          <w:trHeight w:val="212"/>
        </w:trPr>
        <w:tc>
          <w:tcPr>
            <w:tcW w:w="1134" w:type="dxa"/>
            <w:shd w:val="clear" w:color="auto" w:fill="auto"/>
            <w:vAlign w:val="center"/>
          </w:tcPr>
          <w:p w14:paraId="5D363B6E" w14:textId="77777777" w:rsidR="00436FA5" w:rsidRPr="007E0570" w:rsidRDefault="00436FA5" w:rsidP="00436FA5">
            <w:pPr>
              <w:ind w:hanging="2"/>
              <w:rPr>
                <w:b/>
              </w:rPr>
            </w:pPr>
            <w:r w:rsidRPr="007E0570">
              <w:rPr>
                <w:b/>
              </w:rPr>
              <w:t>ПК 3.2.</w:t>
            </w:r>
          </w:p>
        </w:tc>
        <w:tc>
          <w:tcPr>
            <w:tcW w:w="3835" w:type="dxa"/>
            <w:shd w:val="clear" w:color="auto" w:fill="auto"/>
          </w:tcPr>
          <w:p w14:paraId="0492E612" w14:textId="77777777" w:rsidR="00436FA5" w:rsidRPr="007E0570" w:rsidRDefault="00436FA5" w:rsidP="007E0570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8"/>
              </w:tabs>
              <w:ind w:left="0" w:hanging="2"/>
            </w:pPr>
            <w:r w:rsidRPr="007E0570">
              <w:t>Использовать программно-аппаратные средства технического контроля.</w:t>
            </w:r>
          </w:p>
          <w:p w14:paraId="201D55A2" w14:textId="1B61A67A" w:rsidR="00436FA5" w:rsidRPr="007E0570" w:rsidRDefault="00436FA5" w:rsidP="007E0570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8"/>
              </w:tabs>
              <w:ind w:left="0" w:hanging="2"/>
            </w:pPr>
            <w:r w:rsidRPr="007E0570">
              <w:t>Читать техническую и проектную документацию по организации сегментов сети.</w:t>
            </w:r>
          </w:p>
        </w:tc>
        <w:tc>
          <w:tcPr>
            <w:tcW w:w="5528" w:type="dxa"/>
            <w:shd w:val="clear" w:color="auto" w:fill="auto"/>
          </w:tcPr>
          <w:p w14:paraId="206AFCE6" w14:textId="77777777" w:rsidR="00436FA5" w:rsidRPr="007E0570" w:rsidRDefault="00436FA5" w:rsidP="007E0570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  <w:tab w:val="left" w:pos="317"/>
              </w:tabs>
              <w:ind w:left="0" w:hanging="2"/>
            </w:pPr>
            <w:r w:rsidRPr="007E0570">
              <w:t>Этапы проектирования сетевой инфраструктуры.</w:t>
            </w:r>
          </w:p>
          <w:p w14:paraId="4374BD40" w14:textId="77777777" w:rsidR="00436FA5" w:rsidRPr="007E0570" w:rsidRDefault="00436FA5" w:rsidP="007E057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  <w:tab w:val="left" w:pos="230"/>
                <w:tab w:val="left" w:pos="317"/>
              </w:tabs>
              <w:spacing w:after="200"/>
              <w:ind w:left="34" w:hanging="2"/>
            </w:pPr>
            <w:r w:rsidRPr="007E0570">
              <w:t xml:space="preserve"> Организацию работ по вводу в эксплуатацию объектов и сегментов компьютерных сетей.</w:t>
            </w:r>
          </w:p>
        </w:tc>
      </w:tr>
      <w:tr w:rsidR="007E0570" w:rsidRPr="007E0570" w14:paraId="64181EE3" w14:textId="77777777" w:rsidTr="007E0570">
        <w:trPr>
          <w:trHeight w:val="212"/>
        </w:trPr>
        <w:tc>
          <w:tcPr>
            <w:tcW w:w="1134" w:type="dxa"/>
            <w:shd w:val="clear" w:color="auto" w:fill="auto"/>
            <w:vAlign w:val="center"/>
          </w:tcPr>
          <w:p w14:paraId="6F657F14" w14:textId="77777777" w:rsidR="00436FA5" w:rsidRPr="007E0570" w:rsidRDefault="00436FA5" w:rsidP="00436FA5">
            <w:pPr>
              <w:ind w:hanging="2"/>
              <w:rPr>
                <w:b/>
              </w:rPr>
            </w:pPr>
            <w:r w:rsidRPr="007E0570">
              <w:rPr>
                <w:b/>
              </w:rPr>
              <w:t>ПК 3.3.</w:t>
            </w:r>
          </w:p>
        </w:tc>
        <w:tc>
          <w:tcPr>
            <w:tcW w:w="3835" w:type="dxa"/>
            <w:shd w:val="clear" w:color="auto" w:fill="auto"/>
          </w:tcPr>
          <w:p w14:paraId="23C90F97" w14:textId="77777777" w:rsidR="00436FA5" w:rsidRPr="007E0570" w:rsidRDefault="00436FA5" w:rsidP="007E0570">
            <w:pPr>
              <w:numPr>
                <w:ilvl w:val="0"/>
                <w:numId w:val="8"/>
              </w:numPr>
              <w:tabs>
                <w:tab w:val="left" w:pos="258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 w:hanging="2"/>
            </w:pPr>
            <w:r w:rsidRPr="007E0570">
              <w:t>Использовать программно-аппаратные средства технического контроля</w:t>
            </w:r>
          </w:p>
        </w:tc>
        <w:tc>
          <w:tcPr>
            <w:tcW w:w="5528" w:type="dxa"/>
            <w:shd w:val="clear" w:color="auto" w:fill="auto"/>
          </w:tcPr>
          <w:p w14:paraId="7367C7EE" w14:textId="77777777" w:rsidR="00436FA5" w:rsidRPr="007E0570" w:rsidRDefault="00436FA5" w:rsidP="007E0570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  <w:tab w:val="left" w:pos="317"/>
              </w:tabs>
              <w:ind w:left="0" w:hanging="2"/>
            </w:pPr>
            <w:r w:rsidRPr="007E0570">
              <w:t>Архитектуру сканера безопасности.</w:t>
            </w:r>
          </w:p>
          <w:p w14:paraId="6F6DD883" w14:textId="77777777" w:rsidR="00436FA5" w:rsidRPr="007E0570" w:rsidRDefault="00436FA5" w:rsidP="007E0570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  <w:tab w:val="left" w:pos="317"/>
              </w:tabs>
              <w:ind w:left="0" w:hanging="2"/>
            </w:pPr>
            <w:r w:rsidRPr="007E0570">
              <w:t>Требования к компьютерным сетям.</w:t>
            </w:r>
          </w:p>
        </w:tc>
      </w:tr>
      <w:tr w:rsidR="007E0570" w:rsidRPr="007E0570" w14:paraId="2B82CA8E" w14:textId="77777777" w:rsidTr="007E0570">
        <w:trPr>
          <w:trHeight w:val="212"/>
        </w:trPr>
        <w:tc>
          <w:tcPr>
            <w:tcW w:w="1134" w:type="dxa"/>
            <w:shd w:val="clear" w:color="auto" w:fill="auto"/>
            <w:vAlign w:val="center"/>
          </w:tcPr>
          <w:p w14:paraId="0C65C9B4" w14:textId="77777777" w:rsidR="00436FA5" w:rsidRPr="007E0570" w:rsidRDefault="00436FA5" w:rsidP="00436FA5">
            <w:pPr>
              <w:ind w:hanging="2"/>
              <w:rPr>
                <w:b/>
              </w:rPr>
            </w:pPr>
            <w:r w:rsidRPr="007E0570">
              <w:rPr>
                <w:b/>
              </w:rPr>
              <w:t>ПК 3.4.</w:t>
            </w:r>
          </w:p>
        </w:tc>
        <w:tc>
          <w:tcPr>
            <w:tcW w:w="3835" w:type="dxa"/>
            <w:shd w:val="clear" w:color="auto" w:fill="auto"/>
          </w:tcPr>
          <w:p w14:paraId="37F7ACB2" w14:textId="77777777" w:rsidR="00436FA5" w:rsidRPr="007E0570" w:rsidRDefault="00436FA5" w:rsidP="007E0570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8"/>
              </w:tabs>
              <w:ind w:left="0" w:hanging="2"/>
            </w:pPr>
            <w:r w:rsidRPr="007E0570">
              <w:t>Рассчитывать основные параметры локальной сети.</w:t>
            </w:r>
          </w:p>
          <w:p w14:paraId="33A90C3F" w14:textId="77777777" w:rsidR="00436FA5" w:rsidRPr="007E0570" w:rsidRDefault="00436FA5" w:rsidP="007E0570">
            <w:pPr>
              <w:tabs>
                <w:tab w:val="left" w:pos="213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2"/>
            </w:pPr>
          </w:p>
        </w:tc>
        <w:tc>
          <w:tcPr>
            <w:tcW w:w="5528" w:type="dxa"/>
            <w:shd w:val="clear" w:color="auto" w:fill="auto"/>
          </w:tcPr>
          <w:p w14:paraId="77478FB8" w14:textId="77777777" w:rsidR="00436FA5" w:rsidRPr="007E0570" w:rsidRDefault="00436FA5" w:rsidP="007E0570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  <w:tab w:val="left" w:pos="317"/>
              </w:tabs>
              <w:ind w:left="0" w:hanging="2"/>
            </w:pPr>
            <w:r w:rsidRPr="007E0570">
              <w:t>Элементы теории массового обслуживания.</w:t>
            </w:r>
          </w:p>
          <w:p w14:paraId="0F6186F3" w14:textId="13D02B05" w:rsidR="007E0570" w:rsidRPr="007E0570" w:rsidRDefault="00436FA5" w:rsidP="007E0570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  <w:tab w:val="left" w:pos="317"/>
              </w:tabs>
              <w:ind w:left="34" w:hanging="2"/>
            </w:pPr>
            <w:r w:rsidRPr="007E0570">
              <w:t>Основные понятия теории графов.</w:t>
            </w:r>
          </w:p>
        </w:tc>
      </w:tr>
      <w:tr w:rsidR="007E0570" w:rsidRPr="007E0570" w14:paraId="161E742C" w14:textId="77777777" w:rsidTr="007E0570">
        <w:trPr>
          <w:trHeight w:val="4812"/>
        </w:trPr>
        <w:tc>
          <w:tcPr>
            <w:tcW w:w="1134" w:type="dxa"/>
            <w:shd w:val="clear" w:color="auto" w:fill="auto"/>
            <w:vAlign w:val="center"/>
          </w:tcPr>
          <w:p w14:paraId="53A17EDA" w14:textId="77777777" w:rsidR="002E75D5" w:rsidRPr="007E0570" w:rsidRDefault="002E75D5" w:rsidP="00436FA5">
            <w:pPr>
              <w:ind w:hanging="2"/>
              <w:rPr>
                <w:b/>
              </w:rPr>
            </w:pPr>
            <w:r w:rsidRPr="007E0570">
              <w:rPr>
                <w:b/>
              </w:rPr>
              <w:lastRenderedPageBreak/>
              <w:t>ПК 3.5.</w:t>
            </w:r>
          </w:p>
        </w:tc>
        <w:tc>
          <w:tcPr>
            <w:tcW w:w="3835" w:type="dxa"/>
            <w:shd w:val="clear" w:color="auto" w:fill="auto"/>
          </w:tcPr>
          <w:p w14:paraId="758C6628" w14:textId="77777777" w:rsidR="002E75D5" w:rsidRPr="007E0570" w:rsidRDefault="002E75D5" w:rsidP="007E0570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8"/>
              </w:tabs>
              <w:ind w:left="0" w:hanging="1429"/>
            </w:pPr>
            <w:r w:rsidRPr="007E0570">
              <w:t>- Рассчитывать основные параметры локальной сети.</w:t>
            </w:r>
          </w:p>
          <w:p w14:paraId="2637FB21" w14:textId="77777777" w:rsidR="002E75D5" w:rsidRPr="007E0570" w:rsidRDefault="002E75D5" w:rsidP="007E0570">
            <w:pPr>
              <w:numPr>
                <w:ilvl w:val="0"/>
                <w:numId w:val="45"/>
              </w:numPr>
              <w:tabs>
                <w:tab w:val="left" w:pos="318"/>
              </w:tabs>
              <w:ind w:left="0" w:hanging="2"/>
            </w:pPr>
            <w:r w:rsidRPr="007E0570">
              <w:t>Проводить постоянные проверки отказоустойчивости и восстановления системы;</w:t>
            </w:r>
          </w:p>
          <w:p w14:paraId="4CA9D85C" w14:textId="77777777" w:rsidR="002E75D5" w:rsidRPr="007E0570" w:rsidRDefault="002E75D5" w:rsidP="007E0570">
            <w:pPr>
              <w:widowControl w:val="0"/>
              <w:tabs>
                <w:tab w:val="left" w:pos="318"/>
              </w:tabs>
            </w:pPr>
          </w:p>
        </w:tc>
        <w:tc>
          <w:tcPr>
            <w:tcW w:w="5528" w:type="dxa"/>
            <w:shd w:val="clear" w:color="auto" w:fill="auto"/>
          </w:tcPr>
          <w:p w14:paraId="2ADE242E" w14:textId="77777777" w:rsidR="002E75D5" w:rsidRPr="007E0570" w:rsidRDefault="002E75D5" w:rsidP="007E0570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  <w:tab w:val="left" w:pos="317"/>
              </w:tabs>
              <w:ind w:left="0" w:hanging="2"/>
            </w:pPr>
            <w:r w:rsidRPr="007E0570">
              <w:t>Стандарты кабелей, основные виды коммуникационных устройств, термины, понятия, стандарты и типовые элементы структурированной кабельной системы: монтаж, тестирование.</w:t>
            </w:r>
          </w:p>
          <w:p w14:paraId="271EBBA0" w14:textId="77777777" w:rsidR="002E75D5" w:rsidRPr="007E0570" w:rsidRDefault="002E75D5" w:rsidP="007E0570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  <w:tab w:val="left" w:pos="213"/>
                <w:tab w:val="left" w:pos="317"/>
              </w:tabs>
              <w:ind w:hanging="686"/>
            </w:pPr>
            <w:r w:rsidRPr="007E0570">
              <w:t>Средства тестирования и анализа.</w:t>
            </w:r>
          </w:p>
          <w:p w14:paraId="6110A477" w14:textId="77777777" w:rsidR="002E75D5" w:rsidRPr="007E0570" w:rsidRDefault="002E75D5" w:rsidP="007E0570">
            <w:pPr>
              <w:widowControl w:val="0"/>
              <w:numPr>
                <w:ilvl w:val="0"/>
                <w:numId w:val="46"/>
              </w:numPr>
              <w:tabs>
                <w:tab w:val="left" w:pos="318"/>
              </w:tabs>
              <w:ind w:left="0" w:hanging="2"/>
            </w:pPr>
            <w:r w:rsidRPr="007E0570">
              <w:t>Различные варианты производительности инфраструктуры, доступные благодаря таким решениям, как кэширование, правильный размер ресурсов и сервисы, предоставляемые поставщиками;</w:t>
            </w:r>
          </w:p>
          <w:p w14:paraId="56826409" w14:textId="77777777" w:rsidR="002E75D5" w:rsidRPr="007E0570" w:rsidRDefault="002E75D5" w:rsidP="007E0570">
            <w:pPr>
              <w:widowControl w:val="0"/>
              <w:numPr>
                <w:ilvl w:val="0"/>
                <w:numId w:val="46"/>
              </w:numPr>
              <w:tabs>
                <w:tab w:val="left" w:pos="318"/>
              </w:tabs>
              <w:ind w:left="0" w:hanging="2"/>
            </w:pPr>
            <w:r w:rsidRPr="007E0570">
              <w:t>Сетевой поток данных и соответствующая зависимость доступности систем;</w:t>
            </w:r>
          </w:p>
          <w:p w14:paraId="6344A24E" w14:textId="77777777" w:rsidR="002E75D5" w:rsidRPr="007E0570" w:rsidRDefault="002E75D5" w:rsidP="007E0570">
            <w:pPr>
              <w:widowControl w:val="0"/>
              <w:numPr>
                <w:ilvl w:val="0"/>
                <w:numId w:val="46"/>
              </w:numPr>
              <w:tabs>
                <w:tab w:val="left" w:pos="318"/>
              </w:tabs>
              <w:ind w:left="0" w:hanging="2"/>
            </w:pPr>
            <w:r w:rsidRPr="007E0570">
              <w:t>Как метрики приложения, системы и сети могут быть использованы для определения реализации доступных, масштабируемых и гибких архитектур;</w:t>
            </w:r>
          </w:p>
          <w:p w14:paraId="5B137FE6" w14:textId="77777777" w:rsidR="002E75D5" w:rsidRPr="007E0570" w:rsidRDefault="002E75D5" w:rsidP="007E0570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  <w:tab w:val="left" w:pos="317"/>
              </w:tabs>
              <w:ind w:left="0" w:hanging="2"/>
            </w:pPr>
            <w:r w:rsidRPr="007E0570">
              <w:t xml:space="preserve"> Требования к производительности и возможные узкие места при проектировании инфраструктуры.</w:t>
            </w:r>
          </w:p>
        </w:tc>
      </w:tr>
    </w:tbl>
    <w:p w14:paraId="295B78C1" w14:textId="77777777" w:rsidR="0097025F" w:rsidRPr="007E0570" w:rsidRDefault="0097025F">
      <w:pPr>
        <w:tabs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35344381" w14:textId="77777777" w:rsidR="00C34DE9" w:rsidRPr="007E0570" w:rsidRDefault="00C34DE9" w:rsidP="00C34DE9">
      <w:pPr>
        <w:jc w:val="both"/>
        <w:rPr>
          <w:b/>
        </w:rPr>
      </w:pPr>
      <w:r w:rsidRPr="007E0570">
        <w:rPr>
          <w:b/>
        </w:rPr>
        <w:t>Использование часов вариативной части</w:t>
      </w:r>
    </w:p>
    <w:p w14:paraId="310E78F7" w14:textId="77777777" w:rsidR="00C34DE9" w:rsidRPr="007E0570" w:rsidRDefault="00C34DE9" w:rsidP="00C34DE9">
      <w:pPr>
        <w:ind w:firstLine="709"/>
        <w:jc w:val="both"/>
      </w:pPr>
      <w:r w:rsidRPr="007E0570">
        <w:t>Из вариативной части на профессиональный модуль ПМ.0</w:t>
      </w:r>
      <w:r w:rsidR="009234D3" w:rsidRPr="007E0570">
        <w:t>3</w:t>
      </w:r>
      <w:r w:rsidRPr="007E0570">
        <w:t xml:space="preserve"> «Эксплуатация </w:t>
      </w:r>
      <w:r w:rsidR="009234D3" w:rsidRPr="007E0570">
        <w:t>объектов сетевой инфраструктуры</w:t>
      </w:r>
      <w:r w:rsidRPr="007E0570">
        <w:t>» отведено</w:t>
      </w:r>
      <w:r w:rsidR="009234D3" w:rsidRPr="007E0570">
        <w:t xml:space="preserve"> - </w:t>
      </w:r>
      <w:r w:rsidR="009234D3" w:rsidRPr="007E0570">
        <w:rPr>
          <w:b/>
        </w:rPr>
        <w:t>225</w:t>
      </w:r>
      <w:r w:rsidRPr="007E0570">
        <w:t xml:space="preserve"> часов, из них:</w:t>
      </w:r>
    </w:p>
    <w:p w14:paraId="1343720D" w14:textId="77777777" w:rsidR="00C34DE9" w:rsidRPr="007E0570" w:rsidRDefault="00C34DE9" w:rsidP="00C34DE9">
      <w:pPr>
        <w:ind w:firstLine="709"/>
        <w:jc w:val="both"/>
      </w:pPr>
      <w:r w:rsidRPr="007E0570">
        <w:t>на частично-вариативную учебную дисциплину МДК 03.01 «Эксплуатация объектов сетевой инфраструктуры» отведено</w:t>
      </w:r>
      <w:r w:rsidR="009234D3" w:rsidRPr="007E0570">
        <w:t xml:space="preserve"> - </w:t>
      </w:r>
      <w:r w:rsidRPr="007E0570">
        <w:t xml:space="preserve"> </w:t>
      </w:r>
      <w:r w:rsidR="009234D3" w:rsidRPr="007E0570">
        <w:rPr>
          <w:b/>
        </w:rPr>
        <w:t xml:space="preserve">56 </w:t>
      </w:r>
      <w:r w:rsidRPr="007E0570">
        <w:t>часов;</w:t>
      </w:r>
    </w:p>
    <w:p w14:paraId="1D7B19CB" w14:textId="77777777" w:rsidR="00C34DE9" w:rsidRPr="007E0570" w:rsidRDefault="00C34DE9" w:rsidP="00C34DE9">
      <w:pPr>
        <w:ind w:firstLine="709"/>
        <w:jc w:val="both"/>
      </w:pPr>
      <w:r w:rsidRPr="007E0570">
        <w:t>на частично-вариативную учебную дисциплину МДК.03.02. «Безопасность компьютерных сетей» отведено</w:t>
      </w:r>
      <w:r w:rsidR="009234D3" w:rsidRPr="007E0570">
        <w:t xml:space="preserve"> - </w:t>
      </w:r>
      <w:r w:rsidRPr="007E0570">
        <w:t xml:space="preserve"> </w:t>
      </w:r>
      <w:r w:rsidRPr="007E0570">
        <w:rPr>
          <w:b/>
        </w:rPr>
        <w:t xml:space="preserve">80 </w:t>
      </w:r>
      <w:r w:rsidRPr="007E0570">
        <w:t>часов;</w:t>
      </w:r>
    </w:p>
    <w:p w14:paraId="169935A6" w14:textId="77777777" w:rsidR="005E7216" w:rsidRPr="007E0570" w:rsidRDefault="005E7216" w:rsidP="00C34DE9">
      <w:pPr>
        <w:ind w:firstLine="709"/>
        <w:jc w:val="both"/>
      </w:pPr>
      <w:r w:rsidRPr="007E0570">
        <w:t>УП.03.01 -</w:t>
      </w:r>
      <w:r w:rsidR="009234D3" w:rsidRPr="007E0570">
        <w:t xml:space="preserve"> </w:t>
      </w:r>
      <w:r w:rsidRPr="007E0570">
        <w:rPr>
          <w:b/>
          <w:bCs/>
        </w:rPr>
        <w:t>20</w:t>
      </w:r>
      <w:r w:rsidRPr="007E0570">
        <w:t xml:space="preserve"> часов;</w:t>
      </w:r>
    </w:p>
    <w:p w14:paraId="0EABDDED" w14:textId="77777777" w:rsidR="005E7216" w:rsidRPr="007E0570" w:rsidRDefault="005E7216" w:rsidP="00C34DE9">
      <w:pPr>
        <w:ind w:firstLine="709"/>
        <w:jc w:val="both"/>
      </w:pPr>
      <w:r w:rsidRPr="007E0570">
        <w:t>ПП.03.01 -</w:t>
      </w:r>
      <w:r w:rsidR="009234D3" w:rsidRPr="007E0570">
        <w:t xml:space="preserve"> </w:t>
      </w:r>
      <w:r w:rsidRPr="007E0570">
        <w:rPr>
          <w:b/>
          <w:bCs/>
        </w:rPr>
        <w:t xml:space="preserve">69 </w:t>
      </w:r>
      <w:r w:rsidRPr="007E0570">
        <w:t>часов</w:t>
      </w:r>
    </w:p>
    <w:p w14:paraId="6D9CBC90" w14:textId="77777777" w:rsidR="00C34DE9" w:rsidRPr="007E0570" w:rsidRDefault="00C34DE9" w:rsidP="00C34DE9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</w:pPr>
    </w:p>
    <w:p w14:paraId="30FADC52" w14:textId="77777777" w:rsidR="00C34DE9" w:rsidRPr="007E0570" w:rsidRDefault="00C34DE9" w:rsidP="00C34DE9">
      <w:pPr>
        <w:ind w:firstLine="709"/>
        <w:jc w:val="both"/>
        <w:rPr>
          <w:b/>
        </w:rPr>
      </w:pPr>
      <w:r w:rsidRPr="007E0570">
        <w:t xml:space="preserve">Из вариативной части на учебный междисциплинарный </w:t>
      </w:r>
      <w:r w:rsidRPr="007E0570">
        <w:rPr>
          <w:b/>
        </w:rPr>
        <w:t>МДК 03.01 Эксплуатация объектов сетевой инфраструктуры</w:t>
      </w:r>
      <w:r w:rsidRPr="007E0570">
        <w:t xml:space="preserve"> (частично вариативный МДК), отведено </w:t>
      </w:r>
      <w:r w:rsidR="009234D3" w:rsidRPr="007E0570">
        <w:rPr>
          <w:b/>
        </w:rPr>
        <w:t>56</w:t>
      </w:r>
      <w:r w:rsidRPr="007E0570">
        <w:rPr>
          <w:b/>
        </w:rPr>
        <w:t xml:space="preserve"> час</w:t>
      </w:r>
      <w:r w:rsidR="009234D3" w:rsidRPr="007E0570">
        <w:rPr>
          <w:b/>
        </w:rPr>
        <w:t>ов</w:t>
      </w:r>
    </w:p>
    <w:p w14:paraId="22E300F2" w14:textId="77777777" w:rsidR="00662F30" w:rsidRPr="007E0570" w:rsidRDefault="00662F30" w:rsidP="00C34DE9">
      <w:pPr>
        <w:ind w:firstLine="709"/>
        <w:jc w:val="both"/>
      </w:pPr>
    </w:p>
    <w:tbl>
      <w:tblPr>
        <w:tblW w:w="10592" w:type="dxa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9"/>
        <w:gridCol w:w="3112"/>
        <w:gridCol w:w="992"/>
        <w:gridCol w:w="1837"/>
        <w:gridCol w:w="1842"/>
      </w:tblGrid>
      <w:tr w:rsidR="007E0570" w:rsidRPr="007E0570" w14:paraId="42C090E6" w14:textId="77777777" w:rsidTr="007E0570">
        <w:tc>
          <w:tcPr>
            <w:tcW w:w="2809" w:type="dxa"/>
            <w:shd w:val="clear" w:color="auto" w:fill="auto"/>
          </w:tcPr>
          <w:p w14:paraId="79A7FE81" w14:textId="77777777" w:rsidR="00C34DE9" w:rsidRPr="007E0570" w:rsidRDefault="00C34DE9" w:rsidP="0038135E">
            <w:pPr>
              <w:jc w:val="center"/>
            </w:pPr>
            <w:r w:rsidRPr="007E0570">
              <w:rPr>
                <w:b/>
              </w:rPr>
              <w:t>Дополнительные умения, знания</w:t>
            </w:r>
          </w:p>
        </w:tc>
        <w:tc>
          <w:tcPr>
            <w:tcW w:w="3112" w:type="dxa"/>
            <w:shd w:val="clear" w:color="auto" w:fill="auto"/>
          </w:tcPr>
          <w:p w14:paraId="3CDB9CB7" w14:textId="77777777" w:rsidR="00C34DE9" w:rsidRPr="007E0570" w:rsidRDefault="00C34DE9" w:rsidP="0038135E">
            <w:pPr>
              <w:jc w:val="center"/>
            </w:pPr>
            <w:r w:rsidRPr="007E0570">
              <w:rPr>
                <w:b/>
              </w:rPr>
              <w:t>№, наименование раздела/темы</w:t>
            </w:r>
          </w:p>
        </w:tc>
        <w:tc>
          <w:tcPr>
            <w:tcW w:w="992" w:type="dxa"/>
            <w:shd w:val="clear" w:color="auto" w:fill="auto"/>
          </w:tcPr>
          <w:p w14:paraId="5017EA14" w14:textId="77777777" w:rsidR="00C34DE9" w:rsidRPr="007E0570" w:rsidRDefault="00C34DE9" w:rsidP="0038135E">
            <w:pPr>
              <w:jc w:val="center"/>
            </w:pPr>
            <w:r w:rsidRPr="007E0570">
              <w:rPr>
                <w:b/>
              </w:rPr>
              <w:t>Количество часов</w:t>
            </w:r>
          </w:p>
        </w:tc>
        <w:tc>
          <w:tcPr>
            <w:tcW w:w="1837" w:type="dxa"/>
            <w:shd w:val="clear" w:color="auto" w:fill="auto"/>
          </w:tcPr>
          <w:p w14:paraId="407BD3B0" w14:textId="77777777" w:rsidR="00C34DE9" w:rsidRPr="007E0570" w:rsidRDefault="00C34DE9" w:rsidP="0038135E">
            <w:pPr>
              <w:jc w:val="center"/>
            </w:pPr>
            <w:r w:rsidRPr="007E0570">
              <w:rPr>
                <w:b/>
              </w:rPr>
              <w:t>Формируемые компетенции</w:t>
            </w:r>
          </w:p>
        </w:tc>
        <w:tc>
          <w:tcPr>
            <w:tcW w:w="1842" w:type="dxa"/>
            <w:shd w:val="clear" w:color="auto" w:fill="auto"/>
          </w:tcPr>
          <w:p w14:paraId="6974D948" w14:textId="77777777" w:rsidR="00C34DE9" w:rsidRPr="007E0570" w:rsidRDefault="00C34DE9" w:rsidP="0038135E">
            <w:pPr>
              <w:jc w:val="center"/>
            </w:pPr>
            <w:r w:rsidRPr="007E0570">
              <w:rPr>
                <w:b/>
              </w:rPr>
              <w:t>Обоснование включения в рабочую программу</w:t>
            </w:r>
          </w:p>
        </w:tc>
      </w:tr>
      <w:tr w:rsidR="007E0570" w:rsidRPr="007E0570" w14:paraId="16699ED9" w14:textId="77777777" w:rsidTr="007E0570">
        <w:tc>
          <w:tcPr>
            <w:tcW w:w="2809" w:type="dxa"/>
            <w:vMerge w:val="restart"/>
            <w:shd w:val="clear" w:color="auto" w:fill="auto"/>
          </w:tcPr>
          <w:p w14:paraId="7083970D" w14:textId="77777777" w:rsidR="00C34DE9" w:rsidRPr="007E0570" w:rsidRDefault="00C34DE9" w:rsidP="0038135E">
            <w:pPr>
              <w:jc w:val="both"/>
              <w:rPr>
                <w:b/>
                <w:i/>
              </w:rPr>
            </w:pPr>
            <w:r w:rsidRPr="007E0570">
              <w:rPr>
                <w:b/>
                <w:i/>
              </w:rPr>
              <w:t>знания:</w:t>
            </w:r>
          </w:p>
          <w:p w14:paraId="0346C337" w14:textId="77777777" w:rsidR="00C34DE9" w:rsidRPr="007E0570" w:rsidRDefault="00C34DE9" w:rsidP="00696774">
            <w:pPr>
              <w:pStyle w:val="a7"/>
              <w:numPr>
                <w:ilvl w:val="0"/>
                <w:numId w:val="40"/>
              </w:numPr>
              <w:tabs>
                <w:tab w:val="left" w:pos="284"/>
              </w:tabs>
              <w:spacing w:after="0" w:line="240" w:lineRule="auto"/>
              <w:ind w:left="1" w:hanging="10"/>
              <w:jc w:val="both"/>
              <w:rPr>
                <w:rFonts w:ascii="Times New Roman" w:hAnsi="Times New Roman"/>
              </w:rPr>
            </w:pPr>
            <w:r w:rsidRPr="007E0570">
              <w:rPr>
                <w:rFonts w:ascii="Times New Roman" w:hAnsi="Times New Roman"/>
              </w:rPr>
              <w:t xml:space="preserve">выполнять мониторинг и анализ работы локальной сети с помощью программно-аппаратных средств; использовать схемы послеаварийного восстановления работоспособности сети; </w:t>
            </w:r>
          </w:p>
          <w:p w14:paraId="4CBBC143" w14:textId="77777777" w:rsidR="00C34DE9" w:rsidRPr="007E0570" w:rsidRDefault="00C34DE9" w:rsidP="00696774">
            <w:pPr>
              <w:pStyle w:val="a7"/>
              <w:numPr>
                <w:ilvl w:val="0"/>
                <w:numId w:val="40"/>
              </w:numPr>
              <w:tabs>
                <w:tab w:val="left" w:pos="284"/>
              </w:tabs>
              <w:spacing w:after="0" w:line="240" w:lineRule="auto"/>
              <w:ind w:left="1" w:hanging="10"/>
              <w:jc w:val="both"/>
              <w:rPr>
                <w:rFonts w:ascii="Times New Roman" w:hAnsi="Times New Roman"/>
              </w:rPr>
            </w:pPr>
            <w:r w:rsidRPr="007E0570">
              <w:rPr>
                <w:rFonts w:ascii="Times New Roman" w:hAnsi="Times New Roman"/>
              </w:rPr>
              <w:t xml:space="preserve">эксплуатировать технические средства сетевой инфраструктуры; </w:t>
            </w:r>
          </w:p>
          <w:p w14:paraId="59F20E98" w14:textId="77777777" w:rsidR="00C34DE9" w:rsidRPr="007E0570" w:rsidRDefault="00C34DE9" w:rsidP="0038135E">
            <w:pPr>
              <w:jc w:val="both"/>
              <w:rPr>
                <w:b/>
                <w:i/>
              </w:rPr>
            </w:pPr>
          </w:p>
          <w:p w14:paraId="3626B33D" w14:textId="77777777" w:rsidR="00C34DE9" w:rsidRPr="007E0570" w:rsidRDefault="00C34DE9" w:rsidP="0038135E">
            <w:pPr>
              <w:jc w:val="both"/>
              <w:rPr>
                <w:b/>
                <w:i/>
              </w:rPr>
            </w:pPr>
            <w:r w:rsidRPr="007E0570">
              <w:rPr>
                <w:b/>
                <w:i/>
              </w:rPr>
              <w:t xml:space="preserve">умения: </w:t>
            </w:r>
          </w:p>
          <w:p w14:paraId="05B6F2B8" w14:textId="77777777" w:rsidR="00C34DE9" w:rsidRPr="007E0570" w:rsidRDefault="00C34DE9" w:rsidP="00696774">
            <w:pPr>
              <w:pStyle w:val="a7"/>
              <w:numPr>
                <w:ilvl w:val="0"/>
                <w:numId w:val="41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7E0570">
              <w:rPr>
                <w:rFonts w:ascii="Times New Roman" w:hAnsi="Times New Roman"/>
              </w:rPr>
              <w:t xml:space="preserve">архитектуру и функции систем  </w:t>
            </w:r>
          </w:p>
          <w:p w14:paraId="568A423A" w14:textId="77777777" w:rsidR="00C34DE9" w:rsidRPr="007E0570" w:rsidRDefault="00C34DE9" w:rsidP="00696774">
            <w:pPr>
              <w:pStyle w:val="a7"/>
              <w:numPr>
                <w:ilvl w:val="0"/>
                <w:numId w:val="41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7E0570">
              <w:rPr>
                <w:rFonts w:ascii="Times New Roman" w:hAnsi="Times New Roman"/>
              </w:rPr>
              <w:t xml:space="preserve">управления сетями, стандарты систем управления; </w:t>
            </w:r>
          </w:p>
          <w:p w14:paraId="111B8C8E" w14:textId="77777777" w:rsidR="00C34DE9" w:rsidRPr="007E0570" w:rsidRDefault="00C34DE9" w:rsidP="00696774">
            <w:pPr>
              <w:pStyle w:val="a7"/>
              <w:numPr>
                <w:ilvl w:val="0"/>
                <w:numId w:val="41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7E0570">
              <w:rPr>
                <w:rFonts w:ascii="Times New Roman" w:hAnsi="Times New Roman"/>
              </w:rPr>
              <w:t xml:space="preserve">задачи управления: </w:t>
            </w:r>
            <w:r w:rsidRPr="007E0570">
              <w:rPr>
                <w:rFonts w:ascii="Times New Roman" w:hAnsi="Times New Roman"/>
              </w:rPr>
              <w:lastRenderedPageBreak/>
              <w:t xml:space="preserve">анализ  </w:t>
            </w:r>
          </w:p>
          <w:p w14:paraId="68EBE31F" w14:textId="77777777" w:rsidR="00C34DE9" w:rsidRPr="007E0570" w:rsidRDefault="00C34DE9" w:rsidP="00696774">
            <w:pPr>
              <w:pStyle w:val="a7"/>
              <w:numPr>
                <w:ilvl w:val="0"/>
                <w:numId w:val="41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7E0570">
              <w:rPr>
                <w:rFonts w:ascii="Times New Roman" w:hAnsi="Times New Roman"/>
              </w:rPr>
              <w:t xml:space="preserve">производительности и надежности, управление безопасностью, учет трафика, управление конфигурацией; средства мониторинга и анализа локальных сетей; </w:t>
            </w:r>
          </w:p>
          <w:p w14:paraId="3C751DAA" w14:textId="77777777" w:rsidR="00C34DE9" w:rsidRPr="007E0570" w:rsidRDefault="00C34DE9" w:rsidP="00696774">
            <w:pPr>
              <w:pStyle w:val="a7"/>
              <w:numPr>
                <w:ilvl w:val="0"/>
                <w:numId w:val="41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7E0570">
              <w:rPr>
                <w:rFonts w:ascii="Times New Roman" w:hAnsi="Times New Roman"/>
              </w:rPr>
              <w:t xml:space="preserve">классификацию регламентов, порядок технических осмотров, проверок и профилактических работ; </w:t>
            </w:r>
          </w:p>
          <w:p w14:paraId="73FFD0D5" w14:textId="77777777" w:rsidR="00C34DE9" w:rsidRPr="007E0570" w:rsidRDefault="00C34DE9" w:rsidP="00696774">
            <w:pPr>
              <w:pStyle w:val="a7"/>
              <w:numPr>
                <w:ilvl w:val="0"/>
                <w:numId w:val="41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7E0570">
              <w:rPr>
                <w:rFonts w:ascii="Times New Roman" w:hAnsi="Times New Roman"/>
              </w:rPr>
              <w:t xml:space="preserve">правила эксплуатации технических средств сетевой инфраструктуры; расширение структуры, методы и средства диагностики неисправностей технических средств и сетевой структуры; </w:t>
            </w:r>
          </w:p>
          <w:p w14:paraId="37FB5F8F" w14:textId="77777777" w:rsidR="00C34DE9" w:rsidRPr="007E0570" w:rsidRDefault="00C34DE9" w:rsidP="00696774">
            <w:pPr>
              <w:pStyle w:val="a7"/>
              <w:numPr>
                <w:ilvl w:val="0"/>
                <w:numId w:val="41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7E0570">
              <w:rPr>
                <w:rFonts w:ascii="Times New Roman" w:hAnsi="Times New Roman"/>
              </w:rPr>
              <w:t>методы устранения неисправностей в технических средствах, схемы</w:t>
            </w:r>
          </w:p>
          <w:p w14:paraId="418DC53E" w14:textId="77777777" w:rsidR="00C34DE9" w:rsidRPr="007E0570" w:rsidRDefault="00C34DE9" w:rsidP="00696774">
            <w:pPr>
              <w:pStyle w:val="a7"/>
              <w:numPr>
                <w:ilvl w:val="0"/>
                <w:numId w:val="41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/>
              </w:rPr>
            </w:pPr>
            <w:r w:rsidRPr="007E0570">
              <w:rPr>
                <w:rFonts w:ascii="Times New Roman" w:hAnsi="Times New Roman"/>
              </w:rPr>
              <w:t>послеаварийного восстановления работоспособности сети, техническую и проектную документацию, способы  резервного копирования данных, принципы работы хранилищ данных;</w:t>
            </w:r>
          </w:p>
        </w:tc>
        <w:tc>
          <w:tcPr>
            <w:tcW w:w="3112" w:type="dxa"/>
            <w:shd w:val="clear" w:color="auto" w:fill="auto"/>
          </w:tcPr>
          <w:p w14:paraId="76D4C29F" w14:textId="77777777" w:rsidR="00C34DE9" w:rsidRPr="007E0570" w:rsidRDefault="00C34DE9" w:rsidP="002A1D99">
            <w:r w:rsidRPr="007E0570">
              <w:lastRenderedPageBreak/>
              <w:t>МДК 03.01</w:t>
            </w:r>
          </w:p>
          <w:p w14:paraId="5B3B4B91" w14:textId="77777777" w:rsidR="00C34DE9" w:rsidRPr="007E0570" w:rsidRDefault="00C34DE9" w:rsidP="002A1D99">
            <w:r w:rsidRPr="007E0570">
              <w:rPr>
                <w:b/>
                <w:bCs/>
              </w:rPr>
              <w:t>Тема 1.1.</w:t>
            </w:r>
            <w:r w:rsidRPr="007E0570">
              <w:t xml:space="preserve"> Эксплуатация технических средств сетевой инфраструктуры </w:t>
            </w:r>
          </w:p>
          <w:p w14:paraId="0CCED29E" w14:textId="77777777" w:rsidR="00C34DE9" w:rsidRPr="007E0570" w:rsidRDefault="00C34DE9" w:rsidP="002A1D99">
            <w:r w:rsidRPr="007E0570">
              <w:rPr>
                <w:i/>
              </w:rPr>
              <w:t>Практическое занятие</w:t>
            </w:r>
            <w:r w:rsidRPr="007E0570">
              <w:t>:</w:t>
            </w:r>
          </w:p>
          <w:p w14:paraId="7572C22D" w14:textId="77777777" w:rsidR="00C34DE9" w:rsidRPr="007E0570" w:rsidRDefault="00C34DE9" w:rsidP="002A1D99">
            <w:r w:rsidRPr="007E0570">
              <w:t>1. Настройка аппаратных IP-телефонов</w:t>
            </w:r>
          </w:p>
          <w:p w14:paraId="4E901CD3" w14:textId="77777777" w:rsidR="00C34DE9" w:rsidRPr="007E0570" w:rsidRDefault="00C34DE9" w:rsidP="002A1D99">
            <w:r w:rsidRPr="007E0570">
              <w:t>2. Настройка программных IP-телефонов, факсов</w:t>
            </w:r>
          </w:p>
          <w:p w14:paraId="09AEBAD3" w14:textId="77777777" w:rsidR="00C34DE9" w:rsidRPr="007E0570" w:rsidRDefault="00C34DE9" w:rsidP="002A1D99">
            <w:r w:rsidRPr="007E0570">
              <w:t>3. Развертывание сети с использованием VLAN для IP-телефонии</w:t>
            </w:r>
          </w:p>
          <w:p w14:paraId="0F41E0E9" w14:textId="77777777" w:rsidR="00C34DE9" w:rsidRPr="007E0570" w:rsidRDefault="00C34DE9" w:rsidP="002A1D99">
            <w:r w:rsidRPr="007E0570">
              <w:t>4. Настройка шлюза</w:t>
            </w:r>
          </w:p>
          <w:p w14:paraId="6D5DFD38" w14:textId="77777777" w:rsidR="00C34DE9" w:rsidRPr="007E0570" w:rsidRDefault="00C34DE9" w:rsidP="002A1D99">
            <w:r w:rsidRPr="007E0570">
              <w:t>5. Установка, подключение и первоначальные настройки голосового маршрутизатора</w:t>
            </w:r>
          </w:p>
          <w:p w14:paraId="49C83E7C" w14:textId="77777777" w:rsidR="00C34DE9" w:rsidRPr="007E0570" w:rsidRDefault="00C34DE9" w:rsidP="002A1D99">
            <w:pPr>
              <w:rPr>
                <w:b/>
              </w:rPr>
            </w:pPr>
            <w:r w:rsidRPr="007E0570">
              <w:t xml:space="preserve">6. Настройка таблицы пользователей в голосовом </w:t>
            </w:r>
            <w:r w:rsidRPr="007E0570">
              <w:lastRenderedPageBreak/>
              <w:t>маршрутизаторе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211FFAD" w14:textId="77777777" w:rsidR="00C34DE9" w:rsidRPr="007E0570" w:rsidRDefault="00662F30" w:rsidP="0038135E">
            <w:pPr>
              <w:jc w:val="center"/>
            </w:pPr>
            <w:r w:rsidRPr="007E0570">
              <w:lastRenderedPageBreak/>
              <w:t>28</w:t>
            </w:r>
          </w:p>
        </w:tc>
        <w:tc>
          <w:tcPr>
            <w:tcW w:w="1837" w:type="dxa"/>
            <w:vMerge w:val="restart"/>
            <w:shd w:val="clear" w:color="auto" w:fill="auto"/>
          </w:tcPr>
          <w:p w14:paraId="5E3D8B5A" w14:textId="77777777" w:rsidR="005E70F9" w:rsidRPr="007E0570" w:rsidRDefault="005E70F9" w:rsidP="005E70F9">
            <w:pPr>
              <w:ind w:hanging="2"/>
            </w:pPr>
            <w:r w:rsidRPr="007E0570">
              <w:t>ПК 3.1-3.5</w:t>
            </w:r>
          </w:p>
          <w:p w14:paraId="60EDB3F9" w14:textId="7A17F227" w:rsidR="00C34DE9" w:rsidRPr="007E0570" w:rsidRDefault="005E70F9" w:rsidP="005E70F9">
            <w:r w:rsidRPr="007E0570">
              <w:t>ОК 01-09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14:paraId="1A1E45D4" w14:textId="77777777" w:rsidR="00C34DE9" w:rsidRPr="007E0570" w:rsidRDefault="00C34DE9" w:rsidP="0038135E">
            <w:pPr>
              <w:rPr>
                <w:b/>
              </w:rPr>
            </w:pPr>
            <w:r w:rsidRPr="007E0570">
              <w:t>Запрос работодателя на дополнительные результаты освоения ОПОП</w:t>
            </w:r>
          </w:p>
        </w:tc>
      </w:tr>
      <w:tr w:rsidR="007E0570" w:rsidRPr="007E0570" w14:paraId="50ED5DEA" w14:textId="77777777" w:rsidTr="007E0570">
        <w:tc>
          <w:tcPr>
            <w:tcW w:w="2809" w:type="dxa"/>
            <w:vMerge/>
            <w:shd w:val="clear" w:color="auto" w:fill="auto"/>
          </w:tcPr>
          <w:p w14:paraId="6CFFB396" w14:textId="77777777" w:rsidR="00C34DE9" w:rsidRPr="007E0570" w:rsidRDefault="00C34DE9" w:rsidP="0038135E">
            <w:pPr>
              <w:jc w:val="both"/>
            </w:pPr>
          </w:p>
        </w:tc>
        <w:tc>
          <w:tcPr>
            <w:tcW w:w="3112" w:type="dxa"/>
            <w:shd w:val="clear" w:color="auto" w:fill="auto"/>
          </w:tcPr>
          <w:p w14:paraId="289969A5" w14:textId="77777777" w:rsidR="00C34DE9" w:rsidRPr="007E0570" w:rsidRDefault="00C34DE9" w:rsidP="002A1D99">
            <w:r w:rsidRPr="007E0570">
              <w:rPr>
                <w:b/>
              </w:rPr>
              <w:t>Тема 1.2</w:t>
            </w:r>
            <w:r w:rsidRPr="007E0570">
              <w:t>. Эксплуатация систем IP-телефонии</w:t>
            </w:r>
          </w:p>
          <w:p w14:paraId="2076A500" w14:textId="77777777" w:rsidR="00C34DE9" w:rsidRPr="007E0570" w:rsidRDefault="00C34DE9" w:rsidP="002A1D99">
            <w:r w:rsidRPr="007E0570">
              <w:rPr>
                <w:i/>
              </w:rPr>
              <w:t>Практическое занятие</w:t>
            </w:r>
          </w:p>
          <w:p w14:paraId="02A4C479" w14:textId="77777777" w:rsidR="00C34DE9" w:rsidRPr="007E0570" w:rsidRDefault="00C34DE9" w:rsidP="002A1D99">
            <w:r w:rsidRPr="007E0570">
              <w:t>7. Настройка групп в голосовом маршрутизаторе</w:t>
            </w:r>
          </w:p>
          <w:p w14:paraId="061216C6" w14:textId="77777777" w:rsidR="00C34DE9" w:rsidRPr="007E0570" w:rsidRDefault="00C34DE9" w:rsidP="002A1D99">
            <w:r w:rsidRPr="007E0570">
              <w:t>8. Настройка таблицы маршрутизации вызовов в голосовом маршрутизаторе</w:t>
            </w:r>
          </w:p>
          <w:p w14:paraId="7F0061FA" w14:textId="77777777" w:rsidR="00C34DE9" w:rsidRPr="007E0570" w:rsidRDefault="00C34DE9" w:rsidP="002A1D99">
            <w:r w:rsidRPr="007E0570">
              <w:t>9. Настройка голосовых сообщений в маршрутизаторе</w:t>
            </w:r>
          </w:p>
          <w:p w14:paraId="4CBB9F8F" w14:textId="77777777" w:rsidR="00C34DE9" w:rsidRPr="007E0570" w:rsidRDefault="00C34DE9" w:rsidP="002A1D99">
            <w:r w:rsidRPr="007E0570">
              <w:t>10. Настройка программно-аппаратной IP-АТС</w:t>
            </w:r>
          </w:p>
          <w:p w14:paraId="54E5034B" w14:textId="77777777" w:rsidR="00C34DE9" w:rsidRPr="007E0570" w:rsidRDefault="00C34DE9" w:rsidP="002A1D99">
            <w:r w:rsidRPr="007E0570">
              <w:t>11. Установка и настройка программной IP-АТС (например, Asterisk)</w:t>
            </w:r>
          </w:p>
          <w:p w14:paraId="70BC45FC" w14:textId="77777777" w:rsidR="00C34DE9" w:rsidRPr="007E0570" w:rsidRDefault="00C34DE9" w:rsidP="002A1D99">
            <w:r w:rsidRPr="007E0570">
              <w:t>12. Тестирование кодеков. Исследование параметров качества обслуживания</w:t>
            </w:r>
          </w:p>
          <w:p w14:paraId="01D5CA6A" w14:textId="77777777" w:rsidR="00C34DE9" w:rsidRPr="007E0570" w:rsidRDefault="00C34DE9" w:rsidP="002A1D99">
            <w:r w:rsidRPr="007E0570">
              <w:t>13. Мониторинг и анализ соединений по различным протоколам</w:t>
            </w:r>
          </w:p>
          <w:p w14:paraId="01C2ED59" w14:textId="77777777" w:rsidR="00C34DE9" w:rsidRPr="007E0570" w:rsidRDefault="00C34DE9" w:rsidP="002A1D99">
            <w:r w:rsidRPr="007E0570">
              <w:t>14. Мониторинг вызовов в программном коммутаторе</w:t>
            </w:r>
          </w:p>
          <w:p w14:paraId="2E182296" w14:textId="77777777" w:rsidR="00C34DE9" w:rsidRPr="007E0570" w:rsidRDefault="00C34DE9" w:rsidP="002A1D99">
            <w:r w:rsidRPr="007E0570">
              <w:t>15. Создание резервных копий баз данных</w:t>
            </w:r>
          </w:p>
          <w:p w14:paraId="6EF3A841" w14:textId="77777777" w:rsidR="00C34DE9" w:rsidRPr="007E0570" w:rsidRDefault="00C34DE9" w:rsidP="002A1D99">
            <w:r w:rsidRPr="007E0570">
              <w:t>16. Диагностика и устранение неисправностей в системах IP-телефонии</w:t>
            </w:r>
          </w:p>
          <w:p w14:paraId="148AC106" w14:textId="77777777" w:rsidR="00C34DE9" w:rsidRPr="007E0570" w:rsidRDefault="00C34DE9" w:rsidP="002A1D99">
            <w:r w:rsidRPr="007E0570">
              <w:t>17. Финальная комплексная практическая работа по эксплуатации систем IP-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A1BBCF3" w14:textId="77777777" w:rsidR="00C34DE9" w:rsidRPr="007E0570" w:rsidRDefault="00662F30" w:rsidP="009234D3">
            <w:pPr>
              <w:jc w:val="center"/>
            </w:pPr>
            <w:r w:rsidRPr="007E0570">
              <w:t>28</w:t>
            </w:r>
          </w:p>
        </w:tc>
        <w:tc>
          <w:tcPr>
            <w:tcW w:w="1837" w:type="dxa"/>
            <w:vMerge/>
            <w:shd w:val="clear" w:color="auto" w:fill="auto"/>
          </w:tcPr>
          <w:p w14:paraId="052C91D8" w14:textId="77777777" w:rsidR="00C34DE9" w:rsidRPr="007E0570" w:rsidRDefault="00C34DE9" w:rsidP="0038135E">
            <w:pPr>
              <w:jc w:val="both"/>
            </w:pPr>
          </w:p>
        </w:tc>
        <w:tc>
          <w:tcPr>
            <w:tcW w:w="1842" w:type="dxa"/>
            <w:vMerge/>
            <w:shd w:val="clear" w:color="auto" w:fill="auto"/>
          </w:tcPr>
          <w:p w14:paraId="19E3BD99" w14:textId="77777777" w:rsidR="00C34DE9" w:rsidRPr="007E0570" w:rsidRDefault="00C34DE9" w:rsidP="0038135E">
            <w:pPr>
              <w:jc w:val="both"/>
            </w:pPr>
          </w:p>
        </w:tc>
      </w:tr>
    </w:tbl>
    <w:p w14:paraId="3D38B0DA" w14:textId="77777777" w:rsidR="00662F30" w:rsidRPr="007E0570" w:rsidRDefault="00662F30" w:rsidP="00C34DE9">
      <w:pPr>
        <w:ind w:firstLine="709"/>
        <w:jc w:val="both"/>
      </w:pPr>
    </w:p>
    <w:p w14:paraId="42E562AD" w14:textId="77777777" w:rsidR="00C34DE9" w:rsidRPr="007E0570" w:rsidRDefault="00C34DE9" w:rsidP="00C34DE9">
      <w:pPr>
        <w:ind w:firstLine="709"/>
        <w:jc w:val="both"/>
      </w:pPr>
      <w:r w:rsidRPr="007E0570">
        <w:t xml:space="preserve">Из вариативной части на учебный междисциплинарный </w:t>
      </w:r>
      <w:r w:rsidRPr="007E0570">
        <w:rPr>
          <w:b/>
        </w:rPr>
        <w:t>МДК.03.02. Безопасность компьютерных сетей</w:t>
      </w:r>
      <w:r w:rsidRPr="007E0570">
        <w:t xml:space="preserve"> (частично вариативный МДК), отведено </w:t>
      </w:r>
      <w:r w:rsidRPr="007E0570">
        <w:rPr>
          <w:b/>
        </w:rPr>
        <w:t>80 час</w:t>
      </w:r>
      <w:r w:rsidR="00662F30" w:rsidRPr="007E0570">
        <w:rPr>
          <w:b/>
        </w:rPr>
        <w:t>ов</w:t>
      </w:r>
    </w:p>
    <w:p w14:paraId="75076BA0" w14:textId="77777777" w:rsidR="00662F30" w:rsidRPr="007E0570" w:rsidRDefault="00662F30" w:rsidP="00C34DE9">
      <w:pPr>
        <w:ind w:firstLine="709"/>
        <w:jc w:val="both"/>
      </w:pPr>
    </w:p>
    <w:tbl>
      <w:tblPr>
        <w:tblW w:w="10734" w:type="dxa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9"/>
        <w:gridCol w:w="3112"/>
        <w:gridCol w:w="992"/>
        <w:gridCol w:w="1837"/>
        <w:gridCol w:w="1984"/>
      </w:tblGrid>
      <w:tr w:rsidR="007E0570" w:rsidRPr="007E0570" w14:paraId="45600FFC" w14:textId="77777777" w:rsidTr="007E0570">
        <w:tc>
          <w:tcPr>
            <w:tcW w:w="2809" w:type="dxa"/>
            <w:shd w:val="clear" w:color="auto" w:fill="auto"/>
          </w:tcPr>
          <w:p w14:paraId="38B8BEBB" w14:textId="77777777" w:rsidR="00C34DE9" w:rsidRPr="007E0570" w:rsidRDefault="00C34DE9" w:rsidP="0038135E">
            <w:pPr>
              <w:jc w:val="center"/>
            </w:pPr>
            <w:r w:rsidRPr="007E0570">
              <w:rPr>
                <w:b/>
              </w:rPr>
              <w:t>Дополнительные умения, знания</w:t>
            </w:r>
          </w:p>
        </w:tc>
        <w:tc>
          <w:tcPr>
            <w:tcW w:w="3112" w:type="dxa"/>
            <w:shd w:val="clear" w:color="auto" w:fill="auto"/>
          </w:tcPr>
          <w:p w14:paraId="2279CB1A" w14:textId="77777777" w:rsidR="00C34DE9" w:rsidRPr="007E0570" w:rsidRDefault="00C34DE9" w:rsidP="0038135E">
            <w:pPr>
              <w:jc w:val="center"/>
            </w:pPr>
            <w:r w:rsidRPr="007E0570">
              <w:rPr>
                <w:b/>
              </w:rPr>
              <w:t>№, наименование раздела/темы</w:t>
            </w:r>
          </w:p>
        </w:tc>
        <w:tc>
          <w:tcPr>
            <w:tcW w:w="992" w:type="dxa"/>
            <w:shd w:val="clear" w:color="auto" w:fill="auto"/>
          </w:tcPr>
          <w:p w14:paraId="35715CA4" w14:textId="77777777" w:rsidR="00C34DE9" w:rsidRPr="007E0570" w:rsidRDefault="00C34DE9" w:rsidP="0038135E">
            <w:pPr>
              <w:jc w:val="center"/>
            </w:pPr>
            <w:r w:rsidRPr="007E0570">
              <w:rPr>
                <w:b/>
              </w:rPr>
              <w:t>Количество часов</w:t>
            </w:r>
          </w:p>
        </w:tc>
        <w:tc>
          <w:tcPr>
            <w:tcW w:w="1837" w:type="dxa"/>
            <w:shd w:val="clear" w:color="auto" w:fill="auto"/>
          </w:tcPr>
          <w:p w14:paraId="58FBE242" w14:textId="77777777" w:rsidR="00C34DE9" w:rsidRPr="007E0570" w:rsidRDefault="00C34DE9" w:rsidP="0038135E">
            <w:pPr>
              <w:jc w:val="center"/>
            </w:pPr>
            <w:r w:rsidRPr="007E0570">
              <w:rPr>
                <w:b/>
              </w:rPr>
              <w:t>Формируемые компетенции</w:t>
            </w:r>
          </w:p>
        </w:tc>
        <w:tc>
          <w:tcPr>
            <w:tcW w:w="1984" w:type="dxa"/>
            <w:shd w:val="clear" w:color="auto" w:fill="auto"/>
          </w:tcPr>
          <w:p w14:paraId="5223E048" w14:textId="77777777" w:rsidR="00C34DE9" w:rsidRPr="007E0570" w:rsidRDefault="00C34DE9" w:rsidP="0038135E">
            <w:pPr>
              <w:jc w:val="center"/>
            </w:pPr>
            <w:r w:rsidRPr="007E0570">
              <w:rPr>
                <w:b/>
              </w:rPr>
              <w:t>Обоснование включения в рабочую программу</w:t>
            </w:r>
          </w:p>
        </w:tc>
      </w:tr>
      <w:tr w:rsidR="007E0570" w:rsidRPr="007E0570" w14:paraId="4474279A" w14:textId="77777777" w:rsidTr="007E0570">
        <w:tc>
          <w:tcPr>
            <w:tcW w:w="2809" w:type="dxa"/>
            <w:shd w:val="clear" w:color="auto" w:fill="auto"/>
          </w:tcPr>
          <w:p w14:paraId="11520A9F" w14:textId="77777777" w:rsidR="00C34DE9" w:rsidRPr="007E0570" w:rsidRDefault="00C34DE9" w:rsidP="0038135E">
            <w:pPr>
              <w:jc w:val="both"/>
              <w:rPr>
                <w:b/>
                <w:i/>
              </w:rPr>
            </w:pPr>
            <w:r w:rsidRPr="007E0570">
              <w:rPr>
                <w:b/>
                <w:i/>
              </w:rPr>
              <w:t>знания:</w:t>
            </w:r>
          </w:p>
          <w:p w14:paraId="136E2199" w14:textId="77777777" w:rsidR="00C34DE9" w:rsidRPr="007E0570" w:rsidRDefault="002A1D99" w:rsidP="002A1D99">
            <w:pPr>
              <w:pStyle w:val="a7"/>
              <w:spacing w:after="0" w:line="240" w:lineRule="auto"/>
              <w:ind w:left="1"/>
              <w:jc w:val="both"/>
              <w:rPr>
                <w:rFonts w:ascii="Times New Roman" w:hAnsi="Times New Roman"/>
              </w:rPr>
            </w:pPr>
            <w:r w:rsidRPr="007E0570">
              <w:rPr>
                <w:rFonts w:ascii="Times New Roman" w:hAnsi="Times New Roman"/>
              </w:rPr>
              <w:t>-</w:t>
            </w:r>
            <w:r w:rsidR="00C34DE9" w:rsidRPr="007E0570">
              <w:rPr>
                <w:rFonts w:ascii="Times New Roman" w:hAnsi="Times New Roman"/>
              </w:rPr>
              <w:t xml:space="preserve">осуществлять диагностику и поиск неисправностей технических средств, выполнять действия по устранению неисправностей в части, касающейся полномочий техника; </w:t>
            </w:r>
          </w:p>
          <w:p w14:paraId="030BA807" w14:textId="77777777" w:rsidR="00C34DE9" w:rsidRPr="007E0570" w:rsidRDefault="00C34DE9" w:rsidP="00696774">
            <w:pPr>
              <w:pStyle w:val="a7"/>
              <w:numPr>
                <w:ilvl w:val="0"/>
                <w:numId w:val="40"/>
              </w:numPr>
              <w:spacing w:after="0" w:line="240" w:lineRule="auto"/>
              <w:ind w:left="1" w:hanging="10"/>
              <w:jc w:val="both"/>
              <w:rPr>
                <w:rFonts w:ascii="Times New Roman" w:hAnsi="Times New Roman"/>
              </w:rPr>
            </w:pPr>
            <w:r w:rsidRPr="007E0570">
              <w:rPr>
                <w:rFonts w:ascii="Times New Roman" w:hAnsi="Times New Roman"/>
              </w:rPr>
              <w:t xml:space="preserve">выполнять замену расходных  </w:t>
            </w:r>
          </w:p>
          <w:p w14:paraId="7139C5EB" w14:textId="77777777" w:rsidR="00C34DE9" w:rsidRPr="007E0570" w:rsidRDefault="00C34DE9" w:rsidP="00696774">
            <w:pPr>
              <w:pStyle w:val="a7"/>
              <w:numPr>
                <w:ilvl w:val="0"/>
                <w:numId w:val="40"/>
              </w:numPr>
              <w:spacing w:after="0" w:line="240" w:lineRule="auto"/>
              <w:ind w:left="1" w:hanging="10"/>
              <w:jc w:val="both"/>
              <w:rPr>
                <w:rFonts w:ascii="Times New Roman" w:hAnsi="Times New Roman"/>
              </w:rPr>
            </w:pPr>
            <w:r w:rsidRPr="007E0570">
              <w:rPr>
                <w:rFonts w:ascii="Times New Roman" w:hAnsi="Times New Roman"/>
              </w:rPr>
              <w:t xml:space="preserve">материалов и мелкий ремонт  </w:t>
            </w:r>
          </w:p>
          <w:p w14:paraId="506ABD1C" w14:textId="77777777" w:rsidR="00C34DE9" w:rsidRPr="007E0570" w:rsidRDefault="00C34DE9" w:rsidP="00696774">
            <w:pPr>
              <w:pStyle w:val="a7"/>
              <w:numPr>
                <w:ilvl w:val="0"/>
                <w:numId w:val="40"/>
              </w:numPr>
              <w:spacing w:after="0" w:line="240" w:lineRule="auto"/>
              <w:ind w:left="1" w:hanging="10"/>
              <w:jc w:val="both"/>
              <w:rPr>
                <w:rFonts w:ascii="Times New Roman" w:hAnsi="Times New Roman"/>
              </w:rPr>
            </w:pPr>
            <w:r w:rsidRPr="007E0570">
              <w:rPr>
                <w:rFonts w:ascii="Times New Roman" w:hAnsi="Times New Roman"/>
              </w:rPr>
              <w:t xml:space="preserve">периферийного </w:t>
            </w:r>
            <w:r w:rsidRPr="007E0570">
              <w:rPr>
                <w:rFonts w:ascii="Times New Roman" w:hAnsi="Times New Roman"/>
              </w:rPr>
              <w:lastRenderedPageBreak/>
              <w:t>оборудования</w:t>
            </w:r>
          </w:p>
          <w:p w14:paraId="29E5CBF1" w14:textId="77777777" w:rsidR="00C34DE9" w:rsidRPr="007E0570" w:rsidRDefault="00C34DE9" w:rsidP="00696774">
            <w:pPr>
              <w:pStyle w:val="a7"/>
              <w:numPr>
                <w:ilvl w:val="0"/>
                <w:numId w:val="40"/>
              </w:numPr>
              <w:spacing w:after="0" w:line="240" w:lineRule="auto"/>
              <w:ind w:left="1" w:hanging="10"/>
              <w:jc w:val="both"/>
              <w:rPr>
                <w:rFonts w:ascii="Times New Roman" w:hAnsi="Times New Roman"/>
              </w:rPr>
            </w:pPr>
            <w:r w:rsidRPr="007E0570">
              <w:rPr>
                <w:rFonts w:ascii="Times New Roman" w:hAnsi="Times New Roman"/>
              </w:rPr>
              <w:t xml:space="preserve">правильно оформлять техническую документацию; </w:t>
            </w:r>
          </w:p>
          <w:p w14:paraId="6FCD9E2F" w14:textId="77777777" w:rsidR="00C34DE9" w:rsidRPr="007E0570" w:rsidRDefault="00C34DE9" w:rsidP="00696774">
            <w:pPr>
              <w:pStyle w:val="a7"/>
              <w:numPr>
                <w:ilvl w:val="0"/>
                <w:numId w:val="40"/>
              </w:numPr>
              <w:spacing w:after="0" w:line="240" w:lineRule="auto"/>
              <w:ind w:left="1" w:hanging="10"/>
              <w:jc w:val="both"/>
              <w:rPr>
                <w:rFonts w:ascii="Times New Roman" w:hAnsi="Times New Roman"/>
              </w:rPr>
            </w:pPr>
            <w:r w:rsidRPr="007E0570">
              <w:rPr>
                <w:rFonts w:ascii="Times New Roman" w:hAnsi="Times New Roman"/>
              </w:rPr>
              <w:t xml:space="preserve">наблюдать за трафиком, выполнять операции резервного копирования и восстановления данных; </w:t>
            </w:r>
          </w:p>
          <w:p w14:paraId="3E3A75C6" w14:textId="77777777" w:rsidR="00C34DE9" w:rsidRPr="007E0570" w:rsidRDefault="00C34DE9" w:rsidP="00696774">
            <w:pPr>
              <w:pStyle w:val="a7"/>
              <w:numPr>
                <w:ilvl w:val="0"/>
                <w:numId w:val="40"/>
              </w:numPr>
              <w:spacing w:after="0" w:line="240" w:lineRule="auto"/>
              <w:ind w:left="1" w:hanging="10"/>
              <w:jc w:val="both"/>
              <w:rPr>
                <w:rFonts w:ascii="Times New Roman" w:hAnsi="Times New Roman"/>
              </w:rPr>
            </w:pPr>
            <w:r w:rsidRPr="007E0570">
              <w:rPr>
                <w:rFonts w:ascii="Times New Roman" w:hAnsi="Times New Roman"/>
              </w:rPr>
              <w:t xml:space="preserve">устанавливать, тестировать и эксплуатировать информационные системы, согласно технической документации, </w:t>
            </w:r>
          </w:p>
          <w:p w14:paraId="63C4FAC7" w14:textId="77777777" w:rsidR="00C34DE9" w:rsidRPr="007E0570" w:rsidRDefault="00C34DE9" w:rsidP="00696774">
            <w:pPr>
              <w:pStyle w:val="a7"/>
              <w:numPr>
                <w:ilvl w:val="0"/>
                <w:numId w:val="40"/>
              </w:numPr>
              <w:spacing w:after="0" w:line="240" w:lineRule="auto"/>
              <w:ind w:left="1" w:hanging="10"/>
              <w:jc w:val="both"/>
              <w:rPr>
                <w:rFonts w:ascii="Times New Roman" w:hAnsi="Times New Roman"/>
                <w:b/>
                <w:i/>
              </w:rPr>
            </w:pPr>
            <w:r w:rsidRPr="007E0570">
              <w:rPr>
                <w:rFonts w:ascii="Times New Roman" w:hAnsi="Times New Roman"/>
              </w:rPr>
              <w:t>обеспечивать антивирусную защиту</w:t>
            </w:r>
            <w:r w:rsidRPr="007E0570">
              <w:rPr>
                <w:rFonts w:ascii="Times New Roman" w:hAnsi="Times New Roman"/>
                <w:b/>
                <w:i/>
              </w:rPr>
              <w:t>;</w:t>
            </w:r>
          </w:p>
          <w:p w14:paraId="16D599EF" w14:textId="77777777" w:rsidR="00C34DE9" w:rsidRPr="007E0570" w:rsidRDefault="00C34DE9" w:rsidP="0038135E"/>
          <w:p w14:paraId="1B7F200C" w14:textId="77777777" w:rsidR="00C34DE9" w:rsidRPr="007E0570" w:rsidRDefault="00C34DE9" w:rsidP="0038135E">
            <w:r w:rsidRPr="007E0570">
              <w:rPr>
                <w:b/>
                <w:i/>
              </w:rPr>
              <w:t>Умения:</w:t>
            </w:r>
          </w:p>
          <w:p w14:paraId="76FD2501" w14:textId="77777777" w:rsidR="00C34DE9" w:rsidRPr="007E0570" w:rsidRDefault="00C34DE9" w:rsidP="0038135E">
            <w:pPr>
              <w:ind w:left="1"/>
              <w:rPr>
                <w:b/>
              </w:rPr>
            </w:pPr>
            <w:r w:rsidRPr="007E0570">
              <w:t>-требования к архитектуре информационных систем и их компонентам для обеспечения безопасности функционирования, оперативные методы повышения безопасности функционирования программных средств и баз данных, основные требования к средствам и видам тестирования для определения технологической безопасности информационных систем.</w:t>
            </w:r>
          </w:p>
        </w:tc>
        <w:tc>
          <w:tcPr>
            <w:tcW w:w="3112" w:type="dxa"/>
            <w:shd w:val="clear" w:color="auto" w:fill="auto"/>
          </w:tcPr>
          <w:p w14:paraId="68817D7D" w14:textId="77777777" w:rsidR="00C34DE9" w:rsidRPr="007E0570" w:rsidRDefault="00C34DE9" w:rsidP="002A1D99">
            <w:r w:rsidRPr="007E0570">
              <w:lastRenderedPageBreak/>
              <w:t>МДК 03.02</w:t>
            </w:r>
          </w:p>
          <w:p w14:paraId="4AB8146D" w14:textId="77777777" w:rsidR="00C34DE9" w:rsidRPr="007E0570" w:rsidRDefault="00C34DE9" w:rsidP="002A1D99">
            <w:pPr>
              <w:rPr>
                <w:rFonts w:eastAsia="Calibri"/>
                <w:bCs/>
              </w:rPr>
            </w:pPr>
            <w:r w:rsidRPr="007E0570">
              <w:rPr>
                <w:rFonts w:eastAsia="Calibri"/>
                <w:b/>
                <w:bCs/>
              </w:rPr>
              <w:t>Тема 2.1.</w:t>
            </w:r>
            <w:r w:rsidR="002A1D99" w:rsidRPr="007E0570">
              <w:rPr>
                <w:rFonts w:eastAsia="Calibri"/>
                <w:b/>
                <w:bCs/>
              </w:rPr>
              <w:t xml:space="preserve"> </w:t>
            </w:r>
            <w:r w:rsidRPr="007E0570">
              <w:rPr>
                <w:rFonts w:eastAsia="Calibri"/>
                <w:bCs/>
              </w:rPr>
              <w:t>Безопасность компьютерных сетей</w:t>
            </w:r>
          </w:p>
          <w:p w14:paraId="12F488A5" w14:textId="77777777" w:rsidR="00C34DE9" w:rsidRPr="007E0570" w:rsidRDefault="00C34DE9" w:rsidP="002A1D99">
            <w:r w:rsidRPr="007E0570">
              <w:t>Практическое занятие:</w:t>
            </w:r>
          </w:p>
          <w:p w14:paraId="4A2ADCC3" w14:textId="77777777" w:rsidR="00C34DE9" w:rsidRPr="007E0570" w:rsidRDefault="002A1D99" w:rsidP="002A1D99">
            <w:r w:rsidRPr="007E0570">
              <w:t xml:space="preserve">1 </w:t>
            </w:r>
            <w:r w:rsidR="00C34DE9" w:rsidRPr="007E0570">
              <w:t>Социальная инженерия</w:t>
            </w:r>
          </w:p>
          <w:p w14:paraId="6963EEDE" w14:textId="77777777" w:rsidR="00C34DE9" w:rsidRPr="007E0570" w:rsidRDefault="002A1D99" w:rsidP="002A1D99">
            <w:r w:rsidRPr="007E0570">
              <w:t xml:space="preserve">2 </w:t>
            </w:r>
            <w:r w:rsidR="00C34DE9" w:rsidRPr="007E0570">
              <w:t>Исследование сетевых атак и инструментов проверки защиты сети</w:t>
            </w:r>
          </w:p>
          <w:p w14:paraId="39CFA62C" w14:textId="77777777" w:rsidR="00C34DE9" w:rsidRPr="007E0570" w:rsidRDefault="002A1D99" w:rsidP="002A1D99">
            <w:r w:rsidRPr="007E0570">
              <w:t xml:space="preserve">3 </w:t>
            </w:r>
            <w:r w:rsidR="00C34DE9" w:rsidRPr="007E0570">
              <w:t>Настройка безопасного доступа к маршрутизатору</w:t>
            </w:r>
          </w:p>
          <w:p w14:paraId="6E26B28F" w14:textId="77777777" w:rsidR="00C34DE9" w:rsidRPr="007E0570" w:rsidRDefault="002A1D99" w:rsidP="002A1D99">
            <w:r w:rsidRPr="007E0570">
              <w:t xml:space="preserve">4 </w:t>
            </w:r>
            <w:r w:rsidR="00C34DE9" w:rsidRPr="007E0570">
              <w:t>Обеспечение административного доступа AAA и сервера Radius</w:t>
            </w:r>
          </w:p>
          <w:p w14:paraId="5D9D0A37" w14:textId="77777777" w:rsidR="00C34DE9" w:rsidRPr="007E0570" w:rsidRDefault="002A1D99" w:rsidP="002A1D99">
            <w:r w:rsidRPr="007E0570">
              <w:lastRenderedPageBreak/>
              <w:t xml:space="preserve">5 </w:t>
            </w:r>
            <w:r w:rsidR="00C34DE9" w:rsidRPr="007E0570">
              <w:t>Настройка политики безопасности брандмауэров</w:t>
            </w:r>
          </w:p>
          <w:p w14:paraId="6C9DB9F8" w14:textId="77777777" w:rsidR="00C34DE9" w:rsidRPr="007E0570" w:rsidRDefault="002A1D99" w:rsidP="002A1D99">
            <w:r w:rsidRPr="007E0570">
              <w:t xml:space="preserve">6 </w:t>
            </w:r>
            <w:r w:rsidR="00C34DE9" w:rsidRPr="007E0570">
              <w:t>Настройка системы предотвращения вторжений (IPS)</w:t>
            </w:r>
          </w:p>
          <w:p w14:paraId="79F43EB3" w14:textId="77777777" w:rsidR="00C34DE9" w:rsidRPr="007E0570" w:rsidRDefault="002A1D99" w:rsidP="002A1D99">
            <w:r w:rsidRPr="007E0570">
              <w:t xml:space="preserve">7 </w:t>
            </w:r>
            <w:r w:rsidR="00C34DE9" w:rsidRPr="007E0570">
              <w:t>Настройка безопасности на втором уровне на коммутаторах</w:t>
            </w:r>
          </w:p>
          <w:p w14:paraId="2A16508A" w14:textId="77777777" w:rsidR="00C34DE9" w:rsidRPr="007E0570" w:rsidRDefault="002A1D99" w:rsidP="002A1D99">
            <w:r w:rsidRPr="007E0570">
              <w:t xml:space="preserve">8 </w:t>
            </w:r>
            <w:r w:rsidR="00C34DE9" w:rsidRPr="007E0570">
              <w:t>Исследование методов шифрования</w:t>
            </w:r>
          </w:p>
          <w:p w14:paraId="351C8D2F" w14:textId="77777777" w:rsidR="00C34DE9" w:rsidRPr="007E0570" w:rsidRDefault="002A1D99" w:rsidP="002A1D99">
            <w:r w:rsidRPr="007E0570">
              <w:t xml:space="preserve">9 </w:t>
            </w:r>
            <w:r w:rsidR="00C34DE9" w:rsidRPr="007E0570">
              <w:t>Настройка Site-to-SiteVPN используя интерфейс командной строки</w:t>
            </w:r>
          </w:p>
          <w:p w14:paraId="23610FC1" w14:textId="77777777" w:rsidR="00C34DE9" w:rsidRPr="007E0570" w:rsidRDefault="002A1D99" w:rsidP="002A1D99">
            <w:r w:rsidRPr="007E0570">
              <w:t xml:space="preserve">10 </w:t>
            </w:r>
            <w:r w:rsidR="00C34DE9" w:rsidRPr="007E0570">
              <w:t>Базовая настройка шлюза безопасности ASA и настройка брандмауэров используя интерфейс командной строки</w:t>
            </w:r>
          </w:p>
          <w:p w14:paraId="5DA6241F" w14:textId="77777777" w:rsidR="00C34DE9" w:rsidRPr="007E0570" w:rsidRDefault="002A1D99" w:rsidP="002A1D99">
            <w:r w:rsidRPr="007E0570">
              <w:t xml:space="preserve">11 </w:t>
            </w:r>
            <w:r w:rsidR="00C34DE9" w:rsidRPr="007E0570">
              <w:t>Базовая настройка шлюза безопасности ASA и настройка брандмауэров используя ASDM</w:t>
            </w:r>
          </w:p>
          <w:p w14:paraId="49C49E44" w14:textId="77777777" w:rsidR="00C34DE9" w:rsidRPr="007E0570" w:rsidRDefault="002A1D99" w:rsidP="002A1D99">
            <w:r w:rsidRPr="007E0570">
              <w:t xml:space="preserve">12 </w:t>
            </w:r>
            <w:r w:rsidR="00C34DE9" w:rsidRPr="007E0570">
              <w:t>Настройка Site-to-SiteVPN с одной стороны на маршрутизаторе используя интерфейс командной строки и с другой стороны используя шлюз безопасности ASA посредством ASDM</w:t>
            </w:r>
          </w:p>
          <w:p w14:paraId="16F86ADA" w14:textId="77777777" w:rsidR="00C34DE9" w:rsidRPr="007E0570" w:rsidRDefault="002A1D99" w:rsidP="002A1D99">
            <w:pPr>
              <w:rPr>
                <w:lang w:val="en-US"/>
              </w:rPr>
            </w:pPr>
            <w:r w:rsidRPr="007E0570">
              <w:rPr>
                <w:lang w:val="en-US"/>
              </w:rPr>
              <w:t xml:space="preserve">13 </w:t>
            </w:r>
            <w:r w:rsidR="00C34DE9" w:rsidRPr="007E0570">
              <w:t>Настройка</w:t>
            </w:r>
            <w:r w:rsidR="00C34DE9" w:rsidRPr="007E0570">
              <w:rPr>
                <w:lang w:val="en-US"/>
              </w:rPr>
              <w:t xml:space="preserve">Clientless Remote Access SSL VPNs </w:t>
            </w:r>
            <w:r w:rsidR="00C34DE9" w:rsidRPr="007E0570">
              <w:t>используя</w:t>
            </w:r>
            <w:r w:rsidR="00C34DE9" w:rsidRPr="007E0570">
              <w:rPr>
                <w:lang w:val="en-US"/>
              </w:rPr>
              <w:t xml:space="preserve"> ASDM</w:t>
            </w:r>
          </w:p>
          <w:p w14:paraId="5327DFFF" w14:textId="77777777" w:rsidR="00C34DE9" w:rsidRPr="007E0570" w:rsidRDefault="002A1D99" w:rsidP="002A1D99">
            <w:pPr>
              <w:rPr>
                <w:lang w:val="en-US"/>
              </w:rPr>
            </w:pPr>
            <w:r w:rsidRPr="007E0570">
              <w:rPr>
                <w:lang w:val="en-US"/>
              </w:rPr>
              <w:t xml:space="preserve">14 </w:t>
            </w:r>
            <w:r w:rsidR="00C34DE9" w:rsidRPr="007E0570">
              <w:t>Настройка</w:t>
            </w:r>
            <w:r w:rsidR="00C34DE9" w:rsidRPr="007E0570">
              <w:rPr>
                <w:lang w:val="en-US"/>
              </w:rPr>
              <w:t xml:space="preserve"> AnyConnect Remote Access SSL VPN </w:t>
            </w:r>
            <w:r w:rsidR="00C34DE9" w:rsidRPr="007E0570">
              <w:t>используя</w:t>
            </w:r>
            <w:r w:rsidR="00C34DE9" w:rsidRPr="007E0570">
              <w:rPr>
                <w:lang w:val="en-US"/>
              </w:rPr>
              <w:t xml:space="preserve"> ASDM</w:t>
            </w:r>
          </w:p>
          <w:p w14:paraId="3BC91952" w14:textId="77777777" w:rsidR="00C34DE9" w:rsidRPr="007E0570" w:rsidRDefault="002A1D99" w:rsidP="002A1D99">
            <w:pPr>
              <w:rPr>
                <w:b/>
              </w:rPr>
            </w:pPr>
            <w:r w:rsidRPr="007E0570">
              <w:t xml:space="preserve">15 </w:t>
            </w:r>
            <w:r w:rsidR="00C34DE9" w:rsidRPr="007E0570">
              <w:t>Финальная комплексная лабораторная работа по безопасности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CDD36E8" w14:textId="77777777" w:rsidR="00C34DE9" w:rsidRPr="007E0570" w:rsidRDefault="00C34DE9" w:rsidP="0038135E">
            <w:pPr>
              <w:jc w:val="center"/>
            </w:pPr>
            <w:r w:rsidRPr="007E0570">
              <w:lastRenderedPageBreak/>
              <w:t>80</w:t>
            </w:r>
          </w:p>
        </w:tc>
        <w:tc>
          <w:tcPr>
            <w:tcW w:w="1837" w:type="dxa"/>
            <w:shd w:val="clear" w:color="auto" w:fill="auto"/>
          </w:tcPr>
          <w:p w14:paraId="63E37432" w14:textId="77777777" w:rsidR="005E70F9" w:rsidRPr="007E0570" w:rsidRDefault="005E70F9" w:rsidP="005E70F9">
            <w:pPr>
              <w:ind w:hanging="2"/>
            </w:pPr>
            <w:r w:rsidRPr="007E0570">
              <w:t>ПК 3.1-3.5</w:t>
            </w:r>
          </w:p>
          <w:p w14:paraId="77B11439" w14:textId="27ED7CFB" w:rsidR="00C34DE9" w:rsidRPr="007E0570" w:rsidRDefault="005E70F9" w:rsidP="005E70F9">
            <w:r w:rsidRPr="007E0570">
              <w:t>ОК 01-09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F61C29F" w14:textId="77777777" w:rsidR="00C34DE9" w:rsidRPr="007E0570" w:rsidRDefault="00C34DE9" w:rsidP="0038135E">
            <w:pPr>
              <w:rPr>
                <w:b/>
              </w:rPr>
            </w:pPr>
            <w:r w:rsidRPr="007E0570">
              <w:t>Запрос работодателя на дополнительные результаты освоения ОПОП</w:t>
            </w:r>
          </w:p>
        </w:tc>
      </w:tr>
    </w:tbl>
    <w:p w14:paraId="3720109E" w14:textId="77777777" w:rsidR="00C34DE9" w:rsidRPr="007E0570" w:rsidRDefault="00C34DE9">
      <w:pPr>
        <w:tabs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11886755" w14:textId="77777777" w:rsidR="007E0570" w:rsidRDefault="007E0570" w:rsidP="00662F30">
      <w:pPr>
        <w:ind w:firstLine="851"/>
        <w:rPr>
          <w:b/>
        </w:rPr>
      </w:pPr>
    </w:p>
    <w:p w14:paraId="642A56C9" w14:textId="0E133296" w:rsidR="0097025F" w:rsidRPr="007E0570" w:rsidRDefault="000C2F1C" w:rsidP="00662F30">
      <w:pPr>
        <w:ind w:firstLine="851"/>
        <w:rPr>
          <w:b/>
        </w:rPr>
      </w:pPr>
      <w:r w:rsidRPr="007E0570">
        <w:rPr>
          <w:b/>
        </w:rPr>
        <w:t>1.</w:t>
      </w:r>
      <w:r w:rsidR="00662F30" w:rsidRPr="007E0570">
        <w:rPr>
          <w:b/>
        </w:rPr>
        <w:t>3</w:t>
      </w:r>
      <w:r w:rsidRPr="007E0570">
        <w:rPr>
          <w:b/>
        </w:rPr>
        <w:t xml:space="preserve"> Практическая подготовка при реализации учебных дисциплин путем проведения практически занятий</w:t>
      </w:r>
    </w:p>
    <w:p w14:paraId="4750519C" w14:textId="38F0DC41" w:rsidR="00662F30" w:rsidRDefault="00662F30" w:rsidP="00662F30">
      <w:pPr>
        <w:ind w:firstLine="851"/>
        <w:rPr>
          <w:b/>
        </w:rPr>
      </w:pPr>
    </w:p>
    <w:p w14:paraId="0B3E822F" w14:textId="77777777" w:rsidR="007E0570" w:rsidRPr="007E0570" w:rsidRDefault="007E0570" w:rsidP="00662F30">
      <w:pPr>
        <w:ind w:firstLine="851"/>
        <w:rPr>
          <w:b/>
        </w:rPr>
      </w:pPr>
    </w:p>
    <w:p w14:paraId="6F57996C" w14:textId="7814ED02" w:rsidR="0097025F" w:rsidRDefault="000C2F1C" w:rsidP="00662F30">
      <w:pPr>
        <w:ind w:firstLine="851"/>
        <w:jc w:val="both"/>
      </w:pPr>
      <w:r w:rsidRPr="007E0570">
        <w:t>Образовательная деятельность в форме практической подготовки: реализуется при провед</w:t>
      </w:r>
      <w:r w:rsidR="00B149F1" w:rsidRPr="007E0570">
        <w:t xml:space="preserve">ении всех </w:t>
      </w:r>
      <w:r w:rsidR="00850DE3" w:rsidRPr="007E0570">
        <w:t xml:space="preserve">практических </w:t>
      </w:r>
      <w:r w:rsidR="00B149F1" w:rsidRPr="007E0570">
        <w:t>занятий </w:t>
      </w:r>
      <w:r w:rsidRPr="007E0570">
        <w:t>ПМ</w:t>
      </w:r>
      <w:r w:rsidR="00B149F1" w:rsidRPr="007E0570">
        <w:t>.03</w:t>
      </w:r>
      <w:r w:rsidRPr="007E0570">
        <w:t>, всех видов практики и иных видов учебной деятельности.</w:t>
      </w:r>
    </w:p>
    <w:p w14:paraId="55D55ECF" w14:textId="75A3196A" w:rsidR="007E0570" w:rsidRDefault="007E0570" w:rsidP="00662F30">
      <w:pPr>
        <w:ind w:firstLine="851"/>
        <w:jc w:val="both"/>
      </w:pPr>
    </w:p>
    <w:p w14:paraId="0D12FF22" w14:textId="2CD26623" w:rsidR="007E0570" w:rsidRDefault="007E0570" w:rsidP="00662F30">
      <w:pPr>
        <w:ind w:firstLine="851"/>
        <w:jc w:val="both"/>
      </w:pPr>
    </w:p>
    <w:p w14:paraId="1EA51BB1" w14:textId="3F241A03" w:rsidR="007E0570" w:rsidRDefault="007E0570" w:rsidP="00662F30">
      <w:pPr>
        <w:ind w:firstLine="851"/>
        <w:jc w:val="both"/>
      </w:pPr>
    </w:p>
    <w:p w14:paraId="6706AE38" w14:textId="77777777" w:rsidR="007E0570" w:rsidRPr="007E0570" w:rsidRDefault="007E0570" w:rsidP="00662F30">
      <w:pPr>
        <w:ind w:firstLine="851"/>
        <w:jc w:val="both"/>
      </w:pPr>
    </w:p>
    <w:p w14:paraId="0EA5B694" w14:textId="77777777" w:rsidR="0097025F" w:rsidRPr="007E0570" w:rsidRDefault="0097025F">
      <w:pPr>
        <w:ind w:left="142"/>
        <w:rPr>
          <w:b/>
        </w:rPr>
      </w:pPr>
    </w:p>
    <w:tbl>
      <w:tblPr>
        <w:tblStyle w:val="aff5"/>
        <w:tblW w:w="1021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25"/>
        <w:gridCol w:w="1560"/>
        <w:gridCol w:w="7229"/>
      </w:tblGrid>
      <w:tr w:rsidR="007E0570" w:rsidRPr="007E0570" w14:paraId="4A0FBB47" w14:textId="77777777" w:rsidTr="007E0570">
        <w:tc>
          <w:tcPr>
            <w:tcW w:w="1425" w:type="dxa"/>
          </w:tcPr>
          <w:p w14:paraId="065A0670" w14:textId="77777777" w:rsidR="0097025F" w:rsidRPr="007E0570" w:rsidRDefault="000C2F1C">
            <w:pPr>
              <w:jc w:val="center"/>
            </w:pPr>
            <w:r w:rsidRPr="007E0570">
              <w:lastRenderedPageBreak/>
              <w:t>Количество часов по учебному плану на практические занятия</w:t>
            </w:r>
          </w:p>
        </w:tc>
        <w:tc>
          <w:tcPr>
            <w:tcW w:w="1560" w:type="dxa"/>
          </w:tcPr>
          <w:p w14:paraId="46B5B2C8" w14:textId="77777777" w:rsidR="0097025F" w:rsidRPr="007E0570" w:rsidRDefault="000C2F1C">
            <w:pPr>
              <w:jc w:val="center"/>
            </w:pPr>
            <w:r w:rsidRPr="007E0570">
              <w:t>в том числе, практическая подготовка</w:t>
            </w:r>
          </w:p>
        </w:tc>
        <w:tc>
          <w:tcPr>
            <w:tcW w:w="7229" w:type="dxa"/>
          </w:tcPr>
          <w:p w14:paraId="4398700F" w14:textId="77777777" w:rsidR="0097025F" w:rsidRPr="007E0570" w:rsidRDefault="000C2F1C">
            <w:pPr>
              <w:jc w:val="center"/>
            </w:pPr>
            <w:r w:rsidRPr="007E0570"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7E0570" w:rsidRPr="007E0570" w14:paraId="2CFBD2A5" w14:textId="77777777" w:rsidTr="007E0570">
        <w:trPr>
          <w:trHeight w:val="2119"/>
        </w:trPr>
        <w:tc>
          <w:tcPr>
            <w:tcW w:w="1425" w:type="dxa"/>
          </w:tcPr>
          <w:p w14:paraId="589065BD" w14:textId="0582EF6E" w:rsidR="0097025F" w:rsidRPr="007E0570" w:rsidRDefault="0005425A">
            <w:pPr>
              <w:widowControl w:val="0"/>
              <w:jc w:val="center"/>
            </w:pPr>
            <w:r w:rsidRPr="007E0570">
              <w:t>90</w:t>
            </w:r>
          </w:p>
        </w:tc>
        <w:tc>
          <w:tcPr>
            <w:tcW w:w="1560" w:type="dxa"/>
          </w:tcPr>
          <w:p w14:paraId="369BE06C" w14:textId="3D0F6A49" w:rsidR="0097025F" w:rsidRPr="007E0570" w:rsidRDefault="0005425A">
            <w:pPr>
              <w:widowControl w:val="0"/>
              <w:jc w:val="center"/>
            </w:pPr>
            <w:r w:rsidRPr="007E0570">
              <w:t>90</w:t>
            </w:r>
          </w:p>
        </w:tc>
        <w:tc>
          <w:tcPr>
            <w:tcW w:w="7229" w:type="dxa"/>
          </w:tcPr>
          <w:p w14:paraId="14FD6422" w14:textId="77777777" w:rsidR="0097025F" w:rsidRPr="007E0570" w:rsidRDefault="000C2F1C">
            <w:pPr>
              <w:shd w:val="clear" w:color="auto" w:fill="FFFFFF"/>
              <w:tabs>
                <w:tab w:val="left" w:pos="3465"/>
                <w:tab w:val="left" w:pos="5280"/>
              </w:tabs>
              <w:ind w:left="45"/>
              <w:rPr>
                <w:b/>
              </w:rPr>
            </w:pPr>
            <w:r w:rsidRPr="007E0570">
              <w:rPr>
                <w:b/>
              </w:rPr>
              <w:t>МДК 03.01 Эксплуатация объектов сетевой инфраструктуры</w:t>
            </w:r>
          </w:p>
          <w:p w14:paraId="57F7181C" w14:textId="77777777" w:rsidR="0097025F" w:rsidRPr="007E0570" w:rsidRDefault="000C2F1C">
            <w:pPr>
              <w:shd w:val="clear" w:color="auto" w:fill="FFFFFF"/>
              <w:tabs>
                <w:tab w:val="left" w:pos="3465"/>
                <w:tab w:val="left" w:pos="5280"/>
              </w:tabs>
              <w:ind w:left="45"/>
            </w:pPr>
            <w:r w:rsidRPr="007E0570">
              <w:t>Тема 1.1 Эксплуатация технических средств сетевой инфраструктуры</w:t>
            </w:r>
          </w:p>
          <w:p w14:paraId="3D64C702" w14:textId="77777777" w:rsidR="0097025F" w:rsidRPr="007E0570" w:rsidRDefault="00045107">
            <w:pPr>
              <w:shd w:val="clear" w:color="auto" w:fill="FFFFFF"/>
              <w:tabs>
                <w:tab w:val="left" w:pos="3465"/>
                <w:tab w:val="left" w:pos="5280"/>
              </w:tabs>
              <w:ind w:left="45"/>
            </w:pPr>
            <w:r w:rsidRPr="007E0570">
              <w:t>Практическое занятие</w:t>
            </w:r>
            <w:r w:rsidR="000C2F1C" w:rsidRPr="007E0570">
              <w:t>№1 Оконцовка кабеля витая пара</w:t>
            </w:r>
          </w:p>
          <w:p w14:paraId="5E337396" w14:textId="77777777" w:rsidR="0097025F" w:rsidRPr="007E0570" w:rsidRDefault="00045107">
            <w:pPr>
              <w:shd w:val="clear" w:color="auto" w:fill="FFFFFF"/>
              <w:tabs>
                <w:tab w:val="left" w:pos="3465"/>
                <w:tab w:val="left" w:pos="5280"/>
              </w:tabs>
              <w:ind w:left="45"/>
            </w:pPr>
            <w:r w:rsidRPr="007E0570">
              <w:t>Практическое занятие</w:t>
            </w:r>
            <w:r w:rsidR="000C2F1C" w:rsidRPr="007E0570">
              <w:t>№2 Заделка кабеля витая пара в розетку</w:t>
            </w:r>
          </w:p>
          <w:p w14:paraId="76E635DA" w14:textId="77777777" w:rsidR="0097025F" w:rsidRPr="007E0570" w:rsidRDefault="00045107">
            <w:pPr>
              <w:shd w:val="clear" w:color="auto" w:fill="FFFFFF"/>
              <w:tabs>
                <w:tab w:val="left" w:pos="3465"/>
                <w:tab w:val="left" w:pos="5280"/>
              </w:tabs>
              <w:ind w:left="45"/>
            </w:pPr>
            <w:r w:rsidRPr="007E0570">
              <w:t>Практическое занятие</w:t>
            </w:r>
            <w:r w:rsidR="000C2F1C" w:rsidRPr="007E0570">
              <w:t>№3 Оформление технической документации, правила оформления документов</w:t>
            </w:r>
          </w:p>
          <w:p w14:paraId="78ACEFC4" w14:textId="77777777" w:rsidR="0097025F" w:rsidRPr="007E0570" w:rsidRDefault="000C2F1C">
            <w:pPr>
              <w:shd w:val="clear" w:color="auto" w:fill="FFFFFF"/>
              <w:tabs>
                <w:tab w:val="left" w:pos="3465"/>
                <w:tab w:val="left" w:pos="5280"/>
              </w:tabs>
              <w:ind w:left="45"/>
            </w:pPr>
            <w:r w:rsidRPr="007E0570">
              <w:t>Тема 1.2 Профилактические работы. Методы и принципы проверки различного оборудования</w:t>
            </w:r>
          </w:p>
          <w:p w14:paraId="1D7730E9" w14:textId="77777777" w:rsidR="0097025F" w:rsidRPr="007E0570" w:rsidRDefault="00045107">
            <w:pPr>
              <w:shd w:val="clear" w:color="auto" w:fill="FFFFFF"/>
              <w:tabs>
                <w:tab w:val="left" w:pos="3465"/>
                <w:tab w:val="left" w:pos="5280"/>
              </w:tabs>
              <w:ind w:left="45"/>
            </w:pPr>
            <w:r w:rsidRPr="007E0570">
              <w:t>Практическое занятие</w:t>
            </w:r>
            <w:r w:rsidR="000C2F1C" w:rsidRPr="007E0570">
              <w:t>№4 Изучение возможностей программного обеспечения резервного копирования</w:t>
            </w:r>
          </w:p>
          <w:p w14:paraId="009C141E" w14:textId="189400E5" w:rsidR="0097025F" w:rsidRPr="007E0570" w:rsidRDefault="005E70F9">
            <w:pPr>
              <w:shd w:val="clear" w:color="auto" w:fill="FFFFFF"/>
              <w:tabs>
                <w:tab w:val="left" w:pos="3465"/>
                <w:tab w:val="left" w:pos="5280"/>
              </w:tabs>
              <w:ind w:left="45"/>
            </w:pPr>
            <w:r w:rsidRPr="007E0570">
              <w:t xml:space="preserve">Практическое </w:t>
            </w:r>
            <w:r w:rsidR="000C2F1C" w:rsidRPr="007E0570">
              <w:t>занятие №5 Организация бесперебойной работы системы резервного копирования</w:t>
            </w:r>
          </w:p>
          <w:p w14:paraId="7EBC8296" w14:textId="77777777" w:rsidR="0097025F" w:rsidRPr="007E0570" w:rsidRDefault="00045107">
            <w:pPr>
              <w:shd w:val="clear" w:color="auto" w:fill="FFFFFF"/>
              <w:tabs>
                <w:tab w:val="left" w:pos="3465"/>
                <w:tab w:val="left" w:pos="5280"/>
              </w:tabs>
              <w:ind w:left="45"/>
            </w:pPr>
            <w:r w:rsidRPr="007E0570">
              <w:t>Практическое занятие</w:t>
            </w:r>
            <w:r w:rsidR="000C2F1C" w:rsidRPr="007E0570">
              <w:t>№6 Выполнение действий по устранению неисправностей</w:t>
            </w:r>
          </w:p>
          <w:p w14:paraId="20EA9D78" w14:textId="77777777" w:rsidR="0097025F" w:rsidRPr="007E0570" w:rsidRDefault="000C2F1C">
            <w:r w:rsidRPr="007E0570">
              <w:t>Тема 1.3 Средства мониторинга и анализа локальных сетей</w:t>
            </w:r>
          </w:p>
          <w:p w14:paraId="63A7D60A" w14:textId="77777777" w:rsidR="0097025F" w:rsidRPr="007E0570" w:rsidRDefault="00045107">
            <w:pPr>
              <w:shd w:val="clear" w:color="auto" w:fill="FFFFFF"/>
              <w:tabs>
                <w:tab w:val="left" w:pos="3465"/>
                <w:tab w:val="left" w:pos="5280"/>
              </w:tabs>
              <w:ind w:left="45"/>
            </w:pPr>
            <w:r w:rsidRPr="007E0570">
              <w:t>Практическое занятие</w:t>
            </w:r>
            <w:r w:rsidR="000C2F1C" w:rsidRPr="007E0570">
              <w:t>№7 Выполнение мониторинга и анализа работы локальной сети с помощью программных средств.</w:t>
            </w:r>
          </w:p>
          <w:p w14:paraId="38CB287B" w14:textId="77777777" w:rsidR="0097025F" w:rsidRPr="007E0570" w:rsidRDefault="00045107">
            <w:pPr>
              <w:shd w:val="clear" w:color="auto" w:fill="FFFFFF"/>
              <w:tabs>
                <w:tab w:val="left" w:pos="3465"/>
                <w:tab w:val="left" w:pos="5280"/>
              </w:tabs>
              <w:ind w:left="45"/>
            </w:pPr>
            <w:r w:rsidRPr="007E0570">
              <w:t>Практическое занятие</w:t>
            </w:r>
            <w:r w:rsidR="000C2F1C" w:rsidRPr="007E0570">
              <w:t>№8 Учет трафика в сети</w:t>
            </w:r>
          </w:p>
          <w:p w14:paraId="64DCD145" w14:textId="77777777" w:rsidR="0097025F" w:rsidRPr="007E0570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E0570">
              <w:t>Тема 1.4 Управление сетями</w:t>
            </w:r>
          </w:p>
          <w:p w14:paraId="06553510" w14:textId="77777777" w:rsidR="0097025F" w:rsidRPr="007E0570" w:rsidRDefault="0004510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E0570">
              <w:t>Практическое занятие</w:t>
            </w:r>
            <w:r w:rsidR="000C2F1C" w:rsidRPr="007E0570">
              <w:t>№9 Протокол управления SNMP</w:t>
            </w:r>
          </w:p>
          <w:p w14:paraId="0DE156FF" w14:textId="77777777" w:rsidR="0097025F" w:rsidRPr="007E0570" w:rsidRDefault="0004510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E0570">
              <w:t>Практическое занятие</w:t>
            </w:r>
            <w:r w:rsidR="000C2F1C" w:rsidRPr="007E0570">
              <w:t>№10 Задачи управления: анализ производительности сети</w:t>
            </w:r>
          </w:p>
          <w:p w14:paraId="18D3203F" w14:textId="77777777" w:rsidR="0097025F" w:rsidRPr="007E0570" w:rsidRDefault="0004510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E0570">
              <w:t>Практическое занятие</w:t>
            </w:r>
            <w:r w:rsidR="000C2F1C" w:rsidRPr="007E0570">
              <w:t>№11 Задачи управления: анализ надежности сети</w:t>
            </w:r>
          </w:p>
          <w:p w14:paraId="7688DFC9" w14:textId="77777777" w:rsidR="0097025F" w:rsidRPr="007E0570" w:rsidRDefault="0004510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E0570">
              <w:t>Практическое занятие</w:t>
            </w:r>
            <w:r w:rsidR="000C2F1C" w:rsidRPr="007E0570">
              <w:t>№12 Управление безопасностью в сети</w:t>
            </w:r>
          </w:p>
          <w:p w14:paraId="7BFE061F" w14:textId="77777777" w:rsidR="0097025F" w:rsidRPr="007E0570" w:rsidRDefault="0004510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E0570">
              <w:t>Практическое занятие</w:t>
            </w:r>
            <w:r w:rsidR="000C2F1C" w:rsidRPr="007E0570">
              <w:t>№13 Восстановление информации</w:t>
            </w:r>
          </w:p>
          <w:p w14:paraId="5B3DC6E0" w14:textId="77777777" w:rsidR="0097025F" w:rsidRPr="007E0570" w:rsidRDefault="0004510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E0570">
              <w:t>Практическое занятие</w:t>
            </w:r>
            <w:r w:rsidR="000C2F1C" w:rsidRPr="007E0570">
              <w:t>№14 Восстановление работоспособности сети после сбоя</w:t>
            </w:r>
          </w:p>
          <w:p w14:paraId="6C0363B4" w14:textId="77777777" w:rsidR="0097025F" w:rsidRPr="007E0570" w:rsidRDefault="000C2F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E0570">
              <w:t>Тема 2.3. Протоколы MGCP и H.248</w:t>
            </w:r>
          </w:p>
          <w:p w14:paraId="5914D28C" w14:textId="77777777" w:rsidR="0097025F" w:rsidRPr="007E0570" w:rsidRDefault="0004510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E0570">
              <w:t>Практическое занятие</w:t>
            </w:r>
            <w:r w:rsidR="000C2F1C" w:rsidRPr="007E0570">
              <w:t>№15 Настройка аппаратных IP-телефонов</w:t>
            </w:r>
          </w:p>
          <w:p w14:paraId="0EDE1CE7" w14:textId="77777777" w:rsidR="0097025F" w:rsidRPr="007E0570" w:rsidRDefault="0004510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E0570">
              <w:t>Практическое занятие</w:t>
            </w:r>
            <w:r w:rsidR="000C2F1C" w:rsidRPr="007E0570">
              <w:t>№ 16 Настройка программных IP-телефонов, факсов</w:t>
            </w:r>
          </w:p>
          <w:p w14:paraId="7A078DCD" w14:textId="77777777" w:rsidR="0097025F" w:rsidRPr="007E0570" w:rsidRDefault="0004510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E0570">
              <w:t>Практическое занятие</w:t>
            </w:r>
            <w:r w:rsidR="000C2F1C" w:rsidRPr="007E0570">
              <w:t>№ 17 Развертывание сети с использованием VLAN для IP-телефонии</w:t>
            </w:r>
          </w:p>
          <w:p w14:paraId="0ED7E10B" w14:textId="77777777" w:rsidR="0097025F" w:rsidRPr="007E0570" w:rsidRDefault="0004510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E0570">
              <w:t>Практическое занятие</w:t>
            </w:r>
            <w:r w:rsidR="000C2F1C" w:rsidRPr="007E0570">
              <w:t>№ 18 Настройка шлюза</w:t>
            </w:r>
          </w:p>
          <w:p w14:paraId="0AE1284F" w14:textId="77777777" w:rsidR="0097025F" w:rsidRPr="007E0570" w:rsidRDefault="0004510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E0570">
              <w:t>Практическое занятие</w:t>
            </w:r>
            <w:r w:rsidR="000C2F1C" w:rsidRPr="007E0570">
              <w:t>№ 19 Установка, подключение и первоначальные настройки голосового маршрутизатора</w:t>
            </w:r>
          </w:p>
          <w:p w14:paraId="7AD412D9" w14:textId="77777777" w:rsidR="0097025F" w:rsidRPr="007E0570" w:rsidRDefault="0004510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E0570">
              <w:t>Практическое занятие</w:t>
            </w:r>
            <w:r w:rsidR="000C2F1C" w:rsidRPr="007E0570">
              <w:t>№ 20 Настройка таблицы пользователей в голосовом маршрутизаторе</w:t>
            </w:r>
          </w:p>
          <w:p w14:paraId="34E3F8DB" w14:textId="77777777" w:rsidR="0097025F" w:rsidRPr="007E0570" w:rsidRDefault="0004510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E0570">
              <w:t>Практическое занятие</w:t>
            </w:r>
            <w:r w:rsidR="000C2F1C" w:rsidRPr="007E0570">
              <w:t>№ 21 Настройка групп в голосовом маршрутизаторе</w:t>
            </w:r>
          </w:p>
          <w:p w14:paraId="28CEC44C" w14:textId="77777777" w:rsidR="0097025F" w:rsidRPr="007E0570" w:rsidRDefault="0004510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E0570">
              <w:t>Практическое занятие</w:t>
            </w:r>
            <w:r w:rsidR="000C2F1C" w:rsidRPr="007E0570">
              <w:t>№ 22 Настройка таблицы маршрутизации вызовов в голосовом маршрутизаторе</w:t>
            </w:r>
          </w:p>
          <w:p w14:paraId="1F4D702D" w14:textId="77777777" w:rsidR="0097025F" w:rsidRPr="007E0570" w:rsidRDefault="0004510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E0570">
              <w:t>Практическое занятие</w:t>
            </w:r>
            <w:r w:rsidR="000C2F1C" w:rsidRPr="007E0570">
              <w:t>№ 23 Настройка голосовых сообщений в маршрутизаторе</w:t>
            </w:r>
          </w:p>
          <w:p w14:paraId="78D53CA5" w14:textId="77777777" w:rsidR="0097025F" w:rsidRPr="007E0570" w:rsidRDefault="000C2F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E0570">
              <w:t>Тема 2.4 Управление и обслуживание телефонии</w:t>
            </w:r>
          </w:p>
          <w:p w14:paraId="27847F07" w14:textId="77777777" w:rsidR="0097025F" w:rsidRPr="007E0570" w:rsidRDefault="0004510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E0570">
              <w:t>Практическое занятие</w:t>
            </w:r>
            <w:r w:rsidR="000C2F1C" w:rsidRPr="007E0570">
              <w:t>№ 24Настройка программно-аппаратной IP-</w:t>
            </w:r>
            <w:r w:rsidR="000C2F1C" w:rsidRPr="007E0570">
              <w:lastRenderedPageBreak/>
              <w:t>АТС</w:t>
            </w:r>
          </w:p>
          <w:p w14:paraId="2109F767" w14:textId="77777777" w:rsidR="0097025F" w:rsidRPr="007E0570" w:rsidRDefault="0004510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E0570">
              <w:t>Практическое занятие</w:t>
            </w:r>
            <w:r w:rsidR="000C2F1C" w:rsidRPr="007E0570">
              <w:t>№ 25Установка и настройка программной IP-АТС (например, Asterisk)</w:t>
            </w:r>
          </w:p>
          <w:p w14:paraId="1664E551" w14:textId="77777777" w:rsidR="0097025F" w:rsidRPr="007E0570" w:rsidRDefault="0004510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E0570">
              <w:t>Практическое занятие</w:t>
            </w:r>
            <w:r w:rsidR="000C2F1C" w:rsidRPr="007E0570">
              <w:t>№ 26Тестирование кодеков. Исследование параметров качества обслуживания</w:t>
            </w:r>
          </w:p>
          <w:p w14:paraId="37BDFF10" w14:textId="77777777" w:rsidR="0097025F" w:rsidRPr="007E0570" w:rsidRDefault="0004510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E0570">
              <w:t>Практическое занятие</w:t>
            </w:r>
            <w:r w:rsidR="000C2F1C" w:rsidRPr="007E0570">
              <w:t>№ 27Мониторинг и анализ соединений по различным протоколам</w:t>
            </w:r>
          </w:p>
          <w:p w14:paraId="0EEEC9DB" w14:textId="77777777" w:rsidR="0097025F" w:rsidRPr="007E0570" w:rsidRDefault="0004510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E0570">
              <w:t>Практическое занятие</w:t>
            </w:r>
            <w:r w:rsidR="000C2F1C" w:rsidRPr="007E0570">
              <w:t>№ 28Мониторинг вызовов в программном коммутаторе</w:t>
            </w:r>
          </w:p>
          <w:p w14:paraId="79C27D25" w14:textId="77777777" w:rsidR="0097025F" w:rsidRPr="007E0570" w:rsidRDefault="000C2F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E0570">
              <w:t>Тема 2.6. Восстановление работоспособности IP-телефонии</w:t>
            </w:r>
          </w:p>
          <w:p w14:paraId="3547E330" w14:textId="77777777" w:rsidR="0097025F" w:rsidRPr="007E0570" w:rsidRDefault="0004510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E0570">
              <w:t>Практическое занятие</w:t>
            </w:r>
            <w:r w:rsidR="000C2F1C" w:rsidRPr="007E0570">
              <w:t>№ 29Создание резервных копий баз данных</w:t>
            </w:r>
          </w:p>
          <w:p w14:paraId="21E36DE6" w14:textId="77777777" w:rsidR="0097025F" w:rsidRPr="007E0570" w:rsidRDefault="0004510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E0570">
              <w:t>Практическое занятие</w:t>
            </w:r>
            <w:r w:rsidR="000C2F1C" w:rsidRPr="007E0570">
              <w:t>№ 30Диагностика и устранение неисправностей в системах IP-телефонии</w:t>
            </w:r>
          </w:p>
        </w:tc>
      </w:tr>
      <w:tr w:rsidR="007E0570" w:rsidRPr="007E0570" w14:paraId="4514FEE6" w14:textId="77777777" w:rsidTr="007E0570">
        <w:trPr>
          <w:trHeight w:val="645"/>
        </w:trPr>
        <w:tc>
          <w:tcPr>
            <w:tcW w:w="1425" w:type="dxa"/>
          </w:tcPr>
          <w:p w14:paraId="53CCBF5C" w14:textId="77777777" w:rsidR="0097025F" w:rsidRPr="007E0570" w:rsidRDefault="00662F30">
            <w:pPr>
              <w:widowControl w:val="0"/>
              <w:jc w:val="center"/>
            </w:pPr>
            <w:r w:rsidRPr="007E0570">
              <w:lastRenderedPageBreak/>
              <w:t>18</w:t>
            </w:r>
          </w:p>
        </w:tc>
        <w:tc>
          <w:tcPr>
            <w:tcW w:w="1560" w:type="dxa"/>
          </w:tcPr>
          <w:p w14:paraId="70D607D5" w14:textId="77777777" w:rsidR="0097025F" w:rsidRPr="007E0570" w:rsidRDefault="00662F30">
            <w:pPr>
              <w:widowControl w:val="0"/>
              <w:jc w:val="center"/>
            </w:pPr>
            <w:r w:rsidRPr="007E0570">
              <w:t>18</w:t>
            </w:r>
          </w:p>
        </w:tc>
        <w:tc>
          <w:tcPr>
            <w:tcW w:w="7229" w:type="dxa"/>
          </w:tcPr>
          <w:p w14:paraId="5DF7674B" w14:textId="77777777" w:rsidR="0097025F" w:rsidRPr="007E0570" w:rsidRDefault="000C2F1C">
            <w:pPr>
              <w:shd w:val="clear" w:color="auto" w:fill="FFFFFF"/>
              <w:tabs>
                <w:tab w:val="left" w:pos="3465"/>
                <w:tab w:val="left" w:pos="5280"/>
              </w:tabs>
              <w:ind w:left="45"/>
              <w:rPr>
                <w:b/>
              </w:rPr>
            </w:pPr>
            <w:r w:rsidRPr="007E0570">
              <w:rPr>
                <w:b/>
              </w:rPr>
              <w:t>МДК 03.02 Безопасность компьютерных сетей</w:t>
            </w:r>
          </w:p>
          <w:p w14:paraId="77429E41" w14:textId="77777777" w:rsidR="0097025F" w:rsidRPr="007E0570" w:rsidRDefault="000C2F1C">
            <w:pPr>
              <w:rPr>
                <w:b/>
              </w:rPr>
            </w:pPr>
            <w:r w:rsidRPr="007E0570">
              <w:t>Тема 1.2 Безопасность сетевых устройств OSI</w:t>
            </w:r>
          </w:p>
          <w:p w14:paraId="51BE2709" w14:textId="77777777" w:rsidR="0097025F" w:rsidRPr="007E0570" w:rsidRDefault="00045107">
            <w:pPr>
              <w:shd w:val="clear" w:color="auto" w:fill="FFFFFF"/>
              <w:tabs>
                <w:tab w:val="left" w:pos="3465"/>
                <w:tab w:val="left" w:pos="5280"/>
              </w:tabs>
              <w:ind w:left="45"/>
            </w:pPr>
            <w:r w:rsidRPr="007E0570">
              <w:t>Практическое занятие</w:t>
            </w:r>
            <w:r w:rsidR="000C2F1C" w:rsidRPr="007E0570">
              <w:t>№ 1 Исследование сетевых атак и инструментов проверки защиты сети</w:t>
            </w:r>
          </w:p>
          <w:p w14:paraId="06EC7531" w14:textId="77777777" w:rsidR="0097025F" w:rsidRPr="007E0570" w:rsidRDefault="00045107">
            <w:pPr>
              <w:shd w:val="clear" w:color="auto" w:fill="FFFFFF"/>
              <w:tabs>
                <w:tab w:val="left" w:pos="3465"/>
                <w:tab w:val="left" w:pos="5280"/>
              </w:tabs>
              <w:ind w:left="45"/>
            </w:pPr>
            <w:r w:rsidRPr="007E0570">
              <w:t>Практическое занятие</w:t>
            </w:r>
            <w:r w:rsidR="000C2F1C" w:rsidRPr="007E0570">
              <w:t>№ 2 Настройка безопасного доступа к маршрутизатору</w:t>
            </w:r>
          </w:p>
          <w:p w14:paraId="38588203" w14:textId="77777777" w:rsidR="0097025F" w:rsidRPr="007E0570" w:rsidRDefault="000C2F1C">
            <w:pPr>
              <w:rPr>
                <w:b/>
              </w:rPr>
            </w:pPr>
            <w:r w:rsidRPr="007E0570">
              <w:t>Тема1.3 Авторизация, аутентификация и учет доступа (ААА)</w:t>
            </w:r>
          </w:p>
          <w:p w14:paraId="3680832F" w14:textId="77777777" w:rsidR="0097025F" w:rsidRPr="007E0570" w:rsidRDefault="00045107">
            <w:pPr>
              <w:shd w:val="clear" w:color="auto" w:fill="FFFFFF"/>
              <w:tabs>
                <w:tab w:val="left" w:pos="3465"/>
                <w:tab w:val="left" w:pos="5280"/>
              </w:tabs>
            </w:pPr>
            <w:r w:rsidRPr="007E0570">
              <w:t>Практическое занятие</w:t>
            </w:r>
            <w:r w:rsidR="000C2F1C" w:rsidRPr="007E0570">
              <w:t>№ 3 Обеспечение административного доступа AAA и сервера Radius</w:t>
            </w:r>
          </w:p>
          <w:p w14:paraId="7B357099" w14:textId="77777777" w:rsidR="0097025F" w:rsidRPr="007E0570" w:rsidRDefault="000C2F1C">
            <w:pPr>
              <w:rPr>
                <w:b/>
              </w:rPr>
            </w:pPr>
            <w:r w:rsidRPr="007E0570">
              <w:t>Тема1.4 Реализация технологий брандмауэра</w:t>
            </w:r>
          </w:p>
          <w:p w14:paraId="4C2D8535" w14:textId="77777777" w:rsidR="0097025F" w:rsidRPr="007E0570" w:rsidRDefault="00045107">
            <w:pPr>
              <w:shd w:val="clear" w:color="auto" w:fill="FFFFFF"/>
              <w:tabs>
                <w:tab w:val="left" w:pos="3465"/>
                <w:tab w:val="left" w:pos="5280"/>
              </w:tabs>
            </w:pPr>
            <w:r w:rsidRPr="007E0570">
              <w:t>Практическое занятие</w:t>
            </w:r>
            <w:r w:rsidR="000C2F1C" w:rsidRPr="007E0570">
              <w:t>№ 4 Настройка политики безопасности брандмауэров</w:t>
            </w:r>
          </w:p>
          <w:p w14:paraId="095C2430" w14:textId="77777777" w:rsidR="0097025F" w:rsidRPr="007E0570" w:rsidRDefault="000C2F1C">
            <w:pPr>
              <w:rPr>
                <w:b/>
              </w:rPr>
            </w:pPr>
            <w:r w:rsidRPr="007E0570">
              <w:t>Тема 1.6 Безопасность локальной сети</w:t>
            </w:r>
          </w:p>
          <w:p w14:paraId="2EE5086D" w14:textId="77777777" w:rsidR="0097025F" w:rsidRPr="007E0570" w:rsidRDefault="00045107">
            <w:pPr>
              <w:shd w:val="clear" w:color="auto" w:fill="FFFFFF"/>
              <w:tabs>
                <w:tab w:val="left" w:pos="3465"/>
                <w:tab w:val="left" w:pos="5280"/>
              </w:tabs>
            </w:pPr>
            <w:r w:rsidRPr="007E0570">
              <w:t>Практическое занятие</w:t>
            </w:r>
            <w:r w:rsidR="000C2F1C" w:rsidRPr="007E0570">
              <w:t>№ 5 Настройка безопасности на втором уровне на коммутаторах</w:t>
            </w:r>
          </w:p>
          <w:p w14:paraId="2380FFE9" w14:textId="77777777" w:rsidR="0097025F" w:rsidRPr="007E0570" w:rsidRDefault="000C2F1C">
            <w:pPr>
              <w:rPr>
                <w:b/>
              </w:rPr>
            </w:pPr>
            <w:r w:rsidRPr="007E0570">
              <w:t>Тема 1.8 Реализация технологий VPN</w:t>
            </w:r>
          </w:p>
          <w:p w14:paraId="26E65DF8" w14:textId="77777777" w:rsidR="0097025F" w:rsidRPr="007E0570" w:rsidRDefault="00045107">
            <w:pPr>
              <w:shd w:val="clear" w:color="auto" w:fill="FFFFFF"/>
              <w:tabs>
                <w:tab w:val="left" w:pos="3465"/>
                <w:tab w:val="left" w:pos="5280"/>
              </w:tabs>
            </w:pPr>
            <w:r w:rsidRPr="007E0570">
              <w:t>Практическое занятие</w:t>
            </w:r>
            <w:r w:rsidR="000C2F1C" w:rsidRPr="007E0570">
              <w:t>№ 6 Настройка Site-to-SiteVPN используя интерфейс командной строки</w:t>
            </w:r>
          </w:p>
          <w:p w14:paraId="6EAFC224" w14:textId="77777777" w:rsidR="0097025F" w:rsidRPr="007E0570" w:rsidRDefault="00045107">
            <w:pPr>
              <w:shd w:val="clear" w:color="auto" w:fill="FFFFFF"/>
              <w:tabs>
                <w:tab w:val="left" w:pos="3465"/>
                <w:tab w:val="left" w:pos="5280"/>
              </w:tabs>
            </w:pPr>
            <w:r w:rsidRPr="007E0570">
              <w:t>Практическое занятие</w:t>
            </w:r>
            <w:r w:rsidR="000C2F1C" w:rsidRPr="007E0570">
              <w:t>№ 7 Настройка Site-to-SiteVPN с одной стороны на маршрутизаторе используя интерфейс командной строки и с другой стороны используя шлюз безопасности ASA посредством ASDM</w:t>
            </w:r>
          </w:p>
          <w:p w14:paraId="67B7D11E" w14:textId="06567EFA" w:rsidR="0097025F" w:rsidRPr="007E0570" w:rsidRDefault="00045107">
            <w:pPr>
              <w:shd w:val="clear" w:color="auto" w:fill="FFFFFF"/>
              <w:tabs>
                <w:tab w:val="left" w:pos="3465"/>
                <w:tab w:val="left" w:pos="5280"/>
              </w:tabs>
            </w:pPr>
            <w:r w:rsidRPr="007E0570">
              <w:t>Практическое занятие</w:t>
            </w:r>
            <w:r w:rsidR="000C2F1C" w:rsidRPr="007E0570">
              <w:t>№ 8 Настройка</w:t>
            </w:r>
            <w:r w:rsidR="007E0570">
              <w:t xml:space="preserve"> </w:t>
            </w:r>
            <w:r w:rsidR="000C2F1C" w:rsidRPr="007E0570">
              <w:t>ClientlessRemoteAccess SSL VPNs используя ASDM</w:t>
            </w:r>
          </w:p>
          <w:p w14:paraId="11DE576C" w14:textId="77777777" w:rsidR="0097025F" w:rsidRPr="007E0570" w:rsidRDefault="00045107">
            <w:pPr>
              <w:shd w:val="clear" w:color="auto" w:fill="FFFFFF"/>
              <w:tabs>
                <w:tab w:val="left" w:pos="3465"/>
                <w:tab w:val="left" w:pos="5280"/>
              </w:tabs>
            </w:pPr>
            <w:r w:rsidRPr="007E0570">
              <w:t>Практическое занятие</w:t>
            </w:r>
            <w:r w:rsidR="000C2F1C" w:rsidRPr="007E0570">
              <w:t>№ 9 Настройка AnyConnectRemoteAccess SSL VPN используя ASDM</w:t>
            </w:r>
          </w:p>
          <w:p w14:paraId="19CC96D0" w14:textId="77777777" w:rsidR="0097025F" w:rsidRPr="007E0570" w:rsidRDefault="000C2F1C">
            <w:pPr>
              <w:rPr>
                <w:b/>
              </w:rPr>
            </w:pPr>
            <w:r w:rsidRPr="007E0570">
              <w:t>Тема 1.10 Cisco ASA</w:t>
            </w:r>
          </w:p>
          <w:p w14:paraId="58C27577" w14:textId="77777777" w:rsidR="0097025F" w:rsidRPr="007E0570" w:rsidRDefault="00045107">
            <w:pPr>
              <w:shd w:val="clear" w:color="auto" w:fill="FFFFFF"/>
              <w:tabs>
                <w:tab w:val="left" w:pos="3465"/>
                <w:tab w:val="left" w:pos="5280"/>
              </w:tabs>
            </w:pPr>
            <w:r w:rsidRPr="007E0570">
              <w:t>Практическое занятие</w:t>
            </w:r>
            <w:r w:rsidR="000C2F1C" w:rsidRPr="007E0570">
              <w:t>№ 10 Базовая настройка шлюза безопасности ASA и настройка брандмауэров используя интерфейс командной строки</w:t>
            </w:r>
          </w:p>
          <w:p w14:paraId="37213025" w14:textId="77777777" w:rsidR="0097025F" w:rsidRPr="007E0570" w:rsidRDefault="00045107">
            <w:pPr>
              <w:shd w:val="clear" w:color="auto" w:fill="FFFFFF"/>
              <w:tabs>
                <w:tab w:val="left" w:pos="3465"/>
                <w:tab w:val="left" w:pos="5280"/>
              </w:tabs>
            </w:pPr>
            <w:r w:rsidRPr="007E0570">
              <w:t>Практическое занятие</w:t>
            </w:r>
            <w:r w:rsidR="000C2F1C" w:rsidRPr="007E0570">
              <w:t>№ 11 Базовая настройка шлюза безопасности ASA и настройка брандмауэров используя ASDM</w:t>
            </w:r>
          </w:p>
          <w:p w14:paraId="0F40D416" w14:textId="558E5C66" w:rsidR="0097025F" w:rsidRPr="007E0570" w:rsidRDefault="00045107">
            <w:pPr>
              <w:shd w:val="clear" w:color="auto" w:fill="FFFFFF"/>
              <w:tabs>
                <w:tab w:val="left" w:pos="3465"/>
                <w:tab w:val="left" w:pos="5280"/>
              </w:tabs>
              <w:rPr>
                <w:b/>
              </w:rPr>
            </w:pPr>
            <w:r w:rsidRPr="007E0570">
              <w:t>Практическое занятие</w:t>
            </w:r>
            <w:r w:rsidR="000C2F1C" w:rsidRPr="007E0570">
              <w:t>№ 12 Финальная комплексная работа по безопасности</w:t>
            </w:r>
          </w:p>
        </w:tc>
      </w:tr>
    </w:tbl>
    <w:p w14:paraId="51838C27" w14:textId="77777777" w:rsidR="0097025F" w:rsidRPr="007E0570" w:rsidRDefault="0097025F">
      <w:pPr>
        <w:tabs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3EA4A2C3" w14:textId="77777777" w:rsidR="0097025F" w:rsidRPr="007E0570" w:rsidRDefault="000C2F1C">
      <w:r w:rsidRPr="007E0570">
        <w:br w:type="page"/>
      </w:r>
    </w:p>
    <w:p w14:paraId="518E1A28" w14:textId="77777777" w:rsidR="0097025F" w:rsidRPr="007E0570" w:rsidRDefault="000C2F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center"/>
        <w:rPr>
          <w:b/>
        </w:rPr>
      </w:pPr>
      <w:r w:rsidRPr="007E0570">
        <w:rPr>
          <w:b/>
        </w:rPr>
        <w:lastRenderedPageBreak/>
        <w:t>2 РЕЗУЛЬТАТЫ ОСВОЕНИЯ ЧАСТИЧНО ВАРИАТИВНОГО ПРОФЕССИОНАЛЬНОГО МОДУЛЯ</w:t>
      </w:r>
    </w:p>
    <w:p w14:paraId="538E59CE" w14:textId="77777777" w:rsidR="0097025F" w:rsidRPr="007E0570" w:rsidRDefault="0097025F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50"/>
        <w:rPr>
          <w:b/>
        </w:rPr>
      </w:pPr>
    </w:p>
    <w:p w14:paraId="11FF49F2" w14:textId="3F51EE20" w:rsidR="0097025F" w:rsidRPr="007E0570" w:rsidRDefault="000C2F1C" w:rsidP="007E05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b/>
        </w:rPr>
      </w:pPr>
      <w:r w:rsidRPr="007E0570">
        <w:t>Результатом освоения частично вариативного профессионального модуля ПМ.03 Эксплуатация объектов сетевой инфраструктуры является овладение обучающимися видом профессиональной деятельности (ВПД)</w:t>
      </w:r>
      <w:r w:rsidR="00CD3948" w:rsidRPr="007E0570">
        <w:t xml:space="preserve"> </w:t>
      </w:r>
      <w:r w:rsidRPr="007E0570">
        <w:t xml:space="preserve">«Эксплуатация объектов сетевой инфраструктуры», в том числе профессиональными компетенциями (ПК), общими компетенциями (ОК) </w:t>
      </w:r>
    </w:p>
    <w:tbl>
      <w:tblPr>
        <w:tblStyle w:val="aff6"/>
        <w:tblW w:w="1034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34"/>
        <w:gridCol w:w="9214"/>
      </w:tblGrid>
      <w:tr w:rsidR="007E0570" w:rsidRPr="007E0570" w14:paraId="53331B57" w14:textId="77777777">
        <w:trPr>
          <w:trHeight w:val="649"/>
        </w:trPr>
        <w:tc>
          <w:tcPr>
            <w:tcW w:w="1134" w:type="dxa"/>
            <w:shd w:val="clear" w:color="auto" w:fill="auto"/>
          </w:tcPr>
          <w:p w14:paraId="09C4713B" w14:textId="77777777" w:rsidR="0097025F" w:rsidRPr="007E0570" w:rsidRDefault="000C2F1C">
            <w:pPr>
              <w:jc w:val="center"/>
            </w:pPr>
            <w:r w:rsidRPr="007E0570">
              <w:t>Код</w:t>
            </w:r>
          </w:p>
          <w:p w14:paraId="50388D45" w14:textId="77777777" w:rsidR="0097025F" w:rsidRPr="007E0570" w:rsidRDefault="000C2F1C">
            <w:pPr>
              <w:jc w:val="center"/>
            </w:pPr>
            <w:r w:rsidRPr="007E0570">
              <w:t>ОК, ПК</w:t>
            </w:r>
          </w:p>
        </w:tc>
        <w:tc>
          <w:tcPr>
            <w:tcW w:w="9214" w:type="dxa"/>
            <w:shd w:val="clear" w:color="auto" w:fill="auto"/>
          </w:tcPr>
          <w:p w14:paraId="249069AF" w14:textId="77777777" w:rsidR="0097025F" w:rsidRPr="007E0570" w:rsidRDefault="000C2F1C">
            <w:pPr>
              <w:jc w:val="center"/>
            </w:pPr>
            <w:r w:rsidRPr="007E0570">
              <w:t>Наименование результатов обучения</w:t>
            </w:r>
          </w:p>
        </w:tc>
      </w:tr>
      <w:tr w:rsidR="007E0570" w:rsidRPr="007E0570" w14:paraId="0843AD27" w14:textId="77777777" w:rsidTr="00662F30">
        <w:trPr>
          <w:trHeight w:val="212"/>
        </w:trPr>
        <w:tc>
          <w:tcPr>
            <w:tcW w:w="1134" w:type="dxa"/>
            <w:shd w:val="clear" w:color="auto" w:fill="auto"/>
          </w:tcPr>
          <w:p w14:paraId="6AACBE5B" w14:textId="77777777" w:rsidR="0097025F" w:rsidRPr="007E0570" w:rsidRDefault="000C2F1C">
            <w:pPr>
              <w:rPr>
                <w:b/>
                <w:i/>
              </w:rPr>
            </w:pPr>
            <w:r w:rsidRPr="007E0570">
              <w:t>ОК 01</w:t>
            </w:r>
          </w:p>
        </w:tc>
        <w:tc>
          <w:tcPr>
            <w:tcW w:w="9214" w:type="dxa"/>
            <w:shd w:val="clear" w:color="auto" w:fill="auto"/>
          </w:tcPr>
          <w:p w14:paraId="000F9C87" w14:textId="77777777" w:rsidR="004925C9" w:rsidRPr="007E0570" w:rsidRDefault="004925C9" w:rsidP="00696774">
            <w:pPr>
              <w:widowControl w:val="0"/>
              <w:numPr>
                <w:ilvl w:val="0"/>
                <w:numId w:val="45"/>
              </w:numPr>
              <w:tabs>
                <w:tab w:val="left" w:pos="318"/>
              </w:tabs>
              <w:ind w:left="0" w:hanging="2"/>
            </w:pPr>
            <w:r w:rsidRPr="007E0570">
              <w:t>Уметь определять общие модели развертывания облачной инфраструктуры;</w:t>
            </w:r>
          </w:p>
          <w:p w14:paraId="71F496FF" w14:textId="77777777" w:rsidR="004925C9" w:rsidRPr="007E0570" w:rsidRDefault="004925C9" w:rsidP="00696774">
            <w:pPr>
              <w:widowControl w:val="0"/>
              <w:numPr>
                <w:ilvl w:val="0"/>
                <w:numId w:val="45"/>
              </w:numPr>
              <w:tabs>
                <w:tab w:val="left" w:pos="318"/>
              </w:tabs>
              <w:ind w:left="0" w:hanging="2"/>
            </w:pPr>
            <w:r w:rsidRPr="007E0570">
              <w:t>Уметь поддерживать облачные конфигурации в актуальном состоянии и вести учет контроля версий;</w:t>
            </w:r>
          </w:p>
          <w:p w14:paraId="4F519811" w14:textId="77777777" w:rsidR="0097025F" w:rsidRPr="007E0570" w:rsidRDefault="004925C9" w:rsidP="00696774">
            <w:pPr>
              <w:widowControl w:val="0"/>
              <w:numPr>
                <w:ilvl w:val="0"/>
                <w:numId w:val="46"/>
              </w:numPr>
              <w:tabs>
                <w:tab w:val="left" w:pos="318"/>
              </w:tabs>
              <w:ind w:left="0" w:hanging="2"/>
            </w:pPr>
            <w:r w:rsidRPr="007E0570">
              <w:t>Знать различные сетевые архитектуры для оптимального взаимодействия с существующими/доступными приложениями и средами;</w:t>
            </w:r>
          </w:p>
        </w:tc>
      </w:tr>
      <w:tr w:rsidR="007E0570" w:rsidRPr="007E0570" w14:paraId="3768F9CF" w14:textId="77777777" w:rsidTr="00662F30">
        <w:trPr>
          <w:trHeight w:val="212"/>
        </w:trPr>
        <w:tc>
          <w:tcPr>
            <w:tcW w:w="1134" w:type="dxa"/>
            <w:shd w:val="clear" w:color="auto" w:fill="auto"/>
          </w:tcPr>
          <w:p w14:paraId="27567701" w14:textId="77777777" w:rsidR="0097025F" w:rsidRPr="007E0570" w:rsidRDefault="000C2F1C">
            <w:r w:rsidRPr="007E0570">
              <w:t>OK 02</w:t>
            </w:r>
          </w:p>
        </w:tc>
        <w:tc>
          <w:tcPr>
            <w:tcW w:w="9214" w:type="dxa"/>
            <w:shd w:val="clear" w:color="auto" w:fill="auto"/>
          </w:tcPr>
          <w:p w14:paraId="3B201FEE" w14:textId="77777777" w:rsidR="004925C9" w:rsidRPr="007E0570" w:rsidRDefault="004925C9" w:rsidP="00696774">
            <w:pPr>
              <w:widowControl w:val="0"/>
              <w:numPr>
                <w:ilvl w:val="0"/>
                <w:numId w:val="45"/>
              </w:numPr>
              <w:tabs>
                <w:tab w:val="left" w:pos="318"/>
              </w:tabs>
              <w:ind w:left="0" w:hanging="2"/>
            </w:pPr>
            <w:r w:rsidRPr="007E0570">
              <w:t>Уметь  определять, насколько данные модели соответствуют требованиям, специфичным для организации;</w:t>
            </w:r>
          </w:p>
          <w:p w14:paraId="5A75BAA3" w14:textId="77777777" w:rsidR="004925C9" w:rsidRPr="007E0570" w:rsidRDefault="004925C9" w:rsidP="00696774">
            <w:pPr>
              <w:numPr>
                <w:ilvl w:val="0"/>
                <w:numId w:val="45"/>
              </w:numPr>
              <w:tabs>
                <w:tab w:val="left" w:pos="318"/>
              </w:tabs>
              <w:ind w:left="0" w:hanging="2"/>
            </w:pPr>
            <w:r w:rsidRPr="007E0570">
              <w:t>Уметь пользоваться преимуществами облачной инфраструктуры для снижения операционных нагрузок при развертывании служб;</w:t>
            </w:r>
          </w:p>
          <w:p w14:paraId="7185DC7F" w14:textId="77777777" w:rsidR="0097025F" w:rsidRPr="007E0570" w:rsidRDefault="004925C9" w:rsidP="00696774">
            <w:pPr>
              <w:widowControl w:val="0"/>
              <w:numPr>
                <w:ilvl w:val="0"/>
                <w:numId w:val="46"/>
              </w:numPr>
              <w:tabs>
                <w:tab w:val="left" w:pos="318"/>
              </w:tabs>
              <w:ind w:left="0" w:hanging="2"/>
            </w:pPr>
            <w:r w:rsidRPr="007E0570">
              <w:t>Знать разграничение ответственности за безопасность между поставщиком облачных услуг и клиентом публичного облака;</w:t>
            </w:r>
          </w:p>
        </w:tc>
      </w:tr>
      <w:tr w:rsidR="007E0570" w:rsidRPr="007E0570" w14:paraId="0C4121B9" w14:textId="77777777" w:rsidTr="00662F30">
        <w:trPr>
          <w:trHeight w:val="212"/>
        </w:trPr>
        <w:tc>
          <w:tcPr>
            <w:tcW w:w="1134" w:type="dxa"/>
            <w:shd w:val="clear" w:color="auto" w:fill="auto"/>
          </w:tcPr>
          <w:p w14:paraId="514455D6" w14:textId="77777777" w:rsidR="0097025F" w:rsidRPr="007E0570" w:rsidRDefault="000C2F1C">
            <w:r w:rsidRPr="007E0570">
              <w:t>ОК 03</w:t>
            </w:r>
          </w:p>
        </w:tc>
        <w:tc>
          <w:tcPr>
            <w:tcW w:w="9214" w:type="dxa"/>
            <w:shd w:val="clear" w:color="auto" w:fill="auto"/>
          </w:tcPr>
          <w:p w14:paraId="459DD233" w14:textId="77777777" w:rsidR="004925C9" w:rsidRPr="007E0570" w:rsidRDefault="004925C9" w:rsidP="00696774">
            <w:pPr>
              <w:widowControl w:val="0"/>
              <w:numPr>
                <w:ilvl w:val="0"/>
                <w:numId w:val="45"/>
              </w:numPr>
              <w:tabs>
                <w:tab w:val="left" w:pos="318"/>
              </w:tabs>
              <w:ind w:left="0" w:hanging="2"/>
            </w:pPr>
            <w:r w:rsidRPr="007E0570">
              <w:t>Уметь документировать ключевые требования бизнес-приложений и то, как они соотносятся миграцией в облачную инфраструктуру;</w:t>
            </w:r>
          </w:p>
          <w:p w14:paraId="5295D81A" w14:textId="77777777" w:rsidR="004925C9" w:rsidRPr="007E0570" w:rsidRDefault="004925C9" w:rsidP="00696774">
            <w:pPr>
              <w:widowControl w:val="0"/>
              <w:numPr>
                <w:ilvl w:val="0"/>
                <w:numId w:val="45"/>
              </w:numPr>
              <w:tabs>
                <w:tab w:val="left" w:pos="318"/>
              </w:tabs>
              <w:ind w:left="0" w:hanging="2"/>
            </w:pPr>
            <w:r w:rsidRPr="007E0570">
              <w:t>Уметь переводить бизнес-цели и задачи в спецификации, а также презентовать их заинтересованным сторонам;</w:t>
            </w:r>
          </w:p>
          <w:p w14:paraId="599034A9" w14:textId="77777777" w:rsidR="0097025F" w:rsidRPr="007E0570" w:rsidRDefault="004925C9" w:rsidP="00696774">
            <w:pPr>
              <w:widowControl w:val="0"/>
              <w:numPr>
                <w:ilvl w:val="0"/>
                <w:numId w:val="46"/>
              </w:numPr>
              <w:tabs>
                <w:tab w:val="left" w:pos="318"/>
              </w:tabs>
              <w:ind w:left="0" w:hanging="2"/>
            </w:pPr>
            <w:r w:rsidRPr="007E0570">
              <w:t>Знать показатели системы, сети и приложений, а также их влияние на надежность, доступность и производительность инфраструктуры;</w:t>
            </w:r>
          </w:p>
        </w:tc>
      </w:tr>
      <w:tr w:rsidR="007E0570" w:rsidRPr="007E0570" w14:paraId="28EA78F8" w14:textId="77777777" w:rsidTr="00662F30">
        <w:trPr>
          <w:trHeight w:val="212"/>
        </w:trPr>
        <w:tc>
          <w:tcPr>
            <w:tcW w:w="1134" w:type="dxa"/>
            <w:shd w:val="clear" w:color="auto" w:fill="auto"/>
          </w:tcPr>
          <w:p w14:paraId="39B76005" w14:textId="77777777" w:rsidR="0097025F" w:rsidRPr="007E0570" w:rsidRDefault="000C2F1C">
            <w:r w:rsidRPr="007E0570">
              <w:t>ОК 04</w:t>
            </w:r>
          </w:p>
        </w:tc>
        <w:tc>
          <w:tcPr>
            <w:tcW w:w="9214" w:type="dxa"/>
            <w:shd w:val="clear" w:color="auto" w:fill="auto"/>
          </w:tcPr>
          <w:p w14:paraId="4AEB60EE" w14:textId="77777777" w:rsidR="004925C9" w:rsidRPr="007E0570" w:rsidRDefault="004925C9" w:rsidP="00696774">
            <w:pPr>
              <w:widowControl w:val="0"/>
              <w:numPr>
                <w:ilvl w:val="0"/>
                <w:numId w:val="45"/>
              </w:numPr>
              <w:tabs>
                <w:tab w:val="left" w:pos="318"/>
              </w:tabs>
              <w:ind w:left="0" w:hanging="2"/>
            </w:pPr>
            <w:r w:rsidRPr="007E0570">
              <w:t>Уметь проводить оценку, выбор и внедрение передовых облачных сервисов, таких как сервисы управления данными, сервисы кэширования и сервисы автоматического масштабирования и обеспечения доступности;</w:t>
            </w:r>
          </w:p>
          <w:p w14:paraId="42F25E61" w14:textId="77777777" w:rsidR="004925C9" w:rsidRPr="007E0570" w:rsidRDefault="004925C9" w:rsidP="00696774">
            <w:pPr>
              <w:widowControl w:val="0"/>
              <w:numPr>
                <w:ilvl w:val="0"/>
                <w:numId w:val="46"/>
              </w:numPr>
              <w:tabs>
                <w:tab w:val="left" w:pos="318"/>
              </w:tabs>
              <w:ind w:left="0" w:hanging="2"/>
            </w:pPr>
            <w:r w:rsidRPr="007E0570">
              <w:t>Знать требования к совместимости компонентов внутри облачной инфраструктуры;</w:t>
            </w:r>
          </w:p>
          <w:p w14:paraId="671B99DC" w14:textId="77777777" w:rsidR="0097025F" w:rsidRPr="007E0570" w:rsidRDefault="004925C9" w:rsidP="00696774">
            <w:pPr>
              <w:numPr>
                <w:ilvl w:val="0"/>
                <w:numId w:val="46"/>
              </w:numPr>
              <w:tabs>
                <w:tab w:val="left" w:pos="318"/>
              </w:tabs>
              <w:ind w:left="0" w:hanging="2"/>
            </w:pPr>
            <w:r w:rsidRPr="007E0570">
              <w:t>Знать сетевой поток данных и соответствующая зависимость доступности систем;</w:t>
            </w:r>
          </w:p>
        </w:tc>
      </w:tr>
      <w:tr w:rsidR="007E0570" w:rsidRPr="007E0570" w14:paraId="23971791" w14:textId="77777777" w:rsidTr="00662F30">
        <w:trPr>
          <w:trHeight w:val="212"/>
        </w:trPr>
        <w:tc>
          <w:tcPr>
            <w:tcW w:w="1134" w:type="dxa"/>
            <w:shd w:val="clear" w:color="auto" w:fill="auto"/>
          </w:tcPr>
          <w:p w14:paraId="462F9916" w14:textId="77777777" w:rsidR="0097025F" w:rsidRPr="007E0570" w:rsidRDefault="000C2F1C">
            <w:r w:rsidRPr="007E0570">
              <w:t>ОК 05</w:t>
            </w:r>
          </w:p>
        </w:tc>
        <w:tc>
          <w:tcPr>
            <w:tcW w:w="9214" w:type="dxa"/>
            <w:shd w:val="clear" w:color="auto" w:fill="auto"/>
          </w:tcPr>
          <w:p w14:paraId="2B10B669" w14:textId="77777777" w:rsidR="004925C9" w:rsidRPr="007E0570" w:rsidRDefault="004925C9" w:rsidP="00696774">
            <w:pPr>
              <w:numPr>
                <w:ilvl w:val="0"/>
                <w:numId w:val="45"/>
              </w:numPr>
              <w:tabs>
                <w:tab w:val="left" w:pos="318"/>
              </w:tabs>
              <w:ind w:left="0" w:hanging="2"/>
            </w:pPr>
            <w:r w:rsidRPr="007E0570">
              <w:t>Уметь создавать внутренние руководящие документы и требования к процедурам, необходимым для создания, обновления, удаления и получения доступа к инфраструктуре и ресурсам общедоступного облака;</w:t>
            </w:r>
          </w:p>
          <w:p w14:paraId="3B32B6AE" w14:textId="77777777" w:rsidR="0097025F" w:rsidRPr="007E0570" w:rsidRDefault="004925C9" w:rsidP="00696774">
            <w:pPr>
              <w:widowControl w:val="0"/>
              <w:numPr>
                <w:ilvl w:val="0"/>
                <w:numId w:val="46"/>
              </w:numPr>
              <w:tabs>
                <w:tab w:val="left" w:pos="318"/>
              </w:tabs>
              <w:ind w:left="0" w:hanging="2"/>
            </w:pPr>
            <w:r w:rsidRPr="007E0570">
              <w:t>Знать методы работы с заинтересованными сторонами бизнеса для решения задач, связанных с соответствием регламентирующим документам;</w:t>
            </w:r>
          </w:p>
        </w:tc>
      </w:tr>
      <w:tr w:rsidR="007E0570" w:rsidRPr="007E0570" w14:paraId="42D8064F" w14:textId="77777777" w:rsidTr="00662F30">
        <w:trPr>
          <w:trHeight w:val="212"/>
        </w:trPr>
        <w:tc>
          <w:tcPr>
            <w:tcW w:w="1134" w:type="dxa"/>
            <w:shd w:val="clear" w:color="auto" w:fill="auto"/>
          </w:tcPr>
          <w:p w14:paraId="766FCDCB" w14:textId="77777777" w:rsidR="0097025F" w:rsidRPr="007E0570" w:rsidRDefault="000C2F1C">
            <w:r w:rsidRPr="007E0570">
              <w:t>ОК 06</w:t>
            </w:r>
          </w:p>
        </w:tc>
        <w:tc>
          <w:tcPr>
            <w:tcW w:w="9214" w:type="dxa"/>
            <w:shd w:val="clear" w:color="auto" w:fill="auto"/>
          </w:tcPr>
          <w:p w14:paraId="3A36E6D3" w14:textId="77777777" w:rsidR="004925C9" w:rsidRPr="007E0570" w:rsidRDefault="004925C9" w:rsidP="00696774">
            <w:pPr>
              <w:widowControl w:val="0"/>
              <w:numPr>
                <w:ilvl w:val="0"/>
                <w:numId w:val="45"/>
              </w:numPr>
              <w:tabs>
                <w:tab w:val="left" w:pos="318"/>
              </w:tabs>
              <w:ind w:left="0" w:hanging="2"/>
            </w:pPr>
            <w:r w:rsidRPr="007E0570">
              <w:t>Уметь проводить оценку, выбирать и внедрять базовые облачные сервисы, таких как вычислительная среда, сеть и хранилище;</w:t>
            </w:r>
          </w:p>
          <w:p w14:paraId="6741ECB7" w14:textId="77777777" w:rsidR="004925C9" w:rsidRPr="007E0570" w:rsidRDefault="004925C9" w:rsidP="00696774">
            <w:pPr>
              <w:numPr>
                <w:ilvl w:val="0"/>
                <w:numId w:val="45"/>
              </w:numPr>
              <w:tabs>
                <w:tab w:val="left" w:pos="318"/>
              </w:tabs>
              <w:ind w:left="0" w:hanging="2"/>
            </w:pPr>
            <w:r w:rsidRPr="007E0570">
              <w:t>Уметь разрабатывать и внедрять процессы проверки подлинности на уровне подразделения и компании в целом, контролировать доступ к системе управления общедоступным облаком;</w:t>
            </w:r>
          </w:p>
          <w:p w14:paraId="67230DEE" w14:textId="77777777" w:rsidR="0046603B" w:rsidRPr="007E0570" w:rsidRDefault="0046603B" w:rsidP="00696774">
            <w:pPr>
              <w:widowControl w:val="0"/>
              <w:numPr>
                <w:ilvl w:val="0"/>
                <w:numId w:val="46"/>
              </w:numPr>
              <w:tabs>
                <w:tab w:val="left" w:pos="318"/>
              </w:tabs>
              <w:ind w:left="0" w:hanging="2"/>
            </w:pPr>
            <w:r w:rsidRPr="007E0570">
              <w:t>Знать разграничение ответственности за безопасность между поставщиком облачных услуг и клиентом публичного облака;</w:t>
            </w:r>
          </w:p>
          <w:p w14:paraId="46DA616A" w14:textId="77777777" w:rsidR="0097025F" w:rsidRPr="007E0570" w:rsidRDefault="0046603B" w:rsidP="00696774">
            <w:pPr>
              <w:widowControl w:val="0"/>
              <w:numPr>
                <w:ilvl w:val="0"/>
                <w:numId w:val="46"/>
              </w:numPr>
              <w:tabs>
                <w:tab w:val="left" w:pos="318"/>
              </w:tabs>
              <w:ind w:left="0" w:hanging="2"/>
            </w:pPr>
            <w:r w:rsidRPr="007E0570">
              <w:t>Знать различные варианты производительности инфраструктуры, доступные благодаря таким решениям, как кэширование, правильный размер ресурсов и сервисы, предоставляемые поставщиками;</w:t>
            </w:r>
          </w:p>
        </w:tc>
      </w:tr>
      <w:tr w:rsidR="007E0570" w:rsidRPr="007E0570" w14:paraId="585E2D10" w14:textId="77777777" w:rsidTr="00662F30">
        <w:trPr>
          <w:trHeight w:val="212"/>
        </w:trPr>
        <w:tc>
          <w:tcPr>
            <w:tcW w:w="1134" w:type="dxa"/>
            <w:shd w:val="clear" w:color="auto" w:fill="auto"/>
          </w:tcPr>
          <w:p w14:paraId="7476E6A1" w14:textId="77777777" w:rsidR="0097025F" w:rsidRPr="007E0570" w:rsidRDefault="000C2F1C">
            <w:r w:rsidRPr="007E0570">
              <w:t>ОК 07</w:t>
            </w:r>
          </w:p>
        </w:tc>
        <w:tc>
          <w:tcPr>
            <w:tcW w:w="9214" w:type="dxa"/>
            <w:shd w:val="clear" w:color="auto" w:fill="auto"/>
          </w:tcPr>
          <w:p w14:paraId="107A97D7" w14:textId="77777777" w:rsidR="00DB3FEB" w:rsidRPr="007E0570" w:rsidRDefault="00DB3FEB" w:rsidP="004660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  <w:tab w:val="left" w:pos="284"/>
                <w:tab w:val="left" w:pos="318"/>
                <w:tab w:val="left" w:pos="459"/>
              </w:tabs>
              <w:ind w:hanging="2"/>
            </w:pPr>
          </w:p>
          <w:p w14:paraId="4A1FD591" w14:textId="77777777" w:rsidR="004925C9" w:rsidRPr="007E0570" w:rsidRDefault="004925C9" w:rsidP="00696774">
            <w:pPr>
              <w:widowControl w:val="0"/>
              <w:numPr>
                <w:ilvl w:val="0"/>
                <w:numId w:val="45"/>
              </w:numPr>
              <w:tabs>
                <w:tab w:val="left" w:pos="318"/>
              </w:tabs>
              <w:ind w:left="0" w:hanging="2"/>
            </w:pPr>
            <w:r w:rsidRPr="007E0570">
              <w:t>Уметь  анализировать и интерпретировать показатели производительности вычислений, хранения данных, уровня сети и приложений для использования в дизайне общедоступной облачной инфраструктуре;</w:t>
            </w:r>
          </w:p>
          <w:p w14:paraId="4250F9F0" w14:textId="77777777" w:rsidR="004925C9" w:rsidRPr="007E0570" w:rsidRDefault="004925C9" w:rsidP="00696774">
            <w:pPr>
              <w:widowControl w:val="0"/>
              <w:numPr>
                <w:ilvl w:val="0"/>
                <w:numId w:val="45"/>
              </w:numPr>
              <w:tabs>
                <w:tab w:val="left" w:pos="318"/>
              </w:tabs>
              <w:ind w:left="0" w:hanging="2"/>
            </w:pPr>
            <w:r w:rsidRPr="007E0570">
              <w:t>Уметь использовать методы и пакеты настройки производительности для обеспечения оптимального использования ресурсов;</w:t>
            </w:r>
          </w:p>
          <w:p w14:paraId="379132FF" w14:textId="77777777" w:rsidR="0097025F" w:rsidRPr="007E0570" w:rsidRDefault="0046603B" w:rsidP="00696774">
            <w:pPr>
              <w:numPr>
                <w:ilvl w:val="0"/>
                <w:numId w:val="46"/>
              </w:numPr>
              <w:tabs>
                <w:tab w:val="left" w:pos="318"/>
              </w:tabs>
              <w:ind w:left="0" w:hanging="2"/>
            </w:pPr>
            <w:r w:rsidRPr="007E0570">
              <w:t xml:space="preserve">Знать как взаимодействовать с бизнес-единицами для определения лучших практик </w:t>
            </w:r>
            <w:r w:rsidRPr="007E0570">
              <w:lastRenderedPageBreak/>
              <w:t>развертывания и создания плана по миграции в облачную инфраструктуру;</w:t>
            </w:r>
          </w:p>
        </w:tc>
      </w:tr>
      <w:tr w:rsidR="007E0570" w:rsidRPr="007E0570" w14:paraId="141F8D15" w14:textId="77777777" w:rsidTr="00662F30">
        <w:trPr>
          <w:trHeight w:val="212"/>
        </w:trPr>
        <w:tc>
          <w:tcPr>
            <w:tcW w:w="1134" w:type="dxa"/>
            <w:shd w:val="clear" w:color="auto" w:fill="auto"/>
          </w:tcPr>
          <w:p w14:paraId="2FF3A325" w14:textId="77777777" w:rsidR="0097025F" w:rsidRPr="007E0570" w:rsidRDefault="000C2F1C">
            <w:r w:rsidRPr="007E0570">
              <w:lastRenderedPageBreak/>
              <w:t>ОК 08</w:t>
            </w:r>
          </w:p>
        </w:tc>
        <w:tc>
          <w:tcPr>
            <w:tcW w:w="9214" w:type="dxa"/>
            <w:shd w:val="clear" w:color="auto" w:fill="auto"/>
          </w:tcPr>
          <w:p w14:paraId="30C67E3C" w14:textId="77777777" w:rsidR="004925C9" w:rsidRPr="007E0570" w:rsidRDefault="004925C9" w:rsidP="00696774">
            <w:pPr>
              <w:widowControl w:val="0"/>
              <w:numPr>
                <w:ilvl w:val="0"/>
                <w:numId w:val="45"/>
              </w:numPr>
              <w:tabs>
                <w:tab w:val="left" w:pos="318"/>
              </w:tabs>
              <w:ind w:left="0" w:hanging="2"/>
            </w:pPr>
            <w:r w:rsidRPr="007E0570">
              <w:t>Уметь реализовать стратегию микроcервисов для получения выгоды от технологических достижений в таких областях, как технологии контейнеров;</w:t>
            </w:r>
          </w:p>
          <w:p w14:paraId="49E59BB0" w14:textId="77777777" w:rsidR="004925C9" w:rsidRPr="007E0570" w:rsidRDefault="004925C9" w:rsidP="00696774">
            <w:pPr>
              <w:numPr>
                <w:ilvl w:val="0"/>
                <w:numId w:val="45"/>
              </w:numPr>
              <w:tabs>
                <w:tab w:val="left" w:pos="318"/>
              </w:tabs>
              <w:ind w:left="0" w:hanging="2"/>
            </w:pPr>
            <w:r w:rsidRPr="007E0570">
              <w:t>Уметь внедрять базы данных и решения для хранения данных, которые наилучшим образом соответствуют потребностям конкретного приложения;</w:t>
            </w:r>
          </w:p>
          <w:p w14:paraId="08928B41" w14:textId="77777777" w:rsidR="0046603B" w:rsidRPr="007E0570" w:rsidRDefault="0046603B" w:rsidP="00696774">
            <w:pPr>
              <w:widowControl w:val="0"/>
              <w:numPr>
                <w:ilvl w:val="0"/>
                <w:numId w:val="46"/>
              </w:numPr>
              <w:tabs>
                <w:tab w:val="left" w:pos="318"/>
              </w:tabs>
              <w:ind w:left="0" w:hanging="2"/>
            </w:pPr>
            <w:r w:rsidRPr="007E0570">
              <w:t>Знать важность каждого уровня инфраструктуры, включая вычисление, хранение, сетевое взаимодействие, базы данных, использование кэша и приложений;</w:t>
            </w:r>
          </w:p>
          <w:p w14:paraId="78F4E7B2" w14:textId="77777777" w:rsidR="0046603B" w:rsidRPr="007E0570" w:rsidRDefault="0046603B" w:rsidP="00696774">
            <w:pPr>
              <w:widowControl w:val="0"/>
              <w:numPr>
                <w:ilvl w:val="0"/>
                <w:numId w:val="46"/>
              </w:numPr>
              <w:tabs>
                <w:tab w:val="left" w:pos="318"/>
              </w:tabs>
              <w:ind w:left="0" w:hanging="2"/>
            </w:pPr>
            <w:r w:rsidRPr="007E0570">
              <w:t>Знать важность каждого уровня инфраструктуры, включая вычисление, хранение, сетевое взаимодействие, базы данных, использование кэша и приложений;</w:t>
            </w:r>
          </w:p>
          <w:p w14:paraId="66698283" w14:textId="77777777" w:rsidR="0046603B" w:rsidRPr="007E0570" w:rsidRDefault="0046603B" w:rsidP="00696774">
            <w:pPr>
              <w:widowControl w:val="0"/>
              <w:numPr>
                <w:ilvl w:val="0"/>
                <w:numId w:val="46"/>
              </w:numPr>
              <w:tabs>
                <w:tab w:val="left" w:pos="318"/>
              </w:tabs>
              <w:ind w:left="0" w:hanging="2"/>
            </w:pPr>
            <w:r w:rsidRPr="007E0570">
              <w:t xml:space="preserve"> Знать различные сетевые архитектуры для оптимального взаимодействия с существующими/доступными приложениями и средами;</w:t>
            </w:r>
          </w:p>
          <w:p w14:paraId="78C0B653" w14:textId="77777777" w:rsidR="0097025F" w:rsidRPr="007E0570" w:rsidRDefault="0046603B" w:rsidP="00696774">
            <w:pPr>
              <w:widowControl w:val="0"/>
              <w:numPr>
                <w:ilvl w:val="0"/>
                <w:numId w:val="46"/>
              </w:numPr>
              <w:tabs>
                <w:tab w:val="left" w:pos="318"/>
              </w:tabs>
              <w:ind w:left="0" w:hanging="2"/>
            </w:pPr>
            <w:r w:rsidRPr="007E0570">
              <w:t>Знать различные сетевые архитектуры для оптимального взаимодействия с существующими/доступными приложениями и средами;</w:t>
            </w:r>
          </w:p>
        </w:tc>
      </w:tr>
      <w:tr w:rsidR="007E0570" w:rsidRPr="007E0570" w14:paraId="466ED094" w14:textId="77777777" w:rsidTr="00662F30">
        <w:trPr>
          <w:trHeight w:val="212"/>
        </w:trPr>
        <w:tc>
          <w:tcPr>
            <w:tcW w:w="1134" w:type="dxa"/>
            <w:shd w:val="clear" w:color="auto" w:fill="auto"/>
          </w:tcPr>
          <w:p w14:paraId="19742D15" w14:textId="77777777" w:rsidR="0097025F" w:rsidRPr="007E0570" w:rsidRDefault="000C2F1C">
            <w:r w:rsidRPr="007E0570">
              <w:t>ОК 09</w:t>
            </w:r>
          </w:p>
        </w:tc>
        <w:tc>
          <w:tcPr>
            <w:tcW w:w="9214" w:type="dxa"/>
            <w:shd w:val="clear" w:color="auto" w:fill="auto"/>
          </w:tcPr>
          <w:p w14:paraId="18F238ED" w14:textId="77777777" w:rsidR="004925C9" w:rsidRPr="007E0570" w:rsidRDefault="004925C9" w:rsidP="00696774">
            <w:pPr>
              <w:widowControl w:val="0"/>
              <w:numPr>
                <w:ilvl w:val="0"/>
                <w:numId w:val="45"/>
              </w:numPr>
              <w:tabs>
                <w:tab w:val="left" w:pos="318"/>
              </w:tabs>
              <w:ind w:left="0" w:hanging="2"/>
            </w:pPr>
            <w:r w:rsidRPr="007E0570">
              <w:t>Уметь разрабатывать и внедрять процессы проверки подлинности на уровне подразделения и компании в целом, контролировать доступ к системе управления общедоступным облаком;</w:t>
            </w:r>
          </w:p>
          <w:p w14:paraId="1F7E9BB7" w14:textId="77777777" w:rsidR="0046603B" w:rsidRPr="007E0570" w:rsidRDefault="0046603B" w:rsidP="00696774">
            <w:pPr>
              <w:widowControl w:val="0"/>
              <w:numPr>
                <w:ilvl w:val="0"/>
                <w:numId w:val="46"/>
              </w:numPr>
              <w:tabs>
                <w:tab w:val="left" w:pos="318"/>
              </w:tabs>
              <w:ind w:left="0" w:hanging="2"/>
            </w:pPr>
            <w:r w:rsidRPr="007E0570">
              <w:t>Знать основные потребности инфраструктурного дизайна для отдельных групп инженеров;</w:t>
            </w:r>
          </w:p>
          <w:p w14:paraId="5728771F" w14:textId="77777777" w:rsidR="0097025F" w:rsidRPr="007E0570" w:rsidRDefault="0046603B" w:rsidP="00696774">
            <w:pPr>
              <w:widowControl w:val="0"/>
              <w:numPr>
                <w:ilvl w:val="0"/>
                <w:numId w:val="46"/>
              </w:numPr>
              <w:tabs>
                <w:tab w:val="left" w:pos="318"/>
              </w:tabs>
              <w:ind w:left="0" w:hanging="2"/>
            </w:pPr>
            <w:r w:rsidRPr="007E0570">
              <w:t>Знать различные технологические решения для достижения бизнес-целей;</w:t>
            </w:r>
          </w:p>
        </w:tc>
      </w:tr>
      <w:tr w:rsidR="007E0570" w:rsidRPr="007E0570" w14:paraId="27AB8320" w14:textId="77777777" w:rsidTr="00662F30">
        <w:trPr>
          <w:trHeight w:val="212"/>
        </w:trPr>
        <w:tc>
          <w:tcPr>
            <w:tcW w:w="1134" w:type="dxa"/>
            <w:shd w:val="clear" w:color="auto" w:fill="auto"/>
          </w:tcPr>
          <w:p w14:paraId="2444A252" w14:textId="77777777" w:rsidR="0097025F" w:rsidRPr="007E0570" w:rsidRDefault="00194EAB">
            <w:r w:rsidRPr="007E0570">
              <w:t>П</w:t>
            </w:r>
            <w:r w:rsidR="000C2F1C" w:rsidRPr="007E0570">
              <w:t>К 3.1</w:t>
            </w:r>
          </w:p>
        </w:tc>
        <w:tc>
          <w:tcPr>
            <w:tcW w:w="9214" w:type="dxa"/>
            <w:shd w:val="clear" w:color="auto" w:fill="auto"/>
          </w:tcPr>
          <w:p w14:paraId="7813F47C" w14:textId="77777777" w:rsidR="004925C9" w:rsidRPr="007E0570" w:rsidRDefault="004925C9" w:rsidP="00696774">
            <w:pPr>
              <w:widowControl w:val="0"/>
              <w:numPr>
                <w:ilvl w:val="0"/>
                <w:numId w:val="45"/>
              </w:numPr>
              <w:tabs>
                <w:tab w:val="left" w:pos="318"/>
              </w:tabs>
              <w:ind w:left="0" w:hanging="2"/>
            </w:pPr>
            <w:r w:rsidRPr="007E0570">
              <w:t>Уметь</w:t>
            </w:r>
            <w:r w:rsidR="000C2F1C" w:rsidRPr="007E0570">
              <w:t xml:space="preserve"> </w:t>
            </w:r>
            <w:r w:rsidRPr="007E0570">
              <w:t>использовать общедоступные облачные службы и функции для поддержки разработки и внедрения решений в соответствии с требованиями доступности, надежности и масштабируемости;</w:t>
            </w:r>
          </w:p>
          <w:p w14:paraId="30972AF0" w14:textId="77777777" w:rsidR="0046603B" w:rsidRPr="007E0570" w:rsidRDefault="0046603B" w:rsidP="00696774">
            <w:pPr>
              <w:widowControl w:val="0"/>
              <w:numPr>
                <w:ilvl w:val="0"/>
                <w:numId w:val="46"/>
              </w:numPr>
              <w:tabs>
                <w:tab w:val="left" w:pos="318"/>
              </w:tabs>
              <w:ind w:left="0" w:hanging="2"/>
            </w:pPr>
            <w:r w:rsidRPr="007E0570">
              <w:t>Знать сетевой поток данных и соответствующая зависимость доступности систем;</w:t>
            </w:r>
          </w:p>
          <w:p w14:paraId="325716A0" w14:textId="77777777" w:rsidR="0046603B" w:rsidRPr="007E0570" w:rsidRDefault="0046603B" w:rsidP="00696774">
            <w:pPr>
              <w:numPr>
                <w:ilvl w:val="0"/>
                <w:numId w:val="46"/>
              </w:numPr>
              <w:tabs>
                <w:tab w:val="left" w:pos="318"/>
              </w:tabs>
              <w:ind w:left="0" w:hanging="2"/>
            </w:pPr>
            <w:r w:rsidRPr="007E0570">
              <w:t>Знать требования к производительности и возможные узкие места при проектировании инфраструктуры;</w:t>
            </w:r>
          </w:p>
          <w:p w14:paraId="520BBF02" w14:textId="77777777" w:rsidR="0097025F" w:rsidRPr="007E0570" w:rsidRDefault="0046603B" w:rsidP="00696774">
            <w:pPr>
              <w:widowControl w:val="0"/>
              <w:numPr>
                <w:ilvl w:val="0"/>
                <w:numId w:val="46"/>
              </w:numPr>
              <w:tabs>
                <w:tab w:val="left" w:pos="318"/>
              </w:tabs>
              <w:ind w:left="0" w:hanging="2"/>
            </w:pPr>
            <w:r w:rsidRPr="007E0570">
              <w:t>Знать важность каждого уровня инфраструктуры, включая вычисление, хранение, сетевое взаимодействие, базы данных, использование кэша и приложений;</w:t>
            </w:r>
          </w:p>
        </w:tc>
      </w:tr>
      <w:tr w:rsidR="007E0570" w:rsidRPr="007E0570" w14:paraId="7DAABC2D" w14:textId="77777777" w:rsidTr="00662F30">
        <w:trPr>
          <w:trHeight w:val="212"/>
        </w:trPr>
        <w:tc>
          <w:tcPr>
            <w:tcW w:w="1134" w:type="dxa"/>
            <w:shd w:val="clear" w:color="auto" w:fill="auto"/>
          </w:tcPr>
          <w:p w14:paraId="79D21C77" w14:textId="77777777" w:rsidR="0097025F" w:rsidRPr="007E0570" w:rsidRDefault="000C2F1C">
            <w:r w:rsidRPr="007E0570">
              <w:t>ПК 3.2</w:t>
            </w:r>
          </w:p>
        </w:tc>
        <w:tc>
          <w:tcPr>
            <w:tcW w:w="9214" w:type="dxa"/>
            <w:shd w:val="clear" w:color="auto" w:fill="auto"/>
          </w:tcPr>
          <w:p w14:paraId="0C9B0A21" w14:textId="77777777" w:rsidR="004925C9" w:rsidRPr="007E0570" w:rsidRDefault="004925C9" w:rsidP="00696774">
            <w:pPr>
              <w:widowControl w:val="0"/>
              <w:numPr>
                <w:ilvl w:val="0"/>
                <w:numId w:val="45"/>
              </w:numPr>
              <w:tabs>
                <w:tab w:val="left" w:pos="318"/>
              </w:tabs>
              <w:ind w:left="0" w:hanging="2"/>
            </w:pPr>
            <w:r w:rsidRPr="007E0570">
              <w:t>Уметь внедрение решений для мониторинга с целью формирования предупреждений и автоматизации реагирования на различные инциденты;</w:t>
            </w:r>
          </w:p>
          <w:p w14:paraId="32E04212" w14:textId="77777777" w:rsidR="0046603B" w:rsidRPr="007E0570" w:rsidRDefault="0046603B" w:rsidP="00696774">
            <w:pPr>
              <w:widowControl w:val="0"/>
              <w:numPr>
                <w:ilvl w:val="0"/>
                <w:numId w:val="46"/>
              </w:numPr>
              <w:tabs>
                <w:tab w:val="left" w:pos="318"/>
              </w:tabs>
              <w:ind w:left="0" w:hanging="2"/>
            </w:pPr>
            <w:r w:rsidRPr="007E0570">
              <w:t>Знать различные сетевые архитектуры для оптимального взаимодействия с существующими/доступными приложениями и средами;</w:t>
            </w:r>
          </w:p>
          <w:p w14:paraId="60537B36" w14:textId="77777777" w:rsidR="0097025F" w:rsidRPr="007E0570" w:rsidRDefault="0046603B" w:rsidP="00696774">
            <w:pPr>
              <w:widowControl w:val="0"/>
              <w:numPr>
                <w:ilvl w:val="0"/>
                <w:numId w:val="46"/>
              </w:numPr>
              <w:tabs>
                <w:tab w:val="left" w:pos="318"/>
              </w:tabs>
              <w:ind w:left="0" w:hanging="2"/>
            </w:pPr>
            <w:r w:rsidRPr="007E0570">
              <w:t>Знать показатели системы, сети и приложений, а также их влияние на надежность, доступность и производительность инфраструктуры;</w:t>
            </w:r>
          </w:p>
        </w:tc>
      </w:tr>
      <w:tr w:rsidR="007E0570" w:rsidRPr="007E0570" w14:paraId="6A7B20B4" w14:textId="77777777" w:rsidTr="00662F30">
        <w:trPr>
          <w:trHeight w:val="212"/>
        </w:trPr>
        <w:tc>
          <w:tcPr>
            <w:tcW w:w="1134" w:type="dxa"/>
            <w:shd w:val="clear" w:color="auto" w:fill="auto"/>
          </w:tcPr>
          <w:p w14:paraId="1A020A54" w14:textId="77777777" w:rsidR="0097025F" w:rsidRPr="007E0570" w:rsidRDefault="000C2F1C">
            <w:r w:rsidRPr="007E0570">
              <w:t>ПК 3.3</w:t>
            </w:r>
          </w:p>
        </w:tc>
        <w:tc>
          <w:tcPr>
            <w:tcW w:w="9214" w:type="dxa"/>
            <w:shd w:val="clear" w:color="auto" w:fill="auto"/>
          </w:tcPr>
          <w:p w14:paraId="5B52F548" w14:textId="77777777" w:rsidR="004925C9" w:rsidRPr="007E0570" w:rsidRDefault="004925C9" w:rsidP="00696774">
            <w:pPr>
              <w:widowControl w:val="0"/>
              <w:numPr>
                <w:ilvl w:val="0"/>
                <w:numId w:val="45"/>
              </w:numPr>
              <w:tabs>
                <w:tab w:val="left" w:pos="318"/>
              </w:tabs>
              <w:ind w:left="0" w:hanging="2"/>
            </w:pPr>
            <w:r w:rsidRPr="007E0570">
              <w:t>Уметь поддерживать облачные конфигурации в актуальном состоянии и вести учет контроля версий;</w:t>
            </w:r>
          </w:p>
          <w:p w14:paraId="1898B0E9" w14:textId="77777777" w:rsidR="0046603B" w:rsidRPr="007E0570" w:rsidRDefault="0046603B" w:rsidP="00696774">
            <w:pPr>
              <w:numPr>
                <w:ilvl w:val="0"/>
                <w:numId w:val="46"/>
              </w:numPr>
              <w:tabs>
                <w:tab w:val="left" w:pos="318"/>
              </w:tabs>
              <w:ind w:left="0" w:hanging="2"/>
            </w:pPr>
            <w:r w:rsidRPr="007E0570">
              <w:t>Знать методики и возможности автоматизации, широко используемые в техническом сообществе;</w:t>
            </w:r>
          </w:p>
          <w:p w14:paraId="34C7A7BF" w14:textId="77777777" w:rsidR="0097025F" w:rsidRPr="007E0570" w:rsidRDefault="0046603B" w:rsidP="00696774">
            <w:pPr>
              <w:widowControl w:val="0"/>
              <w:numPr>
                <w:ilvl w:val="0"/>
                <w:numId w:val="46"/>
              </w:numPr>
              <w:tabs>
                <w:tab w:val="left" w:pos="318"/>
              </w:tabs>
              <w:ind w:left="0" w:hanging="2"/>
            </w:pPr>
            <w:r w:rsidRPr="007E0570">
              <w:t>Знать методы работы с заинтересованными сторонами бизнеса для решения задач, связанных с соответствием регламентирующим документам;</w:t>
            </w:r>
          </w:p>
        </w:tc>
      </w:tr>
      <w:tr w:rsidR="007E0570" w:rsidRPr="007E0570" w14:paraId="109B6ABA" w14:textId="77777777" w:rsidTr="00662F30">
        <w:trPr>
          <w:trHeight w:val="212"/>
        </w:trPr>
        <w:tc>
          <w:tcPr>
            <w:tcW w:w="1134" w:type="dxa"/>
            <w:shd w:val="clear" w:color="auto" w:fill="auto"/>
          </w:tcPr>
          <w:p w14:paraId="10A27CD3" w14:textId="77777777" w:rsidR="0097025F" w:rsidRPr="007E0570" w:rsidRDefault="00194EAB">
            <w:r w:rsidRPr="007E0570">
              <w:t>П</w:t>
            </w:r>
            <w:r w:rsidR="000C2F1C" w:rsidRPr="007E0570">
              <w:t>К 3.4</w:t>
            </w:r>
          </w:p>
        </w:tc>
        <w:tc>
          <w:tcPr>
            <w:tcW w:w="9214" w:type="dxa"/>
            <w:shd w:val="clear" w:color="auto" w:fill="auto"/>
          </w:tcPr>
          <w:p w14:paraId="449B5F8D" w14:textId="77777777" w:rsidR="004925C9" w:rsidRPr="007E0570" w:rsidRDefault="004925C9" w:rsidP="00696774">
            <w:pPr>
              <w:widowControl w:val="0"/>
              <w:numPr>
                <w:ilvl w:val="0"/>
                <w:numId w:val="45"/>
              </w:numPr>
              <w:tabs>
                <w:tab w:val="left" w:pos="318"/>
              </w:tabs>
              <w:ind w:left="0" w:hanging="2"/>
            </w:pPr>
            <w:r w:rsidRPr="007E0570">
              <w:t>Уметь внедрять централизованный сбор и анализ метрик для системной, сетевой и прикладной информации</w:t>
            </w:r>
          </w:p>
          <w:p w14:paraId="17AD8735" w14:textId="77777777" w:rsidR="0046603B" w:rsidRPr="007E0570" w:rsidRDefault="0046603B" w:rsidP="00696774">
            <w:pPr>
              <w:widowControl w:val="0"/>
              <w:numPr>
                <w:ilvl w:val="0"/>
                <w:numId w:val="46"/>
              </w:numPr>
              <w:tabs>
                <w:tab w:val="left" w:pos="318"/>
              </w:tabs>
              <w:ind w:left="0" w:hanging="2"/>
            </w:pPr>
            <w:r w:rsidRPr="007E0570">
              <w:t>Знать важность каждого уровня инфраструктуры, включая вычисление, хранение, сетевое взаимодействие, базы данных, использование кэша и приложений;</w:t>
            </w:r>
          </w:p>
          <w:p w14:paraId="7728ADB4" w14:textId="77777777" w:rsidR="0046603B" w:rsidRPr="007E0570" w:rsidRDefault="0046603B" w:rsidP="00696774">
            <w:pPr>
              <w:widowControl w:val="0"/>
              <w:numPr>
                <w:ilvl w:val="0"/>
                <w:numId w:val="46"/>
              </w:numPr>
              <w:tabs>
                <w:tab w:val="left" w:pos="318"/>
              </w:tabs>
              <w:ind w:left="0" w:hanging="2"/>
            </w:pPr>
            <w:r w:rsidRPr="007E0570">
              <w:t>Знать требования к совместимости компонентов внутри облачной инфраструктуры;</w:t>
            </w:r>
          </w:p>
          <w:p w14:paraId="6E9CCE18" w14:textId="77777777" w:rsidR="0097025F" w:rsidRPr="007E0570" w:rsidRDefault="0046603B" w:rsidP="00696774">
            <w:pPr>
              <w:widowControl w:val="0"/>
              <w:numPr>
                <w:ilvl w:val="0"/>
                <w:numId w:val="46"/>
              </w:numPr>
              <w:tabs>
                <w:tab w:val="left" w:pos="318"/>
              </w:tabs>
              <w:ind w:left="0" w:hanging="2"/>
            </w:pPr>
            <w:r w:rsidRPr="007E0570">
              <w:t>Знать методики и возможности автоматизации, широко используемые в техническом сообществе;</w:t>
            </w:r>
          </w:p>
        </w:tc>
      </w:tr>
      <w:tr w:rsidR="007E0570" w:rsidRPr="007E0570" w14:paraId="7F920739" w14:textId="77777777" w:rsidTr="00662F30">
        <w:trPr>
          <w:trHeight w:val="212"/>
        </w:trPr>
        <w:tc>
          <w:tcPr>
            <w:tcW w:w="1134" w:type="dxa"/>
            <w:shd w:val="clear" w:color="auto" w:fill="auto"/>
          </w:tcPr>
          <w:p w14:paraId="355A2CB9" w14:textId="77777777" w:rsidR="0097025F" w:rsidRPr="007E0570" w:rsidRDefault="000C2F1C">
            <w:r w:rsidRPr="007E0570">
              <w:t>ПК 3.5</w:t>
            </w:r>
          </w:p>
        </w:tc>
        <w:tc>
          <w:tcPr>
            <w:tcW w:w="9214" w:type="dxa"/>
            <w:shd w:val="clear" w:color="auto" w:fill="auto"/>
          </w:tcPr>
          <w:p w14:paraId="5F72962A" w14:textId="77777777" w:rsidR="0097025F" w:rsidRPr="007E0570" w:rsidRDefault="004925C9" w:rsidP="00696774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7"/>
                <w:tab w:val="left" w:pos="318"/>
              </w:tabs>
              <w:spacing w:line="276" w:lineRule="auto"/>
              <w:ind w:left="0" w:hanging="2"/>
            </w:pPr>
            <w:r w:rsidRPr="007E0570">
              <w:t>Уметь проводить постоянные проверки отказоустойчивости и восстановления системы;</w:t>
            </w:r>
          </w:p>
          <w:p w14:paraId="49F7A4BF" w14:textId="77777777" w:rsidR="0046603B" w:rsidRPr="007E0570" w:rsidRDefault="0046603B" w:rsidP="00696774">
            <w:pPr>
              <w:widowControl w:val="0"/>
              <w:numPr>
                <w:ilvl w:val="0"/>
                <w:numId w:val="46"/>
              </w:numPr>
              <w:tabs>
                <w:tab w:val="left" w:pos="318"/>
              </w:tabs>
              <w:ind w:left="0" w:hanging="2"/>
            </w:pPr>
            <w:r w:rsidRPr="007E0570">
              <w:t>Знать сетевой поток данных и соответствующая зависимость доступности систем;</w:t>
            </w:r>
          </w:p>
          <w:p w14:paraId="3C7804E9" w14:textId="77777777" w:rsidR="0046603B" w:rsidRPr="007E0570" w:rsidRDefault="0046603B" w:rsidP="00696774">
            <w:pPr>
              <w:numPr>
                <w:ilvl w:val="0"/>
                <w:numId w:val="46"/>
              </w:numPr>
              <w:tabs>
                <w:tab w:val="left" w:pos="318"/>
              </w:tabs>
              <w:ind w:left="0" w:hanging="2"/>
            </w:pPr>
            <w:r w:rsidRPr="007E0570">
              <w:t>Знать требования к производительности и возможные узкие места при проектировании инфраструктуры;</w:t>
            </w:r>
          </w:p>
          <w:p w14:paraId="63612A18" w14:textId="77777777" w:rsidR="0046603B" w:rsidRPr="007E0570" w:rsidRDefault="0046603B" w:rsidP="00696774">
            <w:pPr>
              <w:widowControl w:val="0"/>
              <w:numPr>
                <w:ilvl w:val="0"/>
                <w:numId w:val="46"/>
              </w:numPr>
              <w:tabs>
                <w:tab w:val="left" w:pos="318"/>
              </w:tabs>
              <w:ind w:left="0" w:hanging="2"/>
            </w:pPr>
            <w:r w:rsidRPr="007E0570">
              <w:t>Знать различные сетевые архитектуры для оптимального взаимодействия с существующими/доступными приложениями и средами;</w:t>
            </w:r>
          </w:p>
          <w:p w14:paraId="2198D78D" w14:textId="77777777" w:rsidR="0046603B" w:rsidRPr="007E0570" w:rsidRDefault="0046603B" w:rsidP="00696774">
            <w:pPr>
              <w:widowControl w:val="0"/>
              <w:numPr>
                <w:ilvl w:val="0"/>
                <w:numId w:val="46"/>
              </w:numPr>
              <w:tabs>
                <w:tab w:val="left" w:pos="318"/>
              </w:tabs>
              <w:ind w:left="0" w:hanging="2"/>
            </w:pPr>
            <w:r w:rsidRPr="007E0570">
              <w:t>Знать важность и назначение сетевого траффика, а также изоляцию ресурсов;</w:t>
            </w:r>
          </w:p>
        </w:tc>
      </w:tr>
    </w:tbl>
    <w:p w14:paraId="554BC916" w14:textId="45290908" w:rsidR="0097025F" w:rsidRPr="007E0570" w:rsidRDefault="000C2F1C" w:rsidP="007E0570">
      <w:pPr>
        <w:rPr>
          <w:b/>
        </w:rPr>
      </w:pPr>
      <w:r w:rsidRPr="007E0570">
        <w:br w:type="page"/>
      </w:r>
      <w:r w:rsidRPr="007E0570">
        <w:rPr>
          <w:b/>
        </w:rPr>
        <w:lastRenderedPageBreak/>
        <w:t>3.СТРУКТУРА И СОДЕРЖАНИЕ УЧЕБНОЙ ДИСЦИПЛИНЫ</w:t>
      </w:r>
    </w:p>
    <w:p w14:paraId="576E21C4" w14:textId="77777777" w:rsidR="0097025F" w:rsidRPr="007E0570" w:rsidRDefault="0097025F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rPr>
          <w:b/>
        </w:rPr>
      </w:pPr>
    </w:p>
    <w:p w14:paraId="37122EB3" w14:textId="77777777" w:rsidR="0097025F" w:rsidRPr="007E0570" w:rsidRDefault="000C2F1C" w:rsidP="00662F30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center"/>
        <w:rPr>
          <w:u w:val="single"/>
        </w:rPr>
      </w:pPr>
      <w:r w:rsidRPr="007E0570">
        <w:rPr>
          <w:b/>
        </w:rPr>
        <w:t>3.1. Объем учебной дисциплины и виды учебной работы</w:t>
      </w:r>
    </w:p>
    <w:p w14:paraId="4F966257" w14:textId="77777777" w:rsidR="0097025F" w:rsidRPr="007E0570" w:rsidRDefault="0097025F">
      <w:pPr>
        <w:tabs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tbl>
      <w:tblPr>
        <w:tblStyle w:val="aff7"/>
        <w:tblW w:w="10206" w:type="dxa"/>
        <w:tblInd w:w="2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363"/>
        <w:gridCol w:w="1843"/>
      </w:tblGrid>
      <w:tr w:rsidR="007E0570" w:rsidRPr="007E0570" w14:paraId="2F3E6885" w14:textId="77777777">
        <w:trPr>
          <w:trHeight w:val="460"/>
        </w:trPr>
        <w:tc>
          <w:tcPr>
            <w:tcW w:w="8363" w:type="dxa"/>
            <w:shd w:val="clear" w:color="auto" w:fill="auto"/>
            <w:vAlign w:val="center"/>
          </w:tcPr>
          <w:p w14:paraId="57479139" w14:textId="77777777" w:rsidR="0097025F" w:rsidRPr="007E0570" w:rsidRDefault="000C2F1C">
            <w:pPr>
              <w:jc w:val="center"/>
            </w:pPr>
            <w:r w:rsidRPr="007E0570">
              <w:rPr>
                <w:b/>
              </w:rPr>
              <w:t>Вид учебной работы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F9B2DF1" w14:textId="77777777" w:rsidR="0097025F" w:rsidRPr="007E0570" w:rsidRDefault="000C2F1C">
            <w:pPr>
              <w:jc w:val="center"/>
              <w:rPr>
                <w:i/>
              </w:rPr>
            </w:pPr>
            <w:r w:rsidRPr="007E0570">
              <w:rPr>
                <w:b/>
                <w:i/>
              </w:rPr>
              <w:t>Объем часов</w:t>
            </w:r>
          </w:p>
        </w:tc>
      </w:tr>
      <w:tr w:rsidR="007E0570" w:rsidRPr="007E0570" w14:paraId="77E238BB" w14:textId="77777777">
        <w:trPr>
          <w:trHeight w:val="285"/>
        </w:trPr>
        <w:tc>
          <w:tcPr>
            <w:tcW w:w="8363" w:type="dxa"/>
            <w:shd w:val="clear" w:color="auto" w:fill="auto"/>
          </w:tcPr>
          <w:p w14:paraId="083C7470" w14:textId="77777777" w:rsidR="0097025F" w:rsidRPr="007E0570" w:rsidRDefault="000C2F1C">
            <w:pPr>
              <w:rPr>
                <w:b/>
              </w:rPr>
            </w:pPr>
            <w:r w:rsidRPr="007E0570">
              <w:rPr>
                <w:b/>
              </w:rPr>
              <w:t>Максимальная учебная нагрузка (всего)</w:t>
            </w:r>
          </w:p>
        </w:tc>
        <w:tc>
          <w:tcPr>
            <w:tcW w:w="1843" w:type="dxa"/>
            <w:shd w:val="clear" w:color="auto" w:fill="auto"/>
          </w:tcPr>
          <w:p w14:paraId="124B900F" w14:textId="7C9DB4C0" w:rsidR="0097025F" w:rsidRPr="007E0570" w:rsidRDefault="00F11902">
            <w:pPr>
              <w:jc w:val="center"/>
              <w:rPr>
                <w:i/>
                <w:highlight w:val="yellow"/>
              </w:rPr>
            </w:pPr>
            <w:r w:rsidRPr="007E0570">
              <w:rPr>
                <w:i/>
              </w:rPr>
              <w:t>4</w:t>
            </w:r>
            <w:r w:rsidR="00A978AE" w:rsidRPr="007E0570">
              <w:rPr>
                <w:i/>
              </w:rPr>
              <w:t>74</w:t>
            </w:r>
          </w:p>
        </w:tc>
      </w:tr>
      <w:tr w:rsidR="007E0570" w:rsidRPr="007E0570" w14:paraId="76B3D664" w14:textId="77777777">
        <w:tc>
          <w:tcPr>
            <w:tcW w:w="8363" w:type="dxa"/>
            <w:shd w:val="clear" w:color="auto" w:fill="auto"/>
          </w:tcPr>
          <w:p w14:paraId="3CA7615C" w14:textId="77777777" w:rsidR="0097025F" w:rsidRPr="007E0570" w:rsidRDefault="000C2F1C">
            <w:pPr>
              <w:jc w:val="both"/>
            </w:pPr>
            <w:r w:rsidRPr="007E0570">
              <w:rPr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tcW w:w="1843" w:type="dxa"/>
            <w:shd w:val="clear" w:color="auto" w:fill="auto"/>
          </w:tcPr>
          <w:p w14:paraId="7C4ED0F9" w14:textId="77777777" w:rsidR="0097025F" w:rsidRPr="007E0570" w:rsidRDefault="00F11902">
            <w:pPr>
              <w:jc w:val="center"/>
              <w:rPr>
                <w:i/>
                <w:highlight w:val="yellow"/>
              </w:rPr>
            </w:pPr>
            <w:r w:rsidRPr="007E0570">
              <w:rPr>
                <w:i/>
              </w:rPr>
              <w:t>264</w:t>
            </w:r>
          </w:p>
        </w:tc>
      </w:tr>
      <w:tr w:rsidR="007E0570" w:rsidRPr="007E0570" w14:paraId="5F386ED9" w14:textId="77777777">
        <w:tc>
          <w:tcPr>
            <w:tcW w:w="8363" w:type="dxa"/>
            <w:shd w:val="clear" w:color="auto" w:fill="auto"/>
          </w:tcPr>
          <w:p w14:paraId="6C34B6EE" w14:textId="77777777" w:rsidR="0097025F" w:rsidRPr="007E0570" w:rsidRDefault="000C2F1C">
            <w:pPr>
              <w:jc w:val="both"/>
            </w:pPr>
            <w:r w:rsidRPr="007E0570">
              <w:t>в том числе:</w:t>
            </w:r>
          </w:p>
        </w:tc>
        <w:tc>
          <w:tcPr>
            <w:tcW w:w="1843" w:type="dxa"/>
            <w:shd w:val="clear" w:color="auto" w:fill="auto"/>
          </w:tcPr>
          <w:p w14:paraId="3D5ACB5C" w14:textId="77777777" w:rsidR="0097025F" w:rsidRPr="007E0570" w:rsidRDefault="0097025F">
            <w:pPr>
              <w:jc w:val="center"/>
              <w:rPr>
                <w:i/>
                <w:highlight w:val="yellow"/>
              </w:rPr>
            </w:pPr>
          </w:p>
        </w:tc>
      </w:tr>
      <w:tr w:rsidR="007E0570" w:rsidRPr="007E0570" w14:paraId="0A5920FA" w14:textId="77777777">
        <w:tc>
          <w:tcPr>
            <w:tcW w:w="8363" w:type="dxa"/>
            <w:shd w:val="clear" w:color="auto" w:fill="auto"/>
          </w:tcPr>
          <w:p w14:paraId="1301604A" w14:textId="77777777" w:rsidR="0097025F" w:rsidRPr="007E0570" w:rsidRDefault="000C2F1C">
            <w:pPr>
              <w:jc w:val="both"/>
            </w:pPr>
            <w:r w:rsidRPr="007E0570">
              <w:t xml:space="preserve">     теоретическое обучение</w:t>
            </w:r>
          </w:p>
        </w:tc>
        <w:tc>
          <w:tcPr>
            <w:tcW w:w="1843" w:type="dxa"/>
            <w:shd w:val="clear" w:color="auto" w:fill="auto"/>
          </w:tcPr>
          <w:p w14:paraId="36D7A81D" w14:textId="77777777" w:rsidR="0097025F" w:rsidRPr="007E0570" w:rsidRDefault="00F11902">
            <w:pPr>
              <w:jc w:val="center"/>
              <w:rPr>
                <w:i/>
                <w:highlight w:val="yellow"/>
              </w:rPr>
            </w:pPr>
            <w:r w:rsidRPr="007E0570">
              <w:rPr>
                <w:i/>
              </w:rPr>
              <w:t>174</w:t>
            </w:r>
          </w:p>
        </w:tc>
      </w:tr>
      <w:tr w:rsidR="007E0570" w:rsidRPr="007E0570" w14:paraId="7E982ABC" w14:textId="77777777">
        <w:tc>
          <w:tcPr>
            <w:tcW w:w="8363" w:type="dxa"/>
            <w:shd w:val="clear" w:color="auto" w:fill="auto"/>
          </w:tcPr>
          <w:p w14:paraId="1852D264" w14:textId="77777777" w:rsidR="0097025F" w:rsidRPr="007E0570" w:rsidRDefault="000C2F1C">
            <w:pPr>
              <w:jc w:val="both"/>
            </w:pPr>
            <w:r w:rsidRPr="007E0570">
              <w:t xml:space="preserve">     практические занятия (</w:t>
            </w:r>
            <w:r w:rsidRPr="007E0570">
              <w:rPr>
                <w:i/>
              </w:rPr>
              <w:t>если предусмотрено)</w:t>
            </w:r>
          </w:p>
        </w:tc>
        <w:tc>
          <w:tcPr>
            <w:tcW w:w="1843" w:type="dxa"/>
            <w:shd w:val="clear" w:color="auto" w:fill="auto"/>
          </w:tcPr>
          <w:p w14:paraId="3C5E0951" w14:textId="77777777" w:rsidR="0097025F" w:rsidRPr="007E0570" w:rsidRDefault="00F11902">
            <w:pPr>
              <w:jc w:val="center"/>
              <w:rPr>
                <w:i/>
                <w:highlight w:val="yellow"/>
              </w:rPr>
            </w:pPr>
            <w:r w:rsidRPr="007E0570">
              <w:rPr>
                <w:i/>
              </w:rPr>
              <w:t>90</w:t>
            </w:r>
          </w:p>
        </w:tc>
      </w:tr>
      <w:tr w:rsidR="007E0570" w:rsidRPr="007E0570" w14:paraId="055D4743" w14:textId="77777777">
        <w:tc>
          <w:tcPr>
            <w:tcW w:w="8363" w:type="dxa"/>
            <w:shd w:val="clear" w:color="auto" w:fill="auto"/>
          </w:tcPr>
          <w:p w14:paraId="2EAC64FC" w14:textId="77777777" w:rsidR="0097025F" w:rsidRPr="007E0570" w:rsidRDefault="000C2F1C">
            <w:pPr>
              <w:jc w:val="both"/>
              <w:rPr>
                <w:b/>
              </w:rPr>
            </w:pPr>
            <w:r w:rsidRPr="007E0570">
              <w:rPr>
                <w:b/>
              </w:rPr>
              <w:t>Вариативные часы</w:t>
            </w:r>
          </w:p>
        </w:tc>
        <w:tc>
          <w:tcPr>
            <w:tcW w:w="1843" w:type="dxa"/>
            <w:shd w:val="clear" w:color="auto" w:fill="auto"/>
          </w:tcPr>
          <w:p w14:paraId="26AAE699" w14:textId="77777777" w:rsidR="0097025F" w:rsidRPr="007E0570" w:rsidRDefault="00F11902">
            <w:pPr>
              <w:jc w:val="center"/>
              <w:rPr>
                <w:i/>
                <w:highlight w:val="yellow"/>
              </w:rPr>
            </w:pPr>
            <w:r w:rsidRPr="007E0570">
              <w:rPr>
                <w:i/>
              </w:rPr>
              <w:t>225</w:t>
            </w:r>
          </w:p>
        </w:tc>
      </w:tr>
      <w:tr w:rsidR="007E0570" w:rsidRPr="007E0570" w14:paraId="64691062" w14:textId="77777777">
        <w:tc>
          <w:tcPr>
            <w:tcW w:w="8363" w:type="dxa"/>
            <w:shd w:val="clear" w:color="auto" w:fill="auto"/>
          </w:tcPr>
          <w:p w14:paraId="66839A59" w14:textId="77777777" w:rsidR="0097025F" w:rsidRPr="007E0570" w:rsidRDefault="000C2F1C">
            <w:pPr>
              <w:jc w:val="both"/>
              <w:rPr>
                <w:b/>
              </w:rPr>
            </w:pPr>
            <w:r w:rsidRPr="007E0570">
              <w:rPr>
                <w:b/>
              </w:rPr>
              <w:t>Самостоятельная работа обучающегося (всего)</w:t>
            </w:r>
          </w:p>
        </w:tc>
        <w:tc>
          <w:tcPr>
            <w:tcW w:w="1843" w:type="dxa"/>
            <w:shd w:val="clear" w:color="auto" w:fill="auto"/>
          </w:tcPr>
          <w:p w14:paraId="61C52D55" w14:textId="77777777" w:rsidR="0097025F" w:rsidRPr="007E0570" w:rsidRDefault="00F11902">
            <w:pPr>
              <w:jc w:val="center"/>
              <w:rPr>
                <w:i/>
                <w:highlight w:val="yellow"/>
              </w:rPr>
            </w:pPr>
            <w:r w:rsidRPr="007E0570">
              <w:rPr>
                <w:i/>
              </w:rPr>
              <w:t>12</w:t>
            </w:r>
          </w:p>
        </w:tc>
      </w:tr>
      <w:tr w:rsidR="007E0570" w:rsidRPr="007E0570" w14:paraId="1A22429A" w14:textId="77777777">
        <w:tc>
          <w:tcPr>
            <w:tcW w:w="8363" w:type="dxa"/>
            <w:shd w:val="clear" w:color="auto" w:fill="auto"/>
          </w:tcPr>
          <w:p w14:paraId="2DA67F22" w14:textId="77777777" w:rsidR="0097025F" w:rsidRPr="007E0570" w:rsidRDefault="000C2F1C">
            <w:pPr>
              <w:jc w:val="both"/>
            </w:pPr>
            <w:r w:rsidRPr="007E0570">
              <w:t xml:space="preserve">в том числе </w:t>
            </w:r>
          </w:p>
        </w:tc>
        <w:tc>
          <w:tcPr>
            <w:tcW w:w="1843" w:type="dxa"/>
            <w:shd w:val="clear" w:color="auto" w:fill="auto"/>
          </w:tcPr>
          <w:p w14:paraId="6767F4AB" w14:textId="77777777" w:rsidR="0097025F" w:rsidRPr="007E0570" w:rsidRDefault="0097025F">
            <w:pPr>
              <w:jc w:val="center"/>
              <w:rPr>
                <w:i/>
                <w:highlight w:val="yellow"/>
              </w:rPr>
            </w:pPr>
          </w:p>
        </w:tc>
      </w:tr>
      <w:tr w:rsidR="007E0570" w:rsidRPr="007E0570" w14:paraId="06C73490" w14:textId="77777777">
        <w:trPr>
          <w:trHeight w:val="330"/>
        </w:trPr>
        <w:tc>
          <w:tcPr>
            <w:tcW w:w="8363" w:type="dxa"/>
            <w:tcBorders>
              <w:bottom w:val="single" w:sz="4" w:space="0" w:color="000000"/>
            </w:tcBorders>
            <w:shd w:val="clear" w:color="auto" w:fill="auto"/>
          </w:tcPr>
          <w:p w14:paraId="2F61D8CD" w14:textId="77777777" w:rsidR="0097025F" w:rsidRPr="007E0570" w:rsidRDefault="000C2F1C" w:rsidP="00F11902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7E0570">
              <w:t xml:space="preserve">подготовка к аудиторным занятиям </w:t>
            </w:r>
          </w:p>
        </w:tc>
        <w:tc>
          <w:tcPr>
            <w:tcW w:w="1843" w:type="dxa"/>
            <w:tcBorders>
              <w:bottom w:val="single" w:sz="4" w:space="0" w:color="000000"/>
            </w:tcBorders>
            <w:shd w:val="clear" w:color="auto" w:fill="auto"/>
          </w:tcPr>
          <w:p w14:paraId="57C6F58E" w14:textId="77777777" w:rsidR="0097025F" w:rsidRPr="007E0570" w:rsidRDefault="00F11902">
            <w:pPr>
              <w:jc w:val="center"/>
              <w:rPr>
                <w:i/>
                <w:highlight w:val="yellow"/>
              </w:rPr>
            </w:pPr>
            <w:r w:rsidRPr="007E0570">
              <w:rPr>
                <w:i/>
              </w:rPr>
              <w:t>12</w:t>
            </w:r>
          </w:p>
        </w:tc>
      </w:tr>
      <w:tr w:rsidR="007E0570" w:rsidRPr="007E0570" w14:paraId="24F0E0CD" w14:textId="77777777">
        <w:tc>
          <w:tcPr>
            <w:tcW w:w="8363" w:type="dxa"/>
            <w:shd w:val="clear" w:color="auto" w:fill="auto"/>
          </w:tcPr>
          <w:p w14:paraId="233821FA" w14:textId="77777777" w:rsidR="0097025F" w:rsidRPr="007E0570" w:rsidRDefault="000C2F1C">
            <w:pPr>
              <w:ind w:left="5954" w:hanging="5954"/>
              <w:rPr>
                <w:b/>
                <w:i/>
              </w:rPr>
            </w:pPr>
            <w:r w:rsidRPr="007E0570">
              <w:rPr>
                <w:b/>
                <w:i/>
              </w:rPr>
              <w:t>Учебная практика</w:t>
            </w:r>
          </w:p>
        </w:tc>
        <w:tc>
          <w:tcPr>
            <w:tcW w:w="1843" w:type="dxa"/>
            <w:shd w:val="clear" w:color="auto" w:fill="auto"/>
          </w:tcPr>
          <w:p w14:paraId="3B7C26FF" w14:textId="77777777" w:rsidR="0097025F" w:rsidRPr="007E0570" w:rsidRDefault="00F11902">
            <w:pPr>
              <w:jc w:val="center"/>
              <w:rPr>
                <w:i/>
                <w:highlight w:val="yellow"/>
              </w:rPr>
            </w:pPr>
            <w:r w:rsidRPr="007E0570">
              <w:rPr>
                <w:i/>
              </w:rPr>
              <w:t>72</w:t>
            </w:r>
          </w:p>
        </w:tc>
      </w:tr>
      <w:tr w:rsidR="007E0570" w:rsidRPr="007E0570" w14:paraId="397C9A45" w14:textId="77777777">
        <w:tc>
          <w:tcPr>
            <w:tcW w:w="8363" w:type="dxa"/>
            <w:shd w:val="clear" w:color="auto" w:fill="auto"/>
          </w:tcPr>
          <w:p w14:paraId="47ECDBFC" w14:textId="492C1D24" w:rsidR="0097025F" w:rsidRPr="007E0570" w:rsidRDefault="000C2F1C">
            <w:pPr>
              <w:ind w:left="5954" w:hanging="5954"/>
              <w:rPr>
                <w:b/>
                <w:i/>
              </w:rPr>
            </w:pPr>
            <w:r w:rsidRPr="007E0570">
              <w:rPr>
                <w:b/>
                <w:i/>
              </w:rPr>
              <w:t>Производственная практика (по профилю специальности)</w:t>
            </w:r>
          </w:p>
        </w:tc>
        <w:tc>
          <w:tcPr>
            <w:tcW w:w="1843" w:type="dxa"/>
            <w:shd w:val="clear" w:color="auto" w:fill="auto"/>
          </w:tcPr>
          <w:p w14:paraId="64C01F46" w14:textId="77777777" w:rsidR="0097025F" w:rsidRPr="007E0570" w:rsidRDefault="00F11902">
            <w:pPr>
              <w:jc w:val="center"/>
              <w:rPr>
                <w:i/>
                <w:highlight w:val="yellow"/>
              </w:rPr>
            </w:pPr>
            <w:r w:rsidRPr="007E0570">
              <w:rPr>
                <w:i/>
              </w:rPr>
              <w:t>108</w:t>
            </w:r>
          </w:p>
        </w:tc>
      </w:tr>
      <w:tr w:rsidR="0097025F" w:rsidRPr="007E0570" w14:paraId="1442E3E7" w14:textId="77777777">
        <w:tc>
          <w:tcPr>
            <w:tcW w:w="8363" w:type="dxa"/>
            <w:shd w:val="clear" w:color="auto" w:fill="auto"/>
          </w:tcPr>
          <w:p w14:paraId="7C371ABC" w14:textId="77777777" w:rsidR="0097025F" w:rsidRPr="007E0570" w:rsidRDefault="000C2F1C">
            <w:pPr>
              <w:ind w:left="5954" w:hanging="5954"/>
              <w:rPr>
                <w:i/>
              </w:rPr>
            </w:pPr>
            <w:r w:rsidRPr="007E0570">
              <w:rPr>
                <w:b/>
                <w:i/>
              </w:rPr>
              <w:t>Промежуточная аттестация – квалификационный экзамен</w:t>
            </w:r>
          </w:p>
          <w:p w14:paraId="69099E0C" w14:textId="77777777" w:rsidR="0097025F" w:rsidRPr="007E0570" w:rsidRDefault="0097025F">
            <w:pPr>
              <w:ind w:left="5954" w:hanging="5954"/>
              <w:rPr>
                <w:b/>
                <w:i/>
              </w:rPr>
            </w:pPr>
          </w:p>
        </w:tc>
        <w:tc>
          <w:tcPr>
            <w:tcW w:w="1843" w:type="dxa"/>
            <w:shd w:val="clear" w:color="auto" w:fill="auto"/>
          </w:tcPr>
          <w:p w14:paraId="31012706" w14:textId="77777777" w:rsidR="0097025F" w:rsidRPr="007E0570" w:rsidRDefault="005E7216" w:rsidP="005E7216">
            <w:pPr>
              <w:jc w:val="center"/>
              <w:rPr>
                <w:i/>
                <w:highlight w:val="yellow"/>
              </w:rPr>
            </w:pPr>
            <w:r w:rsidRPr="007E0570">
              <w:rPr>
                <w:i/>
              </w:rPr>
              <w:t>18</w:t>
            </w:r>
          </w:p>
        </w:tc>
      </w:tr>
    </w:tbl>
    <w:p w14:paraId="652DDCC6" w14:textId="77777777" w:rsidR="0097025F" w:rsidRPr="007E0570" w:rsidRDefault="0097025F">
      <w:pPr>
        <w:tabs>
          <w:tab w:val="left" w:pos="0"/>
          <w:tab w:val="left" w:pos="1276"/>
        </w:tabs>
        <w:ind w:firstLine="851"/>
        <w:jc w:val="both"/>
      </w:pPr>
    </w:p>
    <w:p w14:paraId="2B7B7930" w14:textId="77777777" w:rsidR="0097025F" w:rsidRPr="007E0570" w:rsidRDefault="0097025F">
      <w:pPr>
        <w:tabs>
          <w:tab w:val="left" w:pos="0"/>
          <w:tab w:val="left" w:pos="1276"/>
        </w:tabs>
        <w:ind w:firstLine="851"/>
        <w:jc w:val="both"/>
      </w:pPr>
    </w:p>
    <w:p w14:paraId="3AE4F770" w14:textId="77777777" w:rsidR="0097025F" w:rsidRPr="007E0570" w:rsidRDefault="0097025F">
      <w:pPr>
        <w:rPr>
          <w:b/>
          <w:lang w:val="en-US"/>
        </w:rPr>
        <w:sectPr w:rsidR="0097025F" w:rsidRPr="007E0570" w:rsidSect="007E0570">
          <w:pgSz w:w="11906" w:h="16838"/>
          <w:pgMar w:top="851" w:right="709" w:bottom="284" w:left="851" w:header="397" w:footer="397" w:gutter="0"/>
          <w:pgNumType w:start="8"/>
          <w:cols w:space="720"/>
          <w:titlePg/>
          <w:docGrid w:linePitch="326"/>
        </w:sectPr>
      </w:pPr>
    </w:p>
    <w:p w14:paraId="7CF544B9" w14:textId="77777777" w:rsidR="0097025F" w:rsidRPr="007E0570" w:rsidRDefault="0097025F">
      <w:pPr>
        <w:tabs>
          <w:tab w:val="left" w:pos="916"/>
          <w:tab w:val="left" w:pos="1134"/>
          <w:tab w:val="left" w:pos="1832"/>
          <w:tab w:val="left" w:pos="3119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685A6085" w14:textId="77777777" w:rsidR="0097025F" w:rsidRPr="007E0570" w:rsidRDefault="000C2F1C" w:rsidP="002E14C1">
      <w:pPr>
        <w:tabs>
          <w:tab w:val="left" w:pos="1134"/>
          <w:tab w:val="left" w:pos="1832"/>
          <w:tab w:val="left" w:pos="3119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7E0570">
        <w:rPr>
          <w:b/>
        </w:rPr>
        <w:t>3.2 Тематический план частично вариативного профессионального модуля ПМ.03«Эксплуатация объектов сетевой инфраструктуры»</w:t>
      </w:r>
    </w:p>
    <w:tbl>
      <w:tblPr>
        <w:tblStyle w:val="aff8"/>
        <w:tblW w:w="15884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18"/>
        <w:gridCol w:w="3118"/>
        <w:gridCol w:w="1418"/>
        <w:gridCol w:w="1757"/>
        <w:gridCol w:w="14"/>
        <w:gridCol w:w="1436"/>
        <w:gridCol w:w="14"/>
        <w:gridCol w:w="1200"/>
        <w:gridCol w:w="14"/>
        <w:gridCol w:w="898"/>
        <w:gridCol w:w="14"/>
        <w:gridCol w:w="1216"/>
        <w:gridCol w:w="14"/>
        <w:gridCol w:w="1075"/>
        <w:gridCol w:w="14"/>
        <w:gridCol w:w="1264"/>
      </w:tblGrid>
      <w:tr w:rsidR="007E0570" w:rsidRPr="007E0570" w14:paraId="706FAE01" w14:textId="77777777" w:rsidTr="002E14C1">
        <w:tc>
          <w:tcPr>
            <w:tcW w:w="2418" w:type="dxa"/>
            <w:vMerge w:val="restart"/>
            <w:vAlign w:val="center"/>
          </w:tcPr>
          <w:p w14:paraId="6E35BD22" w14:textId="77777777" w:rsidR="0097025F" w:rsidRPr="007E0570" w:rsidRDefault="000C2F1C">
            <w:pPr>
              <w:ind w:left="-108" w:right="-108"/>
              <w:jc w:val="center"/>
              <w:rPr>
                <w:b/>
              </w:rPr>
            </w:pPr>
            <w:r w:rsidRPr="007E0570">
              <w:rPr>
                <w:b/>
              </w:rPr>
              <w:t>Код профессиональной компетенции</w:t>
            </w:r>
          </w:p>
        </w:tc>
        <w:tc>
          <w:tcPr>
            <w:tcW w:w="3118" w:type="dxa"/>
            <w:vMerge w:val="restart"/>
            <w:vAlign w:val="center"/>
          </w:tcPr>
          <w:p w14:paraId="1EA5B3FF" w14:textId="77777777" w:rsidR="0097025F" w:rsidRPr="007E0570" w:rsidRDefault="000C2F1C">
            <w:pPr>
              <w:ind w:left="-108" w:right="-108"/>
              <w:jc w:val="center"/>
              <w:rPr>
                <w:b/>
              </w:rPr>
            </w:pPr>
            <w:r w:rsidRPr="007E0570">
              <w:rPr>
                <w:b/>
              </w:rPr>
              <w:t>Наименования МДК профессионального модуля</w:t>
            </w:r>
          </w:p>
        </w:tc>
        <w:tc>
          <w:tcPr>
            <w:tcW w:w="1418" w:type="dxa"/>
            <w:vMerge w:val="restart"/>
            <w:vAlign w:val="center"/>
          </w:tcPr>
          <w:p w14:paraId="55F6EDD1" w14:textId="77777777" w:rsidR="0097025F" w:rsidRPr="007E0570" w:rsidRDefault="000C2F1C">
            <w:pPr>
              <w:ind w:left="-108" w:right="-108"/>
              <w:jc w:val="center"/>
              <w:rPr>
                <w:b/>
              </w:rPr>
            </w:pPr>
            <w:r w:rsidRPr="007E0570">
              <w:rPr>
                <w:b/>
              </w:rPr>
              <w:t>Всего (максимальное количество),</w:t>
            </w:r>
          </w:p>
          <w:p w14:paraId="7D0E3CE5" w14:textId="77777777" w:rsidR="0097025F" w:rsidRPr="007E0570" w:rsidRDefault="000C2F1C">
            <w:pPr>
              <w:ind w:left="-108" w:right="-108"/>
              <w:jc w:val="center"/>
            </w:pPr>
            <w:r w:rsidRPr="007E0570">
              <w:t>часов</w:t>
            </w:r>
          </w:p>
        </w:tc>
        <w:tc>
          <w:tcPr>
            <w:tcW w:w="6563" w:type="dxa"/>
            <w:gridSpan w:val="9"/>
            <w:vAlign w:val="center"/>
          </w:tcPr>
          <w:p w14:paraId="26431275" w14:textId="77777777" w:rsidR="0097025F" w:rsidRPr="007E0570" w:rsidRDefault="000C2F1C">
            <w:pPr>
              <w:ind w:left="-108" w:right="-108"/>
              <w:jc w:val="center"/>
              <w:rPr>
                <w:b/>
              </w:rPr>
            </w:pPr>
            <w:r w:rsidRPr="007E0570">
              <w:rPr>
                <w:b/>
              </w:rPr>
              <w:t xml:space="preserve">Объем времени, отведенный на освоение </w:t>
            </w:r>
            <w:r w:rsidRPr="007E0570">
              <w:rPr>
                <w:b/>
              </w:rPr>
              <w:br/>
              <w:t>междисциплинарного курса</w:t>
            </w:r>
          </w:p>
        </w:tc>
        <w:tc>
          <w:tcPr>
            <w:tcW w:w="2367" w:type="dxa"/>
            <w:gridSpan w:val="4"/>
            <w:vAlign w:val="center"/>
          </w:tcPr>
          <w:p w14:paraId="7627D051" w14:textId="77777777" w:rsidR="0097025F" w:rsidRPr="007E0570" w:rsidRDefault="000C2F1C">
            <w:pPr>
              <w:jc w:val="center"/>
              <w:rPr>
                <w:b/>
              </w:rPr>
            </w:pPr>
            <w:r w:rsidRPr="007E0570">
              <w:rPr>
                <w:b/>
              </w:rPr>
              <w:t xml:space="preserve">Практика </w:t>
            </w:r>
          </w:p>
        </w:tc>
      </w:tr>
      <w:tr w:rsidR="007E0570" w:rsidRPr="007E0570" w14:paraId="1B6F606D" w14:textId="77777777" w:rsidTr="002E14C1">
        <w:tc>
          <w:tcPr>
            <w:tcW w:w="2418" w:type="dxa"/>
            <w:vMerge/>
            <w:vAlign w:val="center"/>
          </w:tcPr>
          <w:p w14:paraId="077362DD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3118" w:type="dxa"/>
            <w:vMerge/>
            <w:vAlign w:val="center"/>
          </w:tcPr>
          <w:p w14:paraId="70A46D8E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418" w:type="dxa"/>
            <w:vMerge/>
            <w:vAlign w:val="center"/>
          </w:tcPr>
          <w:p w14:paraId="6F0BE668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421" w:type="dxa"/>
            <w:gridSpan w:val="5"/>
            <w:vAlign w:val="center"/>
          </w:tcPr>
          <w:p w14:paraId="36930D82" w14:textId="77777777" w:rsidR="0097025F" w:rsidRPr="007E0570" w:rsidRDefault="000C2F1C">
            <w:pPr>
              <w:ind w:left="-108" w:right="-108"/>
              <w:jc w:val="center"/>
              <w:rPr>
                <w:b/>
              </w:rPr>
            </w:pPr>
            <w:r w:rsidRPr="007E0570">
              <w:rPr>
                <w:b/>
              </w:rPr>
              <w:t>Обязательная аудиторная учебная нагрузка обучающегося</w:t>
            </w:r>
          </w:p>
        </w:tc>
        <w:tc>
          <w:tcPr>
            <w:tcW w:w="2142" w:type="dxa"/>
            <w:gridSpan w:val="4"/>
            <w:vAlign w:val="center"/>
          </w:tcPr>
          <w:p w14:paraId="4279F317" w14:textId="77777777" w:rsidR="0097025F" w:rsidRPr="007E0570" w:rsidRDefault="000C2F1C">
            <w:pPr>
              <w:ind w:left="-108" w:right="-108"/>
              <w:jc w:val="center"/>
              <w:rPr>
                <w:b/>
              </w:rPr>
            </w:pPr>
            <w:r w:rsidRPr="007E0570">
              <w:rPr>
                <w:b/>
              </w:rPr>
              <w:t>Самостоятельная работа обучающегося</w:t>
            </w:r>
          </w:p>
        </w:tc>
        <w:tc>
          <w:tcPr>
            <w:tcW w:w="1089" w:type="dxa"/>
            <w:gridSpan w:val="2"/>
            <w:vMerge w:val="restart"/>
            <w:vAlign w:val="center"/>
          </w:tcPr>
          <w:p w14:paraId="5B6FA267" w14:textId="77777777" w:rsidR="0097025F" w:rsidRPr="007E0570" w:rsidRDefault="000C2F1C">
            <w:pPr>
              <w:ind w:left="-153" w:right="-108"/>
              <w:jc w:val="center"/>
              <w:rPr>
                <w:b/>
              </w:rPr>
            </w:pPr>
            <w:r w:rsidRPr="007E0570">
              <w:rPr>
                <w:b/>
              </w:rPr>
              <w:t xml:space="preserve">Учебная, </w:t>
            </w:r>
            <w:r w:rsidRPr="007E0570">
              <w:t>часов</w:t>
            </w:r>
          </w:p>
        </w:tc>
        <w:tc>
          <w:tcPr>
            <w:tcW w:w="1278" w:type="dxa"/>
            <w:gridSpan w:val="2"/>
            <w:vMerge w:val="restart"/>
            <w:vAlign w:val="center"/>
          </w:tcPr>
          <w:p w14:paraId="64B63C95" w14:textId="77777777" w:rsidR="0097025F" w:rsidRPr="007E0570" w:rsidRDefault="000C2F1C">
            <w:pPr>
              <w:ind w:left="-108" w:right="-108"/>
              <w:jc w:val="center"/>
              <w:rPr>
                <w:b/>
              </w:rPr>
            </w:pPr>
            <w:r w:rsidRPr="007E0570">
              <w:rPr>
                <w:b/>
              </w:rPr>
              <w:t>Производственная</w:t>
            </w:r>
          </w:p>
          <w:p w14:paraId="3E3F00F0" w14:textId="77777777" w:rsidR="0097025F" w:rsidRPr="007E0570" w:rsidRDefault="000C2F1C">
            <w:pPr>
              <w:ind w:left="-108" w:right="-108"/>
              <w:jc w:val="center"/>
              <w:rPr>
                <w:b/>
              </w:rPr>
            </w:pPr>
            <w:r w:rsidRPr="007E0570">
              <w:rPr>
                <w:b/>
              </w:rPr>
              <w:t>(по профилю специальности),</w:t>
            </w:r>
          </w:p>
          <w:p w14:paraId="1213C4BE" w14:textId="77777777" w:rsidR="0097025F" w:rsidRPr="007E0570" w:rsidRDefault="000C2F1C">
            <w:pPr>
              <w:ind w:left="-108" w:right="-108"/>
              <w:jc w:val="center"/>
              <w:rPr>
                <w:b/>
              </w:rPr>
            </w:pPr>
            <w:r w:rsidRPr="007E0570">
              <w:t>часов</w:t>
            </w:r>
          </w:p>
        </w:tc>
      </w:tr>
      <w:tr w:rsidR="007E0570" w:rsidRPr="007E0570" w14:paraId="7822DC05" w14:textId="77777777" w:rsidTr="002E14C1">
        <w:tc>
          <w:tcPr>
            <w:tcW w:w="2418" w:type="dxa"/>
            <w:vMerge/>
            <w:vAlign w:val="center"/>
          </w:tcPr>
          <w:p w14:paraId="1AD3004E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3118" w:type="dxa"/>
            <w:vMerge/>
            <w:vAlign w:val="center"/>
          </w:tcPr>
          <w:p w14:paraId="2BBF677C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418" w:type="dxa"/>
            <w:vMerge/>
            <w:vAlign w:val="center"/>
          </w:tcPr>
          <w:p w14:paraId="68F1CDE5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757" w:type="dxa"/>
            <w:vMerge w:val="restart"/>
            <w:vAlign w:val="center"/>
          </w:tcPr>
          <w:p w14:paraId="1F74BFD5" w14:textId="77777777" w:rsidR="0097025F" w:rsidRPr="007E0570" w:rsidRDefault="000C2F1C" w:rsidP="002E14C1">
            <w:pPr>
              <w:ind w:left="-57" w:right="-57"/>
              <w:jc w:val="center"/>
              <w:rPr>
                <w:b/>
              </w:rPr>
            </w:pPr>
            <w:r w:rsidRPr="007E0570">
              <w:rPr>
                <w:b/>
              </w:rPr>
              <w:t>Всего (обязательная аудиторная нагрузка),</w:t>
            </w:r>
          </w:p>
          <w:p w14:paraId="5CF00899" w14:textId="77777777" w:rsidR="0097025F" w:rsidRPr="007E0570" w:rsidRDefault="000C2F1C" w:rsidP="002E14C1">
            <w:pPr>
              <w:ind w:left="-57" w:right="-57"/>
              <w:jc w:val="center"/>
              <w:rPr>
                <w:b/>
              </w:rPr>
            </w:pPr>
            <w:r w:rsidRPr="007E0570">
              <w:t>часов</w:t>
            </w:r>
          </w:p>
        </w:tc>
        <w:tc>
          <w:tcPr>
            <w:tcW w:w="2664" w:type="dxa"/>
            <w:gridSpan w:val="4"/>
            <w:vAlign w:val="center"/>
          </w:tcPr>
          <w:p w14:paraId="7F86B496" w14:textId="77777777" w:rsidR="0097025F" w:rsidRPr="007E0570" w:rsidRDefault="000C2F1C" w:rsidP="002E14C1">
            <w:pPr>
              <w:ind w:left="-57" w:right="-57"/>
              <w:jc w:val="center"/>
              <w:rPr>
                <w:b/>
              </w:rPr>
            </w:pPr>
            <w:r w:rsidRPr="007E0570">
              <w:rPr>
                <w:b/>
              </w:rPr>
              <w:t>В том числе</w:t>
            </w:r>
          </w:p>
        </w:tc>
        <w:tc>
          <w:tcPr>
            <w:tcW w:w="912" w:type="dxa"/>
            <w:gridSpan w:val="2"/>
            <w:vMerge w:val="restart"/>
            <w:vAlign w:val="center"/>
          </w:tcPr>
          <w:p w14:paraId="6DCAEAFB" w14:textId="77777777" w:rsidR="0097025F" w:rsidRPr="007E0570" w:rsidRDefault="000C2F1C">
            <w:pPr>
              <w:ind w:left="-108" w:right="-108"/>
              <w:jc w:val="center"/>
              <w:rPr>
                <w:b/>
              </w:rPr>
            </w:pPr>
            <w:r w:rsidRPr="007E0570">
              <w:rPr>
                <w:b/>
              </w:rPr>
              <w:t>Всего,</w:t>
            </w:r>
          </w:p>
          <w:p w14:paraId="1CA58F34" w14:textId="77777777" w:rsidR="0097025F" w:rsidRPr="007E0570" w:rsidRDefault="000C2F1C">
            <w:pPr>
              <w:ind w:left="-108" w:right="-108"/>
              <w:jc w:val="center"/>
              <w:rPr>
                <w:b/>
              </w:rPr>
            </w:pPr>
            <w:r w:rsidRPr="007E0570">
              <w:t>часов</w:t>
            </w:r>
          </w:p>
        </w:tc>
        <w:tc>
          <w:tcPr>
            <w:tcW w:w="1230" w:type="dxa"/>
            <w:gridSpan w:val="2"/>
            <w:vMerge w:val="restart"/>
            <w:vAlign w:val="center"/>
          </w:tcPr>
          <w:p w14:paraId="167386A6" w14:textId="77777777" w:rsidR="0097025F" w:rsidRPr="007E0570" w:rsidRDefault="000C2F1C">
            <w:pPr>
              <w:ind w:left="-108" w:right="-108"/>
              <w:jc w:val="center"/>
              <w:rPr>
                <w:b/>
              </w:rPr>
            </w:pPr>
            <w:r w:rsidRPr="007E0570">
              <w:rPr>
                <w:b/>
              </w:rPr>
              <w:t xml:space="preserve">Курсовая работа (проект), </w:t>
            </w:r>
            <w:r w:rsidRPr="007E0570">
              <w:t>часов</w:t>
            </w:r>
          </w:p>
        </w:tc>
        <w:tc>
          <w:tcPr>
            <w:tcW w:w="1089" w:type="dxa"/>
            <w:gridSpan w:val="2"/>
            <w:vMerge/>
            <w:vAlign w:val="center"/>
          </w:tcPr>
          <w:p w14:paraId="69015017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8" w:type="dxa"/>
            <w:gridSpan w:val="2"/>
            <w:vMerge/>
            <w:vAlign w:val="center"/>
          </w:tcPr>
          <w:p w14:paraId="726A6EA0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</w:tr>
      <w:tr w:rsidR="007E0570" w:rsidRPr="007E0570" w14:paraId="082B7D1D" w14:textId="77777777" w:rsidTr="002E14C1">
        <w:tc>
          <w:tcPr>
            <w:tcW w:w="2418" w:type="dxa"/>
            <w:vMerge/>
            <w:vAlign w:val="center"/>
          </w:tcPr>
          <w:p w14:paraId="6C5F9B3B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3118" w:type="dxa"/>
            <w:vMerge/>
            <w:vAlign w:val="center"/>
          </w:tcPr>
          <w:p w14:paraId="2AD32A89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418" w:type="dxa"/>
            <w:vMerge/>
            <w:vAlign w:val="center"/>
          </w:tcPr>
          <w:p w14:paraId="0213863E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757" w:type="dxa"/>
            <w:vMerge/>
            <w:vAlign w:val="center"/>
          </w:tcPr>
          <w:p w14:paraId="42119C0A" w14:textId="77777777" w:rsidR="0097025F" w:rsidRPr="007E0570" w:rsidRDefault="0097025F" w:rsidP="002E14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-57" w:right="-57"/>
              <w:rPr>
                <w:b/>
              </w:rPr>
            </w:pPr>
          </w:p>
        </w:tc>
        <w:tc>
          <w:tcPr>
            <w:tcW w:w="1450" w:type="dxa"/>
            <w:gridSpan w:val="2"/>
            <w:vAlign w:val="center"/>
          </w:tcPr>
          <w:p w14:paraId="389C0939" w14:textId="64337B30" w:rsidR="0097025F" w:rsidRPr="007E0570" w:rsidRDefault="000C2F1C" w:rsidP="002E14C1">
            <w:pPr>
              <w:ind w:left="-57" w:right="-57"/>
              <w:jc w:val="center"/>
              <w:rPr>
                <w:b/>
              </w:rPr>
            </w:pPr>
            <w:r w:rsidRPr="007E0570">
              <w:rPr>
                <w:b/>
              </w:rPr>
              <w:t>лаб.работ</w:t>
            </w:r>
            <w:r w:rsidRPr="007E0570">
              <w:rPr>
                <w:b/>
              </w:rPr>
              <w:br/>
              <w:t>и практич.</w:t>
            </w:r>
          </w:p>
          <w:p w14:paraId="551A952A" w14:textId="77777777" w:rsidR="0097025F" w:rsidRPr="007E0570" w:rsidRDefault="000C2F1C" w:rsidP="002E14C1">
            <w:pPr>
              <w:ind w:left="-57" w:right="-57"/>
              <w:jc w:val="center"/>
            </w:pPr>
            <w:r w:rsidRPr="007E0570">
              <w:rPr>
                <w:b/>
              </w:rPr>
              <w:t xml:space="preserve">занятия, </w:t>
            </w:r>
            <w:r w:rsidRPr="007E0570">
              <w:t>часов</w:t>
            </w:r>
          </w:p>
        </w:tc>
        <w:tc>
          <w:tcPr>
            <w:tcW w:w="1214" w:type="dxa"/>
            <w:gridSpan w:val="2"/>
            <w:vAlign w:val="center"/>
          </w:tcPr>
          <w:p w14:paraId="77D954B4" w14:textId="77777777" w:rsidR="0097025F" w:rsidRPr="007E0570" w:rsidRDefault="000C2F1C" w:rsidP="002E14C1">
            <w:pPr>
              <w:ind w:left="-57" w:right="-57"/>
              <w:jc w:val="center"/>
              <w:rPr>
                <w:b/>
              </w:rPr>
            </w:pPr>
            <w:r w:rsidRPr="007E0570">
              <w:rPr>
                <w:b/>
              </w:rPr>
              <w:t xml:space="preserve">курсовая работа (проект), </w:t>
            </w:r>
            <w:r w:rsidRPr="007E0570">
              <w:t>часов</w:t>
            </w:r>
          </w:p>
        </w:tc>
        <w:tc>
          <w:tcPr>
            <w:tcW w:w="912" w:type="dxa"/>
            <w:gridSpan w:val="2"/>
            <w:vMerge/>
            <w:vAlign w:val="center"/>
          </w:tcPr>
          <w:p w14:paraId="67938589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30" w:type="dxa"/>
            <w:gridSpan w:val="2"/>
            <w:vMerge/>
            <w:vAlign w:val="center"/>
          </w:tcPr>
          <w:p w14:paraId="2176B442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089" w:type="dxa"/>
            <w:gridSpan w:val="2"/>
            <w:vMerge/>
            <w:vAlign w:val="center"/>
          </w:tcPr>
          <w:p w14:paraId="61EE197F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8" w:type="dxa"/>
            <w:gridSpan w:val="2"/>
            <w:vMerge/>
            <w:vAlign w:val="center"/>
          </w:tcPr>
          <w:p w14:paraId="06550EF5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</w:tr>
      <w:tr w:rsidR="007E0570" w:rsidRPr="007E0570" w14:paraId="7D454D92" w14:textId="77777777" w:rsidTr="002E14C1">
        <w:tc>
          <w:tcPr>
            <w:tcW w:w="2418" w:type="dxa"/>
            <w:vAlign w:val="center"/>
          </w:tcPr>
          <w:p w14:paraId="076B662E" w14:textId="77777777" w:rsidR="0097025F" w:rsidRPr="007E0570" w:rsidRDefault="000C2F1C">
            <w:pPr>
              <w:jc w:val="center"/>
              <w:rPr>
                <w:b/>
              </w:rPr>
            </w:pPr>
            <w:r w:rsidRPr="007E0570">
              <w:rPr>
                <w:b/>
              </w:rPr>
              <w:t>1</w:t>
            </w:r>
          </w:p>
        </w:tc>
        <w:tc>
          <w:tcPr>
            <w:tcW w:w="3118" w:type="dxa"/>
            <w:vAlign w:val="center"/>
          </w:tcPr>
          <w:p w14:paraId="3E3B9F5E" w14:textId="77777777" w:rsidR="0097025F" w:rsidRPr="007E0570" w:rsidRDefault="000C2F1C">
            <w:pPr>
              <w:jc w:val="center"/>
              <w:rPr>
                <w:b/>
              </w:rPr>
            </w:pPr>
            <w:r w:rsidRPr="007E0570">
              <w:rPr>
                <w:b/>
              </w:rPr>
              <w:t>2</w:t>
            </w:r>
          </w:p>
        </w:tc>
        <w:tc>
          <w:tcPr>
            <w:tcW w:w="1418" w:type="dxa"/>
            <w:vAlign w:val="center"/>
          </w:tcPr>
          <w:p w14:paraId="105DBCE2" w14:textId="77777777" w:rsidR="0097025F" w:rsidRPr="007E0570" w:rsidRDefault="000C2F1C">
            <w:pPr>
              <w:jc w:val="center"/>
              <w:rPr>
                <w:b/>
              </w:rPr>
            </w:pPr>
            <w:r w:rsidRPr="007E0570">
              <w:rPr>
                <w:b/>
              </w:rPr>
              <w:t>3</w:t>
            </w:r>
          </w:p>
        </w:tc>
        <w:tc>
          <w:tcPr>
            <w:tcW w:w="1757" w:type="dxa"/>
            <w:vAlign w:val="center"/>
          </w:tcPr>
          <w:p w14:paraId="7723D482" w14:textId="77777777" w:rsidR="0097025F" w:rsidRPr="007E0570" w:rsidRDefault="000C2F1C">
            <w:pPr>
              <w:jc w:val="center"/>
              <w:rPr>
                <w:b/>
              </w:rPr>
            </w:pPr>
            <w:r w:rsidRPr="007E0570">
              <w:rPr>
                <w:b/>
              </w:rPr>
              <w:t>4</w:t>
            </w:r>
          </w:p>
        </w:tc>
        <w:tc>
          <w:tcPr>
            <w:tcW w:w="1450" w:type="dxa"/>
            <w:gridSpan w:val="2"/>
            <w:vAlign w:val="center"/>
          </w:tcPr>
          <w:p w14:paraId="349C7816" w14:textId="77777777" w:rsidR="0097025F" w:rsidRPr="007E0570" w:rsidRDefault="000C2F1C">
            <w:pPr>
              <w:jc w:val="center"/>
              <w:rPr>
                <w:b/>
              </w:rPr>
            </w:pPr>
            <w:r w:rsidRPr="007E0570">
              <w:rPr>
                <w:b/>
              </w:rPr>
              <w:t>5</w:t>
            </w:r>
          </w:p>
        </w:tc>
        <w:tc>
          <w:tcPr>
            <w:tcW w:w="1214" w:type="dxa"/>
            <w:gridSpan w:val="2"/>
            <w:vAlign w:val="center"/>
          </w:tcPr>
          <w:p w14:paraId="71B7BD61" w14:textId="77777777" w:rsidR="0097025F" w:rsidRPr="007E0570" w:rsidRDefault="000C2F1C">
            <w:pPr>
              <w:jc w:val="center"/>
              <w:rPr>
                <w:b/>
              </w:rPr>
            </w:pPr>
            <w:r w:rsidRPr="007E0570">
              <w:rPr>
                <w:b/>
              </w:rPr>
              <w:t>6</w:t>
            </w:r>
          </w:p>
        </w:tc>
        <w:tc>
          <w:tcPr>
            <w:tcW w:w="912" w:type="dxa"/>
            <w:gridSpan w:val="2"/>
            <w:vAlign w:val="center"/>
          </w:tcPr>
          <w:p w14:paraId="30E926D4" w14:textId="77777777" w:rsidR="0097025F" w:rsidRPr="007E0570" w:rsidRDefault="000C2F1C">
            <w:pPr>
              <w:jc w:val="center"/>
              <w:rPr>
                <w:b/>
              </w:rPr>
            </w:pPr>
            <w:r w:rsidRPr="007E0570">
              <w:rPr>
                <w:b/>
              </w:rPr>
              <w:t>7</w:t>
            </w:r>
          </w:p>
        </w:tc>
        <w:tc>
          <w:tcPr>
            <w:tcW w:w="1230" w:type="dxa"/>
            <w:gridSpan w:val="2"/>
            <w:vAlign w:val="center"/>
          </w:tcPr>
          <w:p w14:paraId="7B835EC4" w14:textId="77777777" w:rsidR="0097025F" w:rsidRPr="007E0570" w:rsidRDefault="000C2F1C">
            <w:pPr>
              <w:jc w:val="center"/>
              <w:rPr>
                <w:b/>
              </w:rPr>
            </w:pPr>
            <w:r w:rsidRPr="007E0570">
              <w:rPr>
                <w:b/>
              </w:rPr>
              <w:t>8</w:t>
            </w:r>
          </w:p>
        </w:tc>
        <w:tc>
          <w:tcPr>
            <w:tcW w:w="1089" w:type="dxa"/>
            <w:gridSpan w:val="2"/>
            <w:vAlign w:val="center"/>
          </w:tcPr>
          <w:p w14:paraId="79D7778A" w14:textId="77777777" w:rsidR="0097025F" w:rsidRPr="007E0570" w:rsidRDefault="000C2F1C">
            <w:pPr>
              <w:jc w:val="center"/>
              <w:rPr>
                <w:b/>
              </w:rPr>
            </w:pPr>
            <w:r w:rsidRPr="007E0570">
              <w:rPr>
                <w:b/>
              </w:rPr>
              <w:t>9</w:t>
            </w:r>
          </w:p>
        </w:tc>
        <w:tc>
          <w:tcPr>
            <w:tcW w:w="1278" w:type="dxa"/>
            <w:gridSpan w:val="2"/>
            <w:vAlign w:val="center"/>
          </w:tcPr>
          <w:p w14:paraId="5A11F087" w14:textId="77777777" w:rsidR="0097025F" w:rsidRPr="007E0570" w:rsidRDefault="000C2F1C">
            <w:pPr>
              <w:jc w:val="center"/>
              <w:rPr>
                <w:b/>
              </w:rPr>
            </w:pPr>
            <w:r w:rsidRPr="007E0570">
              <w:rPr>
                <w:b/>
              </w:rPr>
              <w:t>10</w:t>
            </w:r>
          </w:p>
        </w:tc>
      </w:tr>
      <w:tr w:rsidR="007E0570" w:rsidRPr="007E0570" w14:paraId="7FDD188E" w14:textId="77777777" w:rsidTr="002E14C1">
        <w:tc>
          <w:tcPr>
            <w:tcW w:w="2418" w:type="dxa"/>
            <w:vAlign w:val="center"/>
          </w:tcPr>
          <w:p w14:paraId="084E6637" w14:textId="77777777" w:rsidR="007A4E18" w:rsidRPr="007E0570" w:rsidRDefault="007A4E18" w:rsidP="007A4E18">
            <w:pPr>
              <w:ind w:hanging="2"/>
            </w:pPr>
            <w:r w:rsidRPr="007E0570">
              <w:t>ПК 3.1-3.5</w:t>
            </w:r>
          </w:p>
          <w:p w14:paraId="43383B47" w14:textId="42B41410" w:rsidR="0097025F" w:rsidRPr="007E0570" w:rsidRDefault="007A4E18" w:rsidP="007A4E18">
            <w:r w:rsidRPr="007E0570">
              <w:t>ОК 01-09</w:t>
            </w:r>
          </w:p>
        </w:tc>
        <w:tc>
          <w:tcPr>
            <w:tcW w:w="3118" w:type="dxa"/>
          </w:tcPr>
          <w:p w14:paraId="5F46E3CA" w14:textId="77777777" w:rsidR="0097025F" w:rsidRPr="007E0570" w:rsidRDefault="000C2F1C">
            <w:r w:rsidRPr="007E0570">
              <w:t>МДК 03.01. Эксплуатация объектов сетевой инфраструктуры</w:t>
            </w:r>
          </w:p>
          <w:p w14:paraId="3D9DA3C9" w14:textId="4460B9D4" w:rsidR="0097025F" w:rsidRPr="007E0570" w:rsidRDefault="000C2F1C">
            <w:r w:rsidRPr="007E0570">
              <w:t>(частично вариативн</w:t>
            </w:r>
            <w:r w:rsidR="00A40E5A" w:rsidRPr="007E0570">
              <w:t>ый</w:t>
            </w:r>
            <w:r w:rsidRPr="007E0570">
              <w:t>)</w:t>
            </w:r>
          </w:p>
        </w:tc>
        <w:tc>
          <w:tcPr>
            <w:tcW w:w="1418" w:type="dxa"/>
            <w:vAlign w:val="center"/>
          </w:tcPr>
          <w:p w14:paraId="63A122F8" w14:textId="77777777" w:rsidR="0097025F" w:rsidRPr="007E0570" w:rsidRDefault="00194EAB">
            <w:pPr>
              <w:jc w:val="center"/>
            </w:pPr>
            <w:r w:rsidRPr="007E0570">
              <w:t>180</w:t>
            </w:r>
          </w:p>
        </w:tc>
        <w:tc>
          <w:tcPr>
            <w:tcW w:w="1757" w:type="dxa"/>
            <w:vAlign w:val="center"/>
          </w:tcPr>
          <w:p w14:paraId="37C772D7" w14:textId="77777777" w:rsidR="0097025F" w:rsidRPr="007E0570" w:rsidRDefault="00194EAB">
            <w:pPr>
              <w:jc w:val="center"/>
            </w:pPr>
            <w:r w:rsidRPr="007E0570">
              <w:t>168</w:t>
            </w:r>
          </w:p>
        </w:tc>
        <w:tc>
          <w:tcPr>
            <w:tcW w:w="1450" w:type="dxa"/>
            <w:gridSpan w:val="2"/>
            <w:vAlign w:val="center"/>
          </w:tcPr>
          <w:p w14:paraId="798D6769" w14:textId="77777777" w:rsidR="0097025F" w:rsidRPr="007E0570" w:rsidRDefault="00194EAB">
            <w:pPr>
              <w:jc w:val="center"/>
            </w:pPr>
            <w:r w:rsidRPr="007E0570">
              <w:t>72</w:t>
            </w:r>
          </w:p>
        </w:tc>
        <w:tc>
          <w:tcPr>
            <w:tcW w:w="1214" w:type="dxa"/>
            <w:gridSpan w:val="2"/>
            <w:vAlign w:val="center"/>
          </w:tcPr>
          <w:p w14:paraId="40C52805" w14:textId="77777777" w:rsidR="0097025F" w:rsidRPr="007E0570" w:rsidRDefault="000C2F1C">
            <w:pPr>
              <w:jc w:val="center"/>
            </w:pPr>
            <w:r w:rsidRPr="007E0570">
              <w:t>-</w:t>
            </w:r>
          </w:p>
        </w:tc>
        <w:tc>
          <w:tcPr>
            <w:tcW w:w="912" w:type="dxa"/>
            <w:gridSpan w:val="2"/>
            <w:vAlign w:val="center"/>
          </w:tcPr>
          <w:p w14:paraId="669D31D7" w14:textId="77777777" w:rsidR="0097025F" w:rsidRPr="007E0570" w:rsidRDefault="000C2F1C" w:rsidP="00194EAB">
            <w:pPr>
              <w:jc w:val="center"/>
            </w:pPr>
            <w:r w:rsidRPr="007E0570">
              <w:t>1</w:t>
            </w:r>
            <w:r w:rsidR="00194EAB" w:rsidRPr="007E0570">
              <w:t>2</w:t>
            </w:r>
          </w:p>
        </w:tc>
        <w:tc>
          <w:tcPr>
            <w:tcW w:w="1230" w:type="dxa"/>
            <w:gridSpan w:val="2"/>
            <w:vAlign w:val="center"/>
          </w:tcPr>
          <w:p w14:paraId="378DDFC5" w14:textId="77777777" w:rsidR="0097025F" w:rsidRPr="007E0570" w:rsidRDefault="000C2F1C">
            <w:pPr>
              <w:jc w:val="center"/>
            </w:pPr>
            <w:r w:rsidRPr="007E0570">
              <w:t>-</w:t>
            </w:r>
          </w:p>
        </w:tc>
        <w:tc>
          <w:tcPr>
            <w:tcW w:w="1089" w:type="dxa"/>
            <w:gridSpan w:val="2"/>
            <w:vAlign w:val="center"/>
          </w:tcPr>
          <w:p w14:paraId="58CE5A2A" w14:textId="77777777" w:rsidR="0097025F" w:rsidRPr="007E0570" w:rsidRDefault="000C2F1C">
            <w:pPr>
              <w:jc w:val="center"/>
            </w:pPr>
            <w:r w:rsidRPr="007E0570">
              <w:t>-</w:t>
            </w:r>
          </w:p>
        </w:tc>
        <w:tc>
          <w:tcPr>
            <w:tcW w:w="1278" w:type="dxa"/>
            <w:gridSpan w:val="2"/>
            <w:vAlign w:val="center"/>
          </w:tcPr>
          <w:p w14:paraId="7F65CFAD" w14:textId="77777777" w:rsidR="0097025F" w:rsidRPr="007E0570" w:rsidRDefault="000C2F1C">
            <w:pPr>
              <w:jc w:val="center"/>
            </w:pPr>
            <w:r w:rsidRPr="007E0570">
              <w:t>-</w:t>
            </w:r>
          </w:p>
        </w:tc>
      </w:tr>
      <w:tr w:rsidR="007E0570" w:rsidRPr="007E0570" w14:paraId="44B01B83" w14:textId="77777777" w:rsidTr="002E14C1">
        <w:tc>
          <w:tcPr>
            <w:tcW w:w="2418" w:type="dxa"/>
            <w:vAlign w:val="center"/>
          </w:tcPr>
          <w:p w14:paraId="6003F166" w14:textId="77777777" w:rsidR="0097025F" w:rsidRPr="007E0570" w:rsidRDefault="000C2F1C">
            <w:r w:rsidRPr="007E0570">
              <w:t xml:space="preserve">ПК 3.1, ПК 3.2, </w:t>
            </w:r>
          </w:p>
          <w:p w14:paraId="1250D2F7" w14:textId="37551E97" w:rsidR="0097025F" w:rsidRPr="007E0570" w:rsidRDefault="000C2F1C" w:rsidP="00194EAB">
            <w:r w:rsidRPr="007E0570">
              <w:t>ПК 3.4</w:t>
            </w:r>
            <w:r w:rsidR="00194EAB" w:rsidRPr="007E0570">
              <w:t>.</w:t>
            </w:r>
            <w:r w:rsidR="007A4E18" w:rsidRPr="007E0570">
              <w:t xml:space="preserve"> ОК 01-09</w:t>
            </w:r>
          </w:p>
        </w:tc>
        <w:tc>
          <w:tcPr>
            <w:tcW w:w="3118" w:type="dxa"/>
          </w:tcPr>
          <w:p w14:paraId="41B9F957" w14:textId="77777777" w:rsidR="0097025F" w:rsidRPr="007E0570" w:rsidRDefault="000C2F1C">
            <w:r w:rsidRPr="007E0570">
              <w:t>МДК 03.02.</w:t>
            </w:r>
          </w:p>
          <w:p w14:paraId="169F4D82" w14:textId="77777777" w:rsidR="0097025F" w:rsidRPr="007E0570" w:rsidRDefault="000C2F1C">
            <w:r w:rsidRPr="007E0570">
              <w:t>Безопасность функционирования информационных систем</w:t>
            </w:r>
          </w:p>
          <w:p w14:paraId="786D31F7" w14:textId="6D8A7889" w:rsidR="0097025F" w:rsidRPr="007E0570" w:rsidRDefault="000C2F1C">
            <w:r w:rsidRPr="007E0570">
              <w:t>(частично вариативн</w:t>
            </w:r>
            <w:r w:rsidR="00A40E5A" w:rsidRPr="007E0570">
              <w:t>ый</w:t>
            </w:r>
            <w:r w:rsidRPr="007E0570">
              <w:t>)</w:t>
            </w:r>
          </w:p>
        </w:tc>
        <w:tc>
          <w:tcPr>
            <w:tcW w:w="1418" w:type="dxa"/>
            <w:vAlign w:val="center"/>
          </w:tcPr>
          <w:p w14:paraId="1022C459" w14:textId="77777777" w:rsidR="0097025F" w:rsidRPr="007E0570" w:rsidRDefault="00194EAB">
            <w:pPr>
              <w:jc w:val="center"/>
            </w:pPr>
            <w:r w:rsidRPr="007E0570">
              <w:t>96</w:t>
            </w:r>
          </w:p>
        </w:tc>
        <w:tc>
          <w:tcPr>
            <w:tcW w:w="1757" w:type="dxa"/>
            <w:vAlign w:val="center"/>
          </w:tcPr>
          <w:p w14:paraId="20D3484D" w14:textId="77777777" w:rsidR="0097025F" w:rsidRPr="007E0570" w:rsidRDefault="00194EAB">
            <w:pPr>
              <w:jc w:val="center"/>
            </w:pPr>
            <w:r w:rsidRPr="007E0570">
              <w:t>96</w:t>
            </w:r>
          </w:p>
        </w:tc>
        <w:tc>
          <w:tcPr>
            <w:tcW w:w="1450" w:type="dxa"/>
            <w:gridSpan w:val="2"/>
            <w:vAlign w:val="center"/>
          </w:tcPr>
          <w:p w14:paraId="64896DC3" w14:textId="77777777" w:rsidR="0097025F" w:rsidRPr="007E0570" w:rsidRDefault="00194EAB">
            <w:pPr>
              <w:jc w:val="center"/>
            </w:pPr>
            <w:r w:rsidRPr="007E0570">
              <w:t>18</w:t>
            </w:r>
          </w:p>
        </w:tc>
        <w:tc>
          <w:tcPr>
            <w:tcW w:w="1214" w:type="dxa"/>
            <w:gridSpan w:val="2"/>
            <w:vAlign w:val="center"/>
          </w:tcPr>
          <w:p w14:paraId="0744D019" w14:textId="77777777" w:rsidR="0097025F" w:rsidRPr="007E0570" w:rsidRDefault="000C2F1C">
            <w:pPr>
              <w:jc w:val="center"/>
            </w:pPr>
            <w:r w:rsidRPr="007E0570">
              <w:t>-</w:t>
            </w:r>
          </w:p>
        </w:tc>
        <w:tc>
          <w:tcPr>
            <w:tcW w:w="912" w:type="dxa"/>
            <w:gridSpan w:val="2"/>
            <w:vAlign w:val="center"/>
          </w:tcPr>
          <w:p w14:paraId="75F00507" w14:textId="77777777" w:rsidR="0097025F" w:rsidRPr="007E0570" w:rsidRDefault="000C2F1C">
            <w:pPr>
              <w:jc w:val="center"/>
            </w:pPr>
            <w:r w:rsidRPr="007E0570">
              <w:t>-</w:t>
            </w:r>
          </w:p>
        </w:tc>
        <w:tc>
          <w:tcPr>
            <w:tcW w:w="1230" w:type="dxa"/>
            <w:gridSpan w:val="2"/>
            <w:vAlign w:val="center"/>
          </w:tcPr>
          <w:p w14:paraId="13FDD55B" w14:textId="77777777" w:rsidR="0097025F" w:rsidRPr="007E0570" w:rsidRDefault="000C2F1C">
            <w:pPr>
              <w:jc w:val="center"/>
            </w:pPr>
            <w:r w:rsidRPr="007E0570">
              <w:t>-</w:t>
            </w:r>
          </w:p>
        </w:tc>
        <w:tc>
          <w:tcPr>
            <w:tcW w:w="1089" w:type="dxa"/>
            <w:gridSpan w:val="2"/>
            <w:vAlign w:val="center"/>
          </w:tcPr>
          <w:p w14:paraId="0BEEC89F" w14:textId="77777777" w:rsidR="0097025F" w:rsidRPr="007E0570" w:rsidRDefault="000C2F1C">
            <w:pPr>
              <w:jc w:val="center"/>
            </w:pPr>
            <w:r w:rsidRPr="007E0570">
              <w:t>-</w:t>
            </w:r>
          </w:p>
        </w:tc>
        <w:tc>
          <w:tcPr>
            <w:tcW w:w="1278" w:type="dxa"/>
            <w:gridSpan w:val="2"/>
            <w:vAlign w:val="center"/>
          </w:tcPr>
          <w:p w14:paraId="629336F4" w14:textId="77777777" w:rsidR="0097025F" w:rsidRPr="007E0570" w:rsidRDefault="000C2F1C">
            <w:pPr>
              <w:jc w:val="center"/>
            </w:pPr>
            <w:r w:rsidRPr="007E0570">
              <w:t>-</w:t>
            </w:r>
          </w:p>
        </w:tc>
      </w:tr>
      <w:tr w:rsidR="007E0570" w:rsidRPr="007E0570" w14:paraId="1FA2E72C" w14:textId="77777777" w:rsidTr="002E14C1">
        <w:tc>
          <w:tcPr>
            <w:tcW w:w="2418" w:type="dxa"/>
            <w:vAlign w:val="center"/>
          </w:tcPr>
          <w:p w14:paraId="331C4782" w14:textId="77777777" w:rsidR="00A118F8" w:rsidRPr="007E0570" w:rsidRDefault="00A118F8" w:rsidP="002A1D99">
            <w:r w:rsidRPr="007E0570">
              <w:t xml:space="preserve">ПК 3.1, ПК 3.2, ПК 3.3, </w:t>
            </w:r>
          </w:p>
          <w:p w14:paraId="3B561181" w14:textId="141227FF" w:rsidR="00A118F8" w:rsidRPr="007E0570" w:rsidRDefault="00A118F8" w:rsidP="002E14C1">
            <w:r w:rsidRPr="007E0570">
              <w:t>ПК 3.4, ПК 3.5,</w:t>
            </w:r>
            <w:r w:rsidR="007A4E18" w:rsidRPr="007E0570">
              <w:t xml:space="preserve"> ОК 01-09</w:t>
            </w:r>
          </w:p>
        </w:tc>
        <w:tc>
          <w:tcPr>
            <w:tcW w:w="3118" w:type="dxa"/>
          </w:tcPr>
          <w:p w14:paraId="6FEA67D7" w14:textId="77777777" w:rsidR="00A118F8" w:rsidRPr="007E0570" w:rsidRDefault="00A118F8">
            <w:r w:rsidRPr="007E0570">
              <w:t>УП 03.01 Учебная практика «Эксплуатация объектов сетевой инфраструктуры»</w:t>
            </w:r>
          </w:p>
          <w:p w14:paraId="0E9E851D" w14:textId="627E8E5E" w:rsidR="00A118F8" w:rsidRPr="007E0570" w:rsidRDefault="00A118F8">
            <w:r w:rsidRPr="007E0570">
              <w:t>(частично вариативн</w:t>
            </w:r>
            <w:r w:rsidR="00A40E5A" w:rsidRPr="007E0570">
              <w:t>ая</w:t>
            </w:r>
            <w:r w:rsidRPr="007E0570">
              <w:t>)</w:t>
            </w:r>
          </w:p>
        </w:tc>
        <w:tc>
          <w:tcPr>
            <w:tcW w:w="1418" w:type="dxa"/>
            <w:vAlign w:val="center"/>
          </w:tcPr>
          <w:p w14:paraId="7265737D" w14:textId="77777777" w:rsidR="00A118F8" w:rsidRPr="007E0570" w:rsidRDefault="00A118F8">
            <w:pPr>
              <w:jc w:val="center"/>
            </w:pPr>
            <w:r w:rsidRPr="007E0570">
              <w:t>72</w:t>
            </w:r>
          </w:p>
        </w:tc>
        <w:tc>
          <w:tcPr>
            <w:tcW w:w="1757" w:type="dxa"/>
            <w:vAlign w:val="center"/>
          </w:tcPr>
          <w:p w14:paraId="390C66F7" w14:textId="77777777" w:rsidR="00A118F8" w:rsidRPr="007E0570" w:rsidRDefault="00A118F8">
            <w:pPr>
              <w:jc w:val="center"/>
            </w:pPr>
            <w:r w:rsidRPr="007E0570">
              <w:t>-</w:t>
            </w:r>
          </w:p>
        </w:tc>
        <w:tc>
          <w:tcPr>
            <w:tcW w:w="1450" w:type="dxa"/>
            <w:gridSpan w:val="2"/>
            <w:vAlign w:val="center"/>
          </w:tcPr>
          <w:p w14:paraId="2BD6E294" w14:textId="77777777" w:rsidR="00A118F8" w:rsidRPr="007E0570" w:rsidRDefault="00A118F8">
            <w:pPr>
              <w:jc w:val="center"/>
            </w:pPr>
            <w:r w:rsidRPr="007E0570">
              <w:t>-</w:t>
            </w:r>
          </w:p>
        </w:tc>
        <w:tc>
          <w:tcPr>
            <w:tcW w:w="1214" w:type="dxa"/>
            <w:gridSpan w:val="2"/>
            <w:vAlign w:val="center"/>
          </w:tcPr>
          <w:p w14:paraId="6DBF213A" w14:textId="77777777" w:rsidR="00A118F8" w:rsidRPr="007E0570" w:rsidRDefault="00A118F8">
            <w:pPr>
              <w:jc w:val="center"/>
            </w:pPr>
            <w:r w:rsidRPr="007E0570">
              <w:t>-</w:t>
            </w:r>
          </w:p>
        </w:tc>
        <w:tc>
          <w:tcPr>
            <w:tcW w:w="912" w:type="dxa"/>
            <w:gridSpan w:val="2"/>
            <w:vAlign w:val="center"/>
          </w:tcPr>
          <w:p w14:paraId="586AA9A0" w14:textId="77777777" w:rsidR="00A118F8" w:rsidRPr="007E0570" w:rsidRDefault="00A118F8">
            <w:pPr>
              <w:jc w:val="center"/>
            </w:pPr>
            <w:r w:rsidRPr="007E0570">
              <w:t>-</w:t>
            </w:r>
          </w:p>
        </w:tc>
        <w:tc>
          <w:tcPr>
            <w:tcW w:w="1230" w:type="dxa"/>
            <w:gridSpan w:val="2"/>
            <w:vAlign w:val="center"/>
          </w:tcPr>
          <w:p w14:paraId="0EFA4D33" w14:textId="77777777" w:rsidR="00A118F8" w:rsidRPr="007E0570" w:rsidRDefault="00A118F8">
            <w:pPr>
              <w:jc w:val="center"/>
            </w:pPr>
            <w:r w:rsidRPr="007E0570">
              <w:t>-</w:t>
            </w:r>
          </w:p>
        </w:tc>
        <w:tc>
          <w:tcPr>
            <w:tcW w:w="1089" w:type="dxa"/>
            <w:gridSpan w:val="2"/>
            <w:vAlign w:val="center"/>
          </w:tcPr>
          <w:p w14:paraId="33704A7C" w14:textId="77777777" w:rsidR="00A118F8" w:rsidRPr="007E0570" w:rsidRDefault="00A118F8">
            <w:pPr>
              <w:jc w:val="center"/>
            </w:pPr>
            <w:r w:rsidRPr="007E0570">
              <w:t>72</w:t>
            </w:r>
          </w:p>
        </w:tc>
        <w:tc>
          <w:tcPr>
            <w:tcW w:w="1278" w:type="dxa"/>
            <w:gridSpan w:val="2"/>
            <w:vAlign w:val="center"/>
          </w:tcPr>
          <w:p w14:paraId="75E65049" w14:textId="77777777" w:rsidR="00A118F8" w:rsidRPr="007E0570" w:rsidRDefault="00A118F8">
            <w:pPr>
              <w:jc w:val="center"/>
            </w:pPr>
            <w:r w:rsidRPr="007E0570">
              <w:t>-</w:t>
            </w:r>
          </w:p>
        </w:tc>
      </w:tr>
      <w:tr w:rsidR="007E0570" w:rsidRPr="007E0570" w14:paraId="6FFD3A3B" w14:textId="77777777" w:rsidTr="002E14C1">
        <w:tc>
          <w:tcPr>
            <w:tcW w:w="2418" w:type="dxa"/>
            <w:vAlign w:val="center"/>
          </w:tcPr>
          <w:p w14:paraId="478B5721" w14:textId="77777777" w:rsidR="00A118F8" w:rsidRPr="007E0570" w:rsidRDefault="00A118F8" w:rsidP="002A1D99">
            <w:r w:rsidRPr="007E0570">
              <w:t xml:space="preserve">ПК 3.1, ПК 3.2, ПК 3.3, </w:t>
            </w:r>
          </w:p>
          <w:p w14:paraId="094DC5DB" w14:textId="1795253A" w:rsidR="00A118F8" w:rsidRPr="007E0570" w:rsidRDefault="00A118F8" w:rsidP="002E14C1">
            <w:r w:rsidRPr="007E0570">
              <w:t>ПК 3.4, ПК 3.5,</w:t>
            </w:r>
            <w:r w:rsidR="007A4E18" w:rsidRPr="007E0570">
              <w:t xml:space="preserve"> ОК 01-02, ОК 05-07, ОК 09</w:t>
            </w:r>
          </w:p>
        </w:tc>
        <w:tc>
          <w:tcPr>
            <w:tcW w:w="3118" w:type="dxa"/>
          </w:tcPr>
          <w:p w14:paraId="07AC1451" w14:textId="3C66BD6D" w:rsidR="00A118F8" w:rsidRPr="007E0570" w:rsidRDefault="00A118F8">
            <w:r w:rsidRPr="007E0570">
              <w:t>ПП 03.01 Производственная практика (по профилю специальности)</w:t>
            </w:r>
          </w:p>
          <w:p w14:paraId="6F940BEA" w14:textId="0B60C9C0" w:rsidR="00A118F8" w:rsidRPr="007E0570" w:rsidRDefault="00A118F8">
            <w:r w:rsidRPr="007E0570">
              <w:t>(частично вариативн</w:t>
            </w:r>
            <w:r w:rsidR="005139A2" w:rsidRPr="007E0570">
              <w:t>ая</w:t>
            </w:r>
            <w:r w:rsidRPr="007E0570">
              <w:t>)</w:t>
            </w:r>
          </w:p>
        </w:tc>
        <w:tc>
          <w:tcPr>
            <w:tcW w:w="1418" w:type="dxa"/>
            <w:vAlign w:val="center"/>
          </w:tcPr>
          <w:p w14:paraId="1D99FB75" w14:textId="77777777" w:rsidR="00A118F8" w:rsidRPr="007E0570" w:rsidRDefault="00A118F8">
            <w:pPr>
              <w:jc w:val="center"/>
            </w:pPr>
            <w:r w:rsidRPr="007E0570">
              <w:t>108</w:t>
            </w:r>
          </w:p>
        </w:tc>
        <w:tc>
          <w:tcPr>
            <w:tcW w:w="1757" w:type="dxa"/>
            <w:vAlign w:val="center"/>
          </w:tcPr>
          <w:p w14:paraId="37507D43" w14:textId="77777777" w:rsidR="00A118F8" w:rsidRPr="007E0570" w:rsidRDefault="00A118F8">
            <w:pPr>
              <w:jc w:val="center"/>
            </w:pPr>
            <w:r w:rsidRPr="007E0570">
              <w:t>-</w:t>
            </w:r>
          </w:p>
        </w:tc>
        <w:tc>
          <w:tcPr>
            <w:tcW w:w="1450" w:type="dxa"/>
            <w:gridSpan w:val="2"/>
            <w:vAlign w:val="center"/>
          </w:tcPr>
          <w:p w14:paraId="25E2514D" w14:textId="77777777" w:rsidR="00A118F8" w:rsidRPr="007E0570" w:rsidRDefault="00A118F8">
            <w:pPr>
              <w:jc w:val="center"/>
            </w:pPr>
            <w:r w:rsidRPr="007E0570">
              <w:t>-</w:t>
            </w:r>
          </w:p>
        </w:tc>
        <w:tc>
          <w:tcPr>
            <w:tcW w:w="1214" w:type="dxa"/>
            <w:gridSpan w:val="2"/>
            <w:vAlign w:val="center"/>
          </w:tcPr>
          <w:p w14:paraId="7655C844" w14:textId="77777777" w:rsidR="00A118F8" w:rsidRPr="007E0570" w:rsidRDefault="00A118F8">
            <w:pPr>
              <w:jc w:val="center"/>
            </w:pPr>
            <w:r w:rsidRPr="007E0570">
              <w:t>-</w:t>
            </w:r>
          </w:p>
        </w:tc>
        <w:tc>
          <w:tcPr>
            <w:tcW w:w="912" w:type="dxa"/>
            <w:gridSpan w:val="2"/>
            <w:vAlign w:val="center"/>
          </w:tcPr>
          <w:p w14:paraId="53F0DBFA" w14:textId="77777777" w:rsidR="00A118F8" w:rsidRPr="007E0570" w:rsidRDefault="00A118F8">
            <w:pPr>
              <w:jc w:val="center"/>
            </w:pPr>
            <w:r w:rsidRPr="007E0570">
              <w:t>-</w:t>
            </w:r>
          </w:p>
        </w:tc>
        <w:tc>
          <w:tcPr>
            <w:tcW w:w="1230" w:type="dxa"/>
            <w:gridSpan w:val="2"/>
            <w:vAlign w:val="center"/>
          </w:tcPr>
          <w:p w14:paraId="5A33E8A6" w14:textId="77777777" w:rsidR="00A118F8" w:rsidRPr="007E0570" w:rsidRDefault="00A118F8">
            <w:pPr>
              <w:jc w:val="center"/>
            </w:pPr>
            <w:r w:rsidRPr="007E0570">
              <w:t>-</w:t>
            </w:r>
          </w:p>
        </w:tc>
        <w:tc>
          <w:tcPr>
            <w:tcW w:w="1089" w:type="dxa"/>
            <w:gridSpan w:val="2"/>
            <w:vAlign w:val="center"/>
          </w:tcPr>
          <w:p w14:paraId="1471188D" w14:textId="77777777" w:rsidR="00A118F8" w:rsidRPr="007E0570" w:rsidRDefault="00A118F8">
            <w:pPr>
              <w:jc w:val="center"/>
            </w:pPr>
            <w:r w:rsidRPr="007E0570">
              <w:t>-</w:t>
            </w:r>
          </w:p>
        </w:tc>
        <w:tc>
          <w:tcPr>
            <w:tcW w:w="1278" w:type="dxa"/>
            <w:gridSpan w:val="2"/>
            <w:vAlign w:val="center"/>
          </w:tcPr>
          <w:p w14:paraId="51C79072" w14:textId="77777777" w:rsidR="00A118F8" w:rsidRPr="007E0570" w:rsidRDefault="00A118F8">
            <w:pPr>
              <w:jc w:val="center"/>
            </w:pPr>
            <w:r w:rsidRPr="007E0570">
              <w:t>108</w:t>
            </w:r>
          </w:p>
        </w:tc>
      </w:tr>
      <w:tr w:rsidR="007E0570" w:rsidRPr="007E0570" w14:paraId="02FCD235" w14:textId="77777777" w:rsidTr="002E14C1">
        <w:tc>
          <w:tcPr>
            <w:tcW w:w="2418" w:type="dxa"/>
            <w:vAlign w:val="center"/>
          </w:tcPr>
          <w:p w14:paraId="758AE61E" w14:textId="77777777" w:rsidR="00A978AE" w:rsidRPr="007E0570" w:rsidRDefault="00A978AE" w:rsidP="00A978AE">
            <w:r w:rsidRPr="007E0570">
              <w:t xml:space="preserve">ПК 3.1, ПК 3.2, ПК 3.3, </w:t>
            </w:r>
          </w:p>
          <w:p w14:paraId="48E800F9" w14:textId="626BC685" w:rsidR="00A978AE" w:rsidRPr="007E0570" w:rsidRDefault="00A978AE" w:rsidP="002E14C1">
            <w:r w:rsidRPr="007E0570">
              <w:t>ПК 3.4, ПК 3.5,</w:t>
            </w:r>
          </w:p>
        </w:tc>
        <w:tc>
          <w:tcPr>
            <w:tcW w:w="3118" w:type="dxa"/>
          </w:tcPr>
          <w:p w14:paraId="077A2C8C" w14:textId="177F9C7B" w:rsidR="00A978AE" w:rsidRPr="007E0570" w:rsidRDefault="00A978AE">
            <w:r w:rsidRPr="007E0570">
              <w:t>Квалификационный экзамен</w:t>
            </w:r>
          </w:p>
        </w:tc>
        <w:tc>
          <w:tcPr>
            <w:tcW w:w="1418" w:type="dxa"/>
            <w:vAlign w:val="center"/>
          </w:tcPr>
          <w:p w14:paraId="750BB366" w14:textId="2DE33A25" w:rsidR="00A978AE" w:rsidRPr="007E0570" w:rsidRDefault="00A978AE">
            <w:pPr>
              <w:jc w:val="center"/>
            </w:pPr>
            <w:r w:rsidRPr="007E0570">
              <w:t>1</w:t>
            </w:r>
            <w:r w:rsidR="001C0902" w:rsidRPr="007E0570">
              <w:t>8</w:t>
            </w:r>
          </w:p>
        </w:tc>
        <w:tc>
          <w:tcPr>
            <w:tcW w:w="1757" w:type="dxa"/>
            <w:vAlign w:val="center"/>
          </w:tcPr>
          <w:p w14:paraId="5CEE4744" w14:textId="77777777" w:rsidR="00A978AE" w:rsidRPr="007E0570" w:rsidRDefault="00A978AE">
            <w:pPr>
              <w:jc w:val="center"/>
            </w:pPr>
          </w:p>
        </w:tc>
        <w:tc>
          <w:tcPr>
            <w:tcW w:w="1450" w:type="dxa"/>
            <w:gridSpan w:val="2"/>
            <w:vAlign w:val="center"/>
          </w:tcPr>
          <w:p w14:paraId="3C30D53E" w14:textId="77777777" w:rsidR="00A978AE" w:rsidRPr="007E0570" w:rsidRDefault="00A978AE">
            <w:pPr>
              <w:jc w:val="center"/>
            </w:pPr>
          </w:p>
        </w:tc>
        <w:tc>
          <w:tcPr>
            <w:tcW w:w="1214" w:type="dxa"/>
            <w:gridSpan w:val="2"/>
            <w:vAlign w:val="center"/>
          </w:tcPr>
          <w:p w14:paraId="387187B0" w14:textId="77777777" w:rsidR="00A978AE" w:rsidRPr="007E0570" w:rsidRDefault="00A978AE">
            <w:pPr>
              <w:jc w:val="center"/>
            </w:pPr>
          </w:p>
        </w:tc>
        <w:tc>
          <w:tcPr>
            <w:tcW w:w="912" w:type="dxa"/>
            <w:gridSpan w:val="2"/>
            <w:vAlign w:val="center"/>
          </w:tcPr>
          <w:p w14:paraId="766F2E72" w14:textId="77777777" w:rsidR="00A978AE" w:rsidRPr="007E0570" w:rsidRDefault="00A978AE">
            <w:pPr>
              <w:jc w:val="center"/>
            </w:pPr>
          </w:p>
        </w:tc>
        <w:tc>
          <w:tcPr>
            <w:tcW w:w="1230" w:type="dxa"/>
            <w:gridSpan w:val="2"/>
            <w:vAlign w:val="center"/>
          </w:tcPr>
          <w:p w14:paraId="2255BE82" w14:textId="77777777" w:rsidR="00A978AE" w:rsidRPr="007E0570" w:rsidRDefault="00A978AE">
            <w:pPr>
              <w:jc w:val="center"/>
            </w:pPr>
          </w:p>
        </w:tc>
        <w:tc>
          <w:tcPr>
            <w:tcW w:w="1089" w:type="dxa"/>
            <w:gridSpan w:val="2"/>
            <w:vAlign w:val="center"/>
          </w:tcPr>
          <w:p w14:paraId="4E7A34B4" w14:textId="77777777" w:rsidR="00A978AE" w:rsidRPr="007E0570" w:rsidRDefault="00A978AE">
            <w:pPr>
              <w:jc w:val="center"/>
            </w:pPr>
          </w:p>
        </w:tc>
        <w:tc>
          <w:tcPr>
            <w:tcW w:w="1278" w:type="dxa"/>
            <w:gridSpan w:val="2"/>
            <w:vAlign w:val="center"/>
          </w:tcPr>
          <w:p w14:paraId="4144AF10" w14:textId="77777777" w:rsidR="00A978AE" w:rsidRPr="007E0570" w:rsidRDefault="00A978AE">
            <w:pPr>
              <w:jc w:val="center"/>
            </w:pPr>
          </w:p>
        </w:tc>
      </w:tr>
      <w:tr w:rsidR="007E0570" w:rsidRPr="007E0570" w14:paraId="0A1189E3" w14:textId="77777777" w:rsidTr="002E14C1">
        <w:tc>
          <w:tcPr>
            <w:tcW w:w="5536" w:type="dxa"/>
            <w:gridSpan w:val="2"/>
            <w:vAlign w:val="center"/>
          </w:tcPr>
          <w:p w14:paraId="60AFDAF3" w14:textId="77777777" w:rsidR="00A118F8" w:rsidRPr="007E0570" w:rsidRDefault="00A118F8">
            <w:pPr>
              <w:jc w:val="right"/>
              <w:rPr>
                <w:b/>
              </w:rPr>
            </w:pPr>
            <w:r w:rsidRPr="007E0570">
              <w:rPr>
                <w:b/>
              </w:rPr>
              <w:t>Всего:</w:t>
            </w:r>
          </w:p>
        </w:tc>
        <w:tc>
          <w:tcPr>
            <w:tcW w:w="1418" w:type="dxa"/>
            <w:vAlign w:val="center"/>
          </w:tcPr>
          <w:p w14:paraId="556F7D4F" w14:textId="5701E53C" w:rsidR="00A118F8" w:rsidRPr="007E0570" w:rsidRDefault="00A978AE">
            <w:pPr>
              <w:jc w:val="center"/>
            </w:pPr>
            <w:r w:rsidRPr="007E0570">
              <w:t>474</w:t>
            </w:r>
          </w:p>
        </w:tc>
        <w:tc>
          <w:tcPr>
            <w:tcW w:w="1771" w:type="dxa"/>
            <w:gridSpan w:val="2"/>
            <w:vAlign w:val="center"/>
          </w:tcPr>
          <w:p w14:paraId="31272228" w14:textId="77777777" w:rsidR="00A118F8" w:rsidRPr="007E0570" w:rsidRDefault="00A118F8">
            <w:pPr>
              <w:jc w:val="center"/>
            </w:pPr>
            <w:r w:rsidRPr="007E0570">
              <w:t>264</w:t>
            </w:r>
          </w:p>
        </w:tc>
        <w:tc>
          <w:tcPr>
            <w:tcW w:w="1450" w:type="dxa"/>
            <w:gridSpan w:val="2"/>
            <w:vAlign w:val="center"/>
          </w:tcPr>
          <w:p w14:paraId="455625EF" w14:textId="77777777" w:rsidR="00A118F8" w:rsidRPr="007E0570" w:rsidRDefault="00A118F8">
            <w:pPr>
              <w:jc w:val="center"/>
            </w:pPr>
            <w:r w:rsidRPr="007E0570">
              <w:t>90</w:t>
            </w:r>
          </w:p>
        </w:tc>
        <w:tc>
          <w:tcPr>
            <w:tcW w:w="1214" w:type="dxa"/>
            <w:gridSpan w:val="2"/>
            <w:vAlign w:val="center"/>
          </w:tcPr>
          <w:p w14:paraId="14FA0DA8" w14:textId="77777777" w:rsidR="00A118F8" w:rsidRPr="007E0570" w:rsidRDefault="00A118F8">
            <w:pPr>
              <w:jc w:val="center"/>
            </w:pPr>
            <w:r w:rsidRPr="007E0570">
              <w:t>-</w:t>
            </w:r>
          </w:p>
        </w:tc>
        <w:tc>
          <w:tcPr>
            <w:tcW w:w="912" w:type="dxa"/>
            <w:gridSpan w:val="2"/>
            <w:vAlign w:val="center"/>
          </w:tcPr>
          <w:p w14:paraId="57EA929D" w14:textId="77777777" w:rsidR="00A118F8" w:rsidRPr="007E0570" w:rsidRDefault="00A118F8" w:rsidP="00194EAB">
            <w:pPr>
              <w:jc w:val="center"/>
            </w:pPr>
            <w:r w:rsidRPr="007E0570">
              <w:t>12</w:t>
            </w:r>
          </w:p>
        </w:tc>
        <w:tc>
          <w:tcPr>
            <w:tcW w:w="1230" w:type="dxa"/>
            <w:gridSpan w:val="2"/>
            <w:vAlign w:val="center"/>
          </w:tcPr>
          <w:p w14:paraId="5D076DCC" w14:textId="77777777" w:rsidR="00A118F8" w:rsidRPr="007E0570" w:rsidRDefault="00A118F8">
            <w:pPr>
              <w:jc w:val="center"/>
            </w:pPr>
            <w:r w:rsidRPr="007E0570">
              <w:t>-</w:t>
            </w:r>
          </w:p>
        </w:tc>
        <w:tc>
          <w:tcPr>
            <w:tcW w:w="1089" w:type="dxa"/>
            <w:gridSpan w:val="2"/>
            <w:vAlign w:val="center"/>
          </w:tcPr>
          <w:p w14:paraId="010C0002" w14:textId="77777777" w:rsidR="00A118F8" w:rsidRPr="007E0570" w:rsidRDefault="00A118F8">
            <w:pPr>
              <w:jc w:val="center"/>
            </w:pPr>
            <w:r w:rsidRPr="007E0570">
              <w:t>72</w:t>
            </w:r>
          </w:p>
        </w:tc>
        <w:tc>
          <w:tcPr>
            <w:tcW w:w="1264" w:type="dxa"/>
            <w:vAlign w:val="center"/>
          </w:tcPr>
          <w:p w14:paraId="4468F87C" w14:textId="77777777" w:rsidR="00A118F8" w:rsidRPr="007E0570" w:rsidRDefault="00A118F8">
            <w:pPr>
              <w:jc w:val="center"/>
            </w:pPr>
            <w:r w:rsidRPr="007E0570">
              <w:t>108</w:t>
            </w:r>
          </w:p>
        </w:tc>
      </w:tr>
    </w:tbl>
    <w:p w14:paraId="5DE38A6D" w14:textId="77777777" w:rsidR="0097025F" w:rsidRPr="007E0570" w:rsidRDefault="00970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97025F" w:rsidRPr="007E0570" w:rsidSect="002E14C1">
          <w:pgSz w:w="16838" w:h="11906" w:orient="landscape"/>
          <w:pgMar w:top="567" w:right="1134" w:bottom="1135" w:left="851" w:header="397" w:footer="397" w:gutter="0"/>
          <w:cols w:space="720"/>
          <w:docGrid w:linePitch="326"/>
        </w:sectPr>
      </w:pPr>
    </w:p>
    <w:p w14:paraId="7D4263F1" w14:textId="77777777" w:rsidR="0097025F" w:rsidRPr="007E0570" w:rsidRDefault="000C2F1C" w:rsidP="00142937">
      <w:pPr>
        <w:tabs>
          <w:tab w:val="left" w:pos="916"/>
          <w:tab w:val="left" w:pos="1134"/>
          <w:tab w:val="left" w:pos="1832"/>
          <w:tab w:val="left" w:pos="3119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/>
        <w:jc w:val="both"/>
        <w:rPr>
          <w:b/>
        </w:rPr>
      </w:pPr>
      <w:r w:rsidRPr="007E0570">
        <w:rPr>
          <w:b/>
        </w:rPr>
        <w:lastRenderedPageBreak/>
        <w:t>3.2 Содержание частично вариативного профессионального</w:t>
      </w:r>
      <w:r w:rsidR="00EF54DD" w:rsidRPr="007E0570">
        <w:rPr>
          <w:b/>
        </w:rPr>
        <w:t xml:space="preserve"> </w:t>
      </w:r>
      <w:r w:rsidRPr="007E0570">
        <w:rPr>
          <w:b/>
        </w:rPr>
        <w:t>модуля ПМ.03 «Эксплуатация объектов сетевой инфраструктуры»</w:t>
      </w:r>
    </w:p>
    <w:tbl>
      <w:tblPr>
        <w:tblStyle w:val="aff9"/>
        <w:tblW w:w="1577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409"/>
        <w:gridCol w:w="86"/>
        <w:gridCol w:w="8"/>
        <w:gridCol w:w="328"/>
        <w:gridCol w:w="8"/>
        <w:gridCol w:w="29"/>
        <w:gridCol w:w="108"/>
        <w:gridCol w:w="28"/>
        <w:gridCol w:w="20"/>
        <w:gridCol w:w="73"/>
        <w:gridCol w:w="8658"/>
        <w:gridCol w:w="10"/>
        <w:gridCol w:w="1276"/>
        <w:gridCol w:w="1701"/>
        <w:gridCol w:w="34"/>
      </w:tblGrid>
      <w:tr w:rsidR="007E0570" w:rsidRPr="007E0570" w14:paraId="1DEFC18D" w14:textId="77777777" w:rsidTr="002E14C1">
        <w:trPr>
          <w:trHeight w:val="283"/>
        </w:trPr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1076A" w14:textId="77777777" w:rsidR="0097025F" w:rsidRPr="007E0570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7E0570">
              <w:rPr>
                <w:b/>
              </w:rPr>
              <w:t>Наименование разделов профессионального модуля (разделов - междисциплинарных курсов) и тем</w:t>
            </w:r>
          </w:p>
        </w:tc>
        <w:tc>
          <w:tcPr>
            <w:tcW w:w="93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658E0" w14:textId="77777777" w:rsidR="0097025F" w:rsidRPr="007E0570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7E0570">
              <w:rPr>
                <w:b/>
              </w:rPr>
              <w:t xml:space="preserve">Содержание учебного материала, </w:t>
            </w:r>
            <w:r w:rsidR="00045107" w:rsidRPr="007E0570">
              <w:rPr>
                <w:b/>
              </w:rPr>
              <w:t>Практические</w:t>
            </w:r>
            <w:r w:rsidRPr="007E0570">
              <w:rPr>
                <w:b/>
              </w:rPr>
              <w:t xml:space="preserve"> работы, практические занятия, самостоятельная работа обучающихся, курсовая работа (проект)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C94D2" w14:textId="77777777" w:rsidR="0097025F" w:rsidRPr="007E0570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7E0570">
              <w:rPr>
                <w:b/>
              </w:rPr>
              <w:t>Объем часов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5F11D" w14:textId="77777777" w:rsidR="0097025F" w:rsidRPr="007E0570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7E0570">
              <w:rPr>
                <w:b/>
              </w:rPr>
              <w:t>Формируемые ОК и ПК</w:t>
            </w:r>
          </w:p>
        </w:tc>
      </w:tr>
      <w:tr w:rsidR="007E0570" w:rsidRPr="007E0570" w14:paraId="4BB31509" w14:textId="77777777" w:rsidTr="002E14C1">
        <w:trPr>
          <w:trHeight w:val="283"/>
        </w:trPr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0F3CD" w14:textId="77777777" w:rsidR="0097025F" w:rsidRPr="007E0570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7E0570">
              <w:rPr>
                <w:b/>
              </w:rPr>
              <w:t>1</w:t>
            </w:r>
          </w:p>
        </w:tc>
        <w:tc>
          <w:tcPr>
            <w:tcW w:w="93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5AE13" w14:textId="77777777" w:rsidR="0097025F" w:rsidRPr="007E0570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7E0570">
              <w:rPr>
                <w:b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240E5B" w14:textId="77777777" w:rsidR="0097025F" w:rsidRPr="007E0570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7E0570">
              <w:rPr>
                <w:b/>
              </w:rPr>
              <w:t>3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791D9" w14:textId="77777777" w:rsidR="0097025F" w:rsidRPr="007E0570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7E0570">
              <w:rPr>
                <w:b/>
              </w:rPr>
              <w:t>4</w:t>
            </w:r>
          </w:p>
        </w:tc>
      </w:tr>
      <w:tr w:rsidR="007E0570" w:rsidRPr="002E14C1" w14:paraId="1F3C333F" w14:textId="77777777" w:rsidTr="002E14C1">
        <w:trPr>
          <w:trHeight w:val="283"/>
        </w:trPr>
        <w:tc>
          <w:tcPr>
            <w:tcW w:w="1276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AE6FE" w14:textId="77777777" w:rsidR="0097025F" w:rsidRPr="002E14C1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2E14C1">
              <w:rPr>
                <w:b/>
              </w:rPr>
              <w:t>МДК 03.01. Эксплуатация объектов сетевой инфраструктуры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C6741" w14:textId="77777777" w:rsidR="0097025F" w:rsidRPr="002E14C1" w:rsidRDefault="003E75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2E14C1">
              <w:rPr>
                <w:b/>
              </w:rPr>
              <w:t>168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D1FF4D" w14:textId="77777777" w:rsidR="0097025F" w:rsidRPr="002E14C1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7E0570" w:rsidRPr="007E0570" w14:paraId="6359CE26" w14:textId="77777777" w:rsidTr="002E14C1">
        <w:trPr>
          <w:trHeight w:val="23"/>
        </w:trPr>
        <w:tc>
          <w:tcPr>
            <w:tcW w:w="3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6BE8B" w14:textId="77777777" w:rsidR="0097025F" w:rsidRPr="007E0570" w:rsidRDefault="00045107" w:rsidP="000451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bCs/>
              </w:rPr>
            </w:pPr>
            <w:r w:rsidRPr="007E0570">
              <w:rPr>
                <w:b/>
                <w:bCs/>
              </w:rPr>
              <w:t>Введение</w:t>
            </w:r>
          </w:p>
          <w:p w14:paraId="4348BF5A" w14:textId="77777777" w:rsidR="0097025F" w:rsidRPr="007E0570" w:rsidRDefault="0097025F"/>
        </w:tc>
        <w:tc>
          <w:tcPr>
            <w:tcW w:w="93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1A5E7" w14:textId="77777777" w:rsidR="0097025F" w:rsidRPr="007E0570" w:rsidRDefault="000C2F1C">
            <w:pPr>
              <w:rPr>
                <w:b/>
              </w:rPr>
            </w:pPr>
            <w:r w:rsidRPr="007E0570">
              <w:rPr>
                <w:b/>
              </w:rPr>
              <w:t>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67053" w14:textId="77777777" w:rsidR="0097025F" w:rsidRPr="007E0570" w:rsidRDefault="0097025F">
            <w:pPr>
              <w:jc w:val="center"/>
              <w:rPr>
                <w:b/>
              </w:rPr>
            </w:pP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FFF17" w14:textId="77777777" w:rsidR="0097025F" w:rsidRPr="007E0570" w:rsidRDefault="0097025F">
            <w:pPr>
              <w:jc w:val="center"/>
            </w:pPr>
          </w:p>
        </w:tc>
      </w:tr>
      <w:tr w:rsidR="007E0570" w:rsidRPr="007E0570" w14:paraId="60C293B2" w14:textId="77777777" w:rsidTr="002E14C1">
        <w:trPr>
          <w:trHeight w:val="426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67BE0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AF25A" w14:textId="77777777" w:rsidR="0097025F" w:rsidRPr="007E0570" w:rsidRDefault="000C2F1C">
            <w:pPr>
              <w:jc w:val="both"/>
            </w:pPr>
            <w:r w:rsidRPr="007E0570">
              <w:t xml:space="preserve">Цели и задачи, структура профессионального модуля. Последовательность освоения профессиональных компетенций по модулю. Требования к уровню предварительных знаний и умений. Краткая характеристика основных разделов модуля. Порядок и форма проведения занятий, использование основной и дополнительной литературы. Рекомендации по организации самостоятельной работы студентов при изучении модуля.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04674" w14:textId="77777777" w:rsidR="0097025F" w:rsidRPr="007E0570" w:rsidRDefault="000C2F1C">
            <w:pPr>
              <w:jc w:val="center"/>
              <w:rPr>
                <w:b/>
              </w:rPr>
            </w:pPr>
            <w:r w:rsidRPr="007E0570">
              <w:rPr>
                <w:b/>
              </w:rPr>
              <w:t>2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5DB56" w14:textId="77777777" w:rsidR="008F64EF" w:rsidRPr="007E0570" w:rsidRDefault="008F64EF" w:rsidP="008F64EF">
            <w:pPr>
              <w:ind w:hanging="2"/>
            </w:pPr>
            <w:r w:rsidRPr="007E0570">
              <w:t>ПК 3.1-3.5</w:t>
            </w:r>
          </w:p>
          <w:p w14:paraId="7B11464B" w14:textId="4FDC26FE" w:rsidR="007A4E18" w:rsidRPr="007E0570" w:rsidRDefault="008F64EF" w:rsidP="008F64EF">
            <w:r w:rsidRPr="007E0570">
              <w:t>ОК 01-09</w:t>
            </w:r>
          </w:p>
        </w:tc>
      </w:tr>
      <w:tr w:rsidR="007E0570" w:rsidRPr="007E0570" w14:paraId="338B7D05" w14:textId="77777777" w:rsidTr="002E14C1">
        <w:trPr>
          <w:trHeight w:val="23"/>
        </w:trPr>
        <w:tc>
          <w:tcPr>
            <w:tcW w:w="1276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8F599" w14:textId="77777777" w:rsidR="0097025F" w:rsidRPr="007E0570" w:rsidRDefault="000C2F1C">
            <w:pPr>
              <w:rPr>
                <w:b/>
              </w:rPr>
            </w:pPr>
            <w:r w:rsidRPr="007E0570">
              <w:rPr>
                <w:b/>
              </w:rPr>
              <w:t>Раздел 1 Эксплуатация технических средств сетевой инфраструктуры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2B192" w14:textId="77777777" w:rsidR="0097025F" w:rsidRPr="007E0570" w:rsidRDefault="0097025F">
            <w:pPr>
              <w:jc w:val="center"/>
              <w:rPr>
                <w:b/>
              </w:rPr>
            </w:pP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2F05A" w14:textId="77777777" w:rsidR="0097025F" w:rsidRPr="007E0570" w:rsidRDefault="0097025F" w:rsidP="00A118F8">
            <w:pPr>
              <w:jc w:val="center"/>
            </w:pPr>
          </w:p>
        </w:tc>
      </w:tr>
      <w:tr w:rsidR="007E0570" w:rsidRPr="007E0570" w14:paraId="13A42816" w14:textId="77777777" w:rsidTr="002E14C1">
        <w:trPr>
          <w:trHeight w:val="23"/>
        </w:trPr>
        <w:tc>
          <w:tcPr>
            <w:tcW w:w="3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7F7DF" w14:textId="77777777" w:rsidR="0097025F" w:rsidRPr="007E0570" w:rsidRDefault="000C2F1C">
            <w:pPr>
              <w:shd w:val="clear" w:color="auto" w:fill="FFFFFF"/>
              <w:tabs>
                <w:tab w:val="left" w:pos="3465"/>
                <w:tab w:val="left" w:pos="5280"/>
              </w:tabs>
              <w:ind w:left="45"/>
              <w:jc w:val="center"/>
              <w:rPr>
                <w:b/>
              </w:rPr>
            </w:pPr>
            <w:r w:rsidRPr="007E0570">
              <w:rPr>
                <w:b/>
              </w:rPr>
              <w:t>Тема 1.1</w:t>
            </w:r>
          </w:p>
          <w:p w14:paraId="28FCCB54" w14:textId="77777777" w:rsidR="0097025F" w:rsidRPr="007E0570" w:rsidRDefault="000C2F1C">
            <w:pPr>
              <w:shd w:val="clear" w:color="auto" w:fill="FFFFFF"/>
              <w:tabs>
                <w:tab w:val="left" w:pos="3465"/>
                <w:tab w:val="left" w:pos="5280"/>
              </w:tabs>
              <w:ind w:left="45"/>
              <w:jc w:val="center"/>
            </w:pPr>
            <w:r w:rsidRPr="007E0570">
              <w:t>Эксплуатация технических средств сетевой инфраструктуры</w:t>
            </w:r>
          </w:p>
        </w:tc>
        <w:tc>
          <w:tcPr>
            <w:tcW w:w="93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11A87" w14:textId="77777777" w:rsidR="0097025F" w:rsidRPr="007E0570" w:rsidRDefault="000C2F1C">
            <w:pPr>
              <w:rPr>
                <w:b/>
              </w:rPr>
            </w:pPr>
            <w:r w:rsidRPr="007E0570">
              <w:rPr>
                <w:b/>
              </w:rPr>
              <w:t>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36BAE" w14:textId="77777777" w:rsidR="0097025F" w:rsidRPr="007E0570" w:rsidRDefault="0097025F">
            <w:pPr>
              <w:jc w:val="center"/>
              <w:rPr>
                <w:b/>
              </w:rPr>
            </w:pP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6ECB8" w14:textId="77777777" w:rsidR="0097025F" w:rsidRPr="007E0570" w:rsidRDefault="0097025F" w:rsidP="00A118F8">
            <w:pPr>
              <w:jc w:val="center"/>
            </w:pPr>
          </w:p>
        </w:tc>
      </w:tr>
      <w:tr w:rsidR="007E0570" w:rsidRPr="007E0570" w14:paraId="469B2036" w14:textId="77777777" w:rsidTr="002E14C1">
        <w:trPr>
          <w:trHeight w:val="285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29449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5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F6227" w14:textId="77777777" w:rsidR="0097025F" w:rsidRPr="007E0570" w:rsidRDefault="000C2F1C">
            <w:pPr>
              <w:shd w:val="clear" w:color="auto" w:fill="FFFFFF"/>
            </w:pPr>
            <w:r w:rsidRPr="007E0570">
              <w:t>1.</w:t>
            </w: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53D66" w14:textId="77777777" w:rsidR="0097025F" w:rsidRPr="007E0570" w:rsidRDefault="000C2F1C">
            <w:pPr>
              <w:shd w:val="clear" w:color="auto" w:fill="FFFFFF"/>
            </w:pPr>
            <w:r w:rsidRPr="007E0570">
              <w:t>Физические аспекты эксплуатации. Физическое вмешательство в инфраструктуру сети.</w:t>
            </w:r>
          </w:p>
          <w:p w14:paraId="5611339E" w14:textId="77777777" w:rsidR="0097025F" w:rsidRPr="007E0570" w:rsidRDefault="000C2F1C">
            <w:pPr>
              <w:shd w:val="clear" w:color="auto" w:fill="FFFFFF"/>
            </w:pPr>
            <w:r w:rsidRPr="007E0570">
              <w:t>Активное и пассивное сетевое оборудование: кабельные каналы, кабель, патч-панели, розетки.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60BC3" w14:textId="77777777" w:rsidR="0097025F" w:rsidRPr="007E0570" w:rsidRDefault="008871B7">
            <w:pPr>
              <w:jc w:val="center"/>
              <w:rPr>
                <w:b/>
                <w:lang w:val="en-US"/>
              </w:rPr>
            </w:pPr>
            <w:r w:rsidRPr="007E0570">
              <w:rPr>
                <w:b/>
                <w:lang w:val="en-US"/>
              </w:rPr>
              <w:t>4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F8A28" w14:textId="77777777" w:rsidR="002571A8" w:rsidRPr="007E0570" w:rsidRDefault="002571A8" w:rsidP="002571A8">
            <w:pPr>
              <w:ind w:hanging="2"/>
            </w:pPr>
            <w:r w:rsidRPr="007E0570">
              <w:t>ПК 3.1-3.5</w:t>
            </w:r>
          </w:p>
          <w:p w14:paraId="5D8EB3F8" w14:textId="1BF3E05F" w:rsidR="0097025F" w:rsidRPr="007E0570" w:rsidRDefault="002571A8" w:rsidP="002571A8">
            <w:r w:rsidRPr="007E0570">
              <w:t>ОК 01-09</w:t>
            </w:r>
          </w:p>
        </w:tc>
      </w:tr>
      <w:tr w:rsidR="007E0570" w:rsidRPr="007E0570" w14:paraId="37097574" w14:textId="77777777" w:rsidTr="002E14C1">
        <w:trPr>
          <w:trHeight w:val="167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F9FC4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5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10E79" w14:textId="77777777" w:rsidR="0097025F" w:rsidRPr="007E0570" w:rsidRDefault="000C2F1C">
            <w:r w:rsidRPr="007E0570">
              <w:t>2</w:t>
            </w: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523DB" w14:textId="77777777" w:rsidR="0097025F" w:rsidRPr="007E0570" w:rsidRDefault="000C2F1C">
            <w:r w:rsidRPr="007E0570">
              <w:t>Логические аспекты эксплуатации.Полоса пропускания, паразитная нагрузка.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D519D" w14:textId="77777777" w:rsidR="0097025F" w:rsidRPr="007E0570" w:rsidRDefault="008871B7">
            <w:pPr>
              <w:jc w:val="center"/>
              <w:rPr>
                <w:b/>
                <w:lang w:val="en-US"/>
              </w:rPr>
            </w:pPr>
            <w:r w:rsidRPr="007E0570">
              <w:rPr>
                <w:b/>
                <w:lang w:val="en-US"/>
              </w:rPr>
              <w:t>4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0D1B3" w14:textId="77777777" w:rsidR="0097025F" w:rsidRPr="007E0570" w:rsidRDefault="0097025F" w:rsidP="00A118F8">
            <w:pPr>
              <w:jc w:val="center"/>
            </w:pPr>
          </w:p>
        </w:tc>
      </w:tr>
      <w:tr w:rsidR="007E0570" w:rsidRPr="007E0570" w14:paraId="417B261F" w14:textId="77777777" w:rsidTr="002E14C1">
        <w:trPr>
          <w:trHeight w:val="130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BAA2D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5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C3B50" w14:textId="77777777" w:rsidR="0097025F" w:rsidRPr="007E0570" w:rsidRDefault="000C2F1C">
            <w:r w:rsidRPr="007E0570">
              <w:t>3.</w:t>
            </w: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C6A64" w14:textId="77777777" w:rsidR="0097025F" w:rsidRPr="007E0570" w:rsidRDefault="000C2F1C">
            <w:pPr>
              <w:shd w:val="clear" w:color="auto" w:fill="FFFFFF"/>
            </w:pPr>
            <w:r w:rsidRPr="007E0570">
              <w:t>Расширяемость сети. Масштабируемость сети. Добавление отдельных элементов сети (пользователей, компьютеров, приложений, служб). Наращивание длины сегментов сети; замена существующей аппаратуры. Увеличение количества узлов сети; увеличение протяженности связей между объектами сети.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A6D25" w14:textId="77777777" w:rsidR="0097025F" w:rsidRPr="007E0570" w:rsidRDefault="000C2F1C">
            <w:pPr>
              <w:jc w:val="center"/>
              <w:rPr>
                <w:b/>
              </w:rPr>
            </w:pPr>
            <w:r w:rsidRPr="007E0570">
              <w:rPr>
                <w:b/>
              </w:rPr>
              <w:t>6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C35C3" w14:textId="77777777" w:rsidR="002571A8" w:rsidRPr="007E0570" w:rsidRDefault="002571A8" w:rsidP="002571A8">
            <w:pPr>
              <w:ind w:hanging="2"/>
            </w:pPr>
            <w:r w:rsidRPr="007E0570">
              <w:t>ПК 3.1-3.5</w:t>
            </w:r>
          </w:p>
          <w:p w14:paraId="4D5B4537" w14:textId="2C874F2F" w:rsidR="0097025F" w:rsidRPr="007E0570" w:rsidRDefault="002571A8" w:rsidP="002571A8">
            <w:r w:rsidRPr="007E0570">
              <w:t>ОК 01-09</w:t>
            </w:r>
          </w:p>
        </w:tc>
      </w:tr>
      <w:tr w:rsidR="007E0570" w:rsidRPr="007E0570" w14:paraId="60339F31" w14:textId="77777777" w:rsidTr="002E14C1">
        <w:trPr>
          <w:trHeight w:val="275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2569E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5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1BFB2" w14:textId="77777777" w:rsidR="0097025F" w:rsidRPr="007E0570" w:rsidRDefault="000C2F1C">
            <w:r w:rsidRPr="007E0570">
              <w:t>4.</w:t>
            </w: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3D067" w14:textId="77777777" w:rsidR="0097025F" w:rsidRPr="007E0570" w:rsidRDefault="000C2F1C">
            <w:pPr>
              <w:shd w:val="clear" w:color="auto" w:fill="FFFFFF"/>
            </w:pPr>
            <w:r w:rsidRPr="007E0570">
              <w:t>Техническая и проектная документация. Паспорт технических устройств. Физическая карта всей сети; логическая топология компьютерной сети.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ED6DB" w14:textId="77777777" w:rsidR="0097025F" w:rsidRPr="007E0570" w:rsidRDefault="003E7586">
            <w:pPr>
              <w:jc w:val="center"/>
              <w:rPr>
                <w:b/>
                <w:lang w:val="en-US"/>
              </w:rPr>
            </w:pPr>
            <w:r w:rsidRPr="007E0570">
              <w:rPr>
                <w:b/>
                <w:lang w:val="en-US"/>
              </w:rPr>
              <w:t>6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58EC9" w14:textId="77777777" w:rsidR="0097025F" w:rsidRPr="007E0570" w:rsidRDefault="0097025F" w:rsidP="00A118F8">
            <w:pPr>
              <w:jc w:val="center"/>
            </w:pPr>
          </w:p>
        </w:tc>
      </w:tr>
      <w:tr w:rsidR="007E0570" w:rsidRPr="007E0570" w14:paraId="669DC047" w14:textId="77777777" w:rsidTr="002E14C1">
        <w:trPr>
          <w:trHeight w:val="275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F0367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24FC6" w14:textId="77777777" w:rsidR="0097025F" w:rsidRPr="007E0570" w:rsidRDefault="00045107">
            <w:pPr>
              <w:shd w:val="clear" w:color="auto" w:fill="FFFFFF"/>
            </w:pPr>
            <w:r w:rsidRPr="007E0570">
              <w:rPr>
                <w:b/>
              </w:rPr>
              <w:t>Практические</w:t>
            </w:r>
            <w:r w:rsidR="000C2F1C" w:rsidRPr="007E0570">
              <w:rPr>
                <w:b/>
              </w:rPr>
              <w:t xml:space="preserve"> занятия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B3219" w14:textId="77777777" w:rsidR="0097025F" w:rsidRPr="007E0570" w:rsidRDefault="0097025F">
            <w:pPr>
              <w:jc w:val="center"/>
              <w:rPr>
                <w:b/>
              </w:rPr>
            </w:pP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DDABF" w14:textId="77777777" w:rsidR="0097025F" w:rsidRPr="007E0570" w:rsidRDefault="0097025F" w:rsidP="00A118F8">
            <w:pPr>
              <w:jc w:val="center"/>
            </w:pPr>
          </w:p>
        </w:tc>
      </w:tr>
      <w:tr w:rsidR="007E0570" w:rsidRPr="007E0570" w14:paraId="3ABD8269" w14:textId="77777777" w:rsidTr="002E14C1">
        <w:trPr>
          <w:trHeight w:val="275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65D67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A0AB1" w14:textId="77777777" w:rsidR="0097025F" w:rsidRPr="007E0570" w:rsidRDefault="00C94E3C">
            <w:pPr>
              <w:shd w:val="clear" w:color="auto" w:fill="FFFFFF"/>
            </w:pPr>
            <w:r w:rsidRPr="007E0570">
              <w:t xml:space="preserve">Практическое </w:t>
            </w:r>
            <w:r w:rsidR="000C2F1C" w:rsidRPr="007E0570">
              <w:t>занятие №1 Оконцовка кабеля витая пара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8ECB5" w14:textId="77777777" w:rsidR="0097025F" w:rsidRPr="007E0570" w:rsidRDefault="000C2F1C">
            <w:pPr>
              <w:jc w:val="center"/>
              <w:rPr>
                <w:b/>
              </w:rPr>
            </w:pPr>
            <w:r w:rsidRPr="007E0570">
              <w:rPr>
                <w:b/>
              </w:rPr>
              <w:t>2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DD5BE" w14:textId="77777777" w:rsidR="0097025F" w:rsidRPr="007E0570" w:rsidRDefault="0097025F" w:rsidP="00A118F8">
            <w:pPr>
              <w:jc w:val="center"/>
            </w:pPr>
          </w:p>
        </w:tc>
      </w:tr>
      <w:tr w:rsidR="007E0570" w:rsidRPr="007E0570" w14:paraId="44A3465A" w14:textId="77777777" w:rsidTr="002E14C1">
        <w:trPr>
          <w:trHeight w:val="275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0CC51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AEE8E" w14:textId="77777777" w:rsidR="0097025F" w:rsidRPr="007E0570" w:rsidRDefault="00C94E3C">
            <w:pPr>
              <w:shd w:val="clear" w:color="auto" w:fill="FFFFFF"/>
            </w:pPr>
            <w:r w:rsidRPr="007E0570">
              <w:t xml:space="preserve">Практическое </w:t>
            </w:r>
            <w:r w:rsidR="000C2F1C" w:rsidRPr="007E0570">
              <w:t>занятие №2 Заделка кабеля витая пара в розетку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EA117" w14:textId="77777777" w:rsidR="0097025F" w:rsidRPr="007E0570" w:rsidRDefault="000C2F1C">
            <w:pPr>
              <w:jc w:val="center"/>
              <w:rPr>
                <w:b/>
              </w:rPr>
            </w:pPr>
            <w:r w:rsidRPr="007E0570">
              <w:rPr>
                <w:b/>
              </w:rPr>
              <w:t>2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6D195" w14:textId="77777777" w:rsidR="0097025F" w:rsidRPr="007E0570" w:rsidRDefault="0097025F" w:rsidP="00A118F8">
            <w:pPr>
              <w:jc w:val="center"/>
            </w:pPr>
          </w:p>
        </w:tc>
      </w:tr>
      <w:tr w:rsidR="007E0570" w:rsidRPr="007E0570" w14:paraId="3F418689" w14:textId="77777777" w:rsidTr="002E14C1">
        <w:trPr>
          <w:trHeight w:val="275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EC309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D1008" w14:textId="77777777" w:rsidR="0097025F" w:rsidRPr="007E0570" w:rsidRDefault="00045107">
            <w:pPr>
              <w:shd w:val="clear" w:color="auto" w:fill="FFFFFF"/>
            </w:pPr>
            <w:r w:rsidRPr="007E0570">
              <w:t>Практическое занятие</w:t>
            </w:r>
            <w:r w:rsidR="000C2F1C" w:rsidRPr="007E0570">
              <w:t>№3 Оформление технической документации, правила оформления документов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CBBA0" w14:textId="77777777" w:rsidR="0097025F" w:rsidRPr="007E0570" w:rsidRDefault="000C2F1C">
            <w:pPr>
              <w:jc w:val="center"/>
              <w:rPr>
                <w:b/>
              </w:rPr>
            </w:pPr>
            <w:r w:rsidRPr="007E0570">
              <w:rPr>
                <w:b/>
              </w:rPr>
              <w:t>2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A2E88" w14:textId="77777777" w:rsidR="002571A8" w:rsidRPr="007E0570" w:rsidRDefault="002571A8" w:rsidP="002571A8">
            <w:pPr>
              <w:ind w:hanging="2"/>
            </w:pPr>
            <w:r w:rsidRPr="007E0570">
              <w:t>ПК 3.1-3.5</w:t>
            </w:r>
          </w:p>
          <w:p w14:paraId="793D49B4" w14:textId="72A7CD47" w:rsidR="0097025F" w:rsidRPr="007E0570" w:rsidRDefault="002571A8" w:rsidP="002571A8">
            <w:r w:rsidRPr="007E0570">
              <w:t>ОК 01-09</w:t>
            </w:r>
          </w:p>
        </w:tc>
      </w:tr>
      <w:tr w:rsidR="007E0570" w:rsidRPr="007E0570" w14:paraId="2A41330C" w14:textId="77777777" w:rsidTr="002E14C1">
        <w:trPr>
          <w:trHeight w:val="275"/>
        </w:trPr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31142" w14:textId="77777777" w:rsidR="0097025F" w:rsidRPr="007E0570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93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9E27F" w14:textId="77777777" w:rsidR="0097025F" w:rsidRPr="007E0570" w:rsidRDefault="000C2F1C">
            <w:pPr>
              <w:shd w:val="clear" w:color="auto" w:fill="FFFFFF"/>
            </w:pPr>
            <w:r w:rsidRPr="007E0570">
              <w:rPr>
                <w:b/>
                <w:i/>
              </w:rPr>
              <w:t>Самостоятельная работа обучающихся</w:t>
            </w:r>
            <w:r w:rsidRPr="007E0570">
              <w:rPr>
                <w:rFonts w:eastAsia="Times"/>
                <w:b/>
                <w:i/>
              </w:rPr>
              <w:t xml:space="preserve">: </w:t>
            </w:r>
            <w:r w:rsidRPr="007E0570">
              <w:rPr>
                <w:rFonts w:eastAsia="Times"/>
              </w:rPr>
              <w:t>подготовка отчетов по практическим работам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313F5" w14:textId="77777777" w:rsidR="0097025F" w:rsidRPr="007E0570" w:rsidRDefault="000C2F1C">
            <w:pPr>
              <w:jc w:val="center"/>
              <w:rPr>
                <w:b/>
              </w:rPr>
            </w:pPr>
            <w:r w:rsidRPr="007E0570">
              <w:rPr>
                <w:b/>
              </w:rPr>
              <w:t>2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14E2F" w14:textId="77777777" w:rsidR="0097025F" w:rsidRPr="007E0570" w:rsidRDefault="0097025F" w:rsidP="00A118F8">
            <w:pPr>
              <w:jc w:val="center"/>
            </w:pPr>
          </w:p>
        </w:tc>
      </w:tr>
      <w:tr w:rsidR="007E0570" w:rsidRPr="007E0570" w14:paraId="293D1591" w14:textId="77777777" w:rsidTr="002E14C1">
        <w:trPr>
          <w:trHeight w:val="275"/>
        </w:trPr>
        <w:tc>
          <w:tcPr>
            <w:tcW w:w="3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02DBA" w14:textId="77777777" w:rsidR="0097025F" w:rsidRPr="007E0570" w:rsidRDefault="000C2F1C">
            <w:pPr>
              <w:shd w:val="clear" w:color="auto" w:fill="FFFFFF"/>
              <w:tabs>
                <w:tab w:val="left" w:pos="3465"/>
                <w:tab w:val="left" w:pos="5280"/>
              </w:tabs>
              <w:ind w:left="45"/>
              <w:jc w:val="center"/>
              <w:rPr>
                <w:b/>
              </w:rPr>
            </w:pPr>
            <w:r w:rsidRPr="007E0570">
              <w:rPr>
                <w:b/>
              </w:rPr>
              <w:t>Тема 1.2</w:t>
            </w:r>
          </w:p>
          <w:p w14:paraId="78F6EE4A" w14:textId="77777777" w:rsidR="0097025F" w:rsidRPr="007E0570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7E0570">
              <w:t>Профилактические работы. Методы и принципы проверки различного оборудования</w:t>
            </w: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09627" w14:textId="77777777" w:rsidR="0097025F" w:rsidRPr="007E0570" w:rsidRDefault="000C2F1C">
            <w:pPr>
              <w:shd w:val="clear" w:color="auto" w:fill="FFFFFF"/>
            </w:pPr>
            <w:r w:rsidRPr="007E0570">
              <w:rPr>
                <w:b/>
              </w:rPr>
              <w:t>Содержание учебного материала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D2704" w14:textId="77777777" w:rsidR="0097025F" w:rsidRPr="007E0570" w:rsidRDefault="0097025F">
            <w:pPr>
              <w:jc w:val="center"/>
              <w:rPr>
                <w:b/>
              </w:rPr>
            </w:pP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E9DEC" w14:textId="77777777" w:rsidR="0097025F" w:rsidRPr="007E0570" w:rsidRDefault="0097025F" w:rsidP="00A118F8">
            <w:pPr>
              <w:jc w:val="center"/>
            </w:pPr>
          </w:p>
        </w:tc>
      </w:tr>
      <w:tr w:rsidR="007E0570" w:rsidRPr="007E0570" w14:paraId="2BDC28EC" w14:textId="77777777" w:rsidTr="002E14C1">
        <w:trPr>
          <w:trHeight w:val="275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1234F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6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45A0D" w14:textId="77777777" w:rsidR="0097025F" w:rsidRPr="007E0570" w:rsidRDefault="000C2F1C">
            <w:r w:rsidRPr="007E0570">
              <w:t>1.</w:t>
            </w:r>
          </w:p>
        </w:tc>
        <w:tc>
          <w:tcPr>
            <w:tcW w:w="8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F8216" w14:textId="77777777" w:rsidR="0097025F" w:rsidRPr="007E0570" w:rsidRDefault="000C2F1C">
            <w:pPr>
              <w:shd w:val="clear" w:color="auto" w:fill="FFFFFF"/>
            </w:pPr>
            <w:r w:rsidRPr="007E0570">
              <w:t>Классификация регламентов технических осмотров, технические осмотры объектов сетевой инфраструктуры.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E45E8" w14:textId="77777777" w:rsidR="0097025F" w:rsidRPr="007E0570" w:rsidRDefault="008871B7">
            <w:pPr>
              <w:jc w:val="center"/>
              <w:rPr>
                <w:b/>
                <w:lang w:val="en-US"/>
              </w:rPr>
            </w:pPr>
            <w:r w:rsidRPr="007E0570">
              <w:rPr>
                <w:b/>
                <w:lang w:val="en-US"/>
              </w:rPr>
              <w:t>4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C0988" w14:textId="77777777" w:rsidR="002571A8" w:rsidRPr="007E0570" w:rsidRDefault="002571A8" w:rsidP="002571A8">
            <w:pPr>
              <w:ind w:hanging="2"/>
            </w:pPr>
            <w:r w:rsidRPr="007E0570">
              <w:t>ПК 3.1-3.5</w:t>
            </w:r>
          </w:p>
          <w:p w14:paraId="2A3E1C9B" w14:textId="5FD692E7" w:rsidR="0097025F" w:rsidRPr="007E0570" w:rsidRDefault="002571A8" w:rsidP="002571A8">
            <w:r w:rsidRPr="007E0570">
              <w:t>ОК 01-09</w:t>
            </w:r>
          </w:p>
        </w:tc>
      </w:tr>
      <w:tr w:rsidR="007E0570" w:rsidRPr="007E0570" w14:paraId="55A12FBA" w14:textId="77777777" w:rsidTr="002E14C1">
        <w:trPr>
          <w:trHeight w:val="275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AAB91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6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4BE9A" w14:textId="77777777" w:rsidR="0097025F" w:rsidRPr="007E0570" w:rsidRDefault="000C2F1C">
            <w:r w:rsidRPr="007E0570">
              <w:t>2.</w:t>
            </w:r>
          </w:p>
        </w:tc>
        <w:tc>
          <w:tcPr>
            <w:tcW w:w="8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10D7B" w14:textId="77777777" w:rsidR="0097025F" w:rsidRPr="007E0570" w:rsidRDefault="000C2F1C">
            <w:pPr>
              <w:shd w:val="clear" w:color="auto" w:fill="FFFFFF"/>
            </w:pPr>
            <w:r w:rsidRPr="007E0570">
              <w:t>Проверка объектов сетевой инфраструктуры и профилактические работы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F2B7C" w14:textId="77777777" w:rsidR="0097025F" w:rsidRPr="007E0570" w:rsidRDefault="008871B7">
            <w:pPr>
              <w:jc w:val="center"/>
              <w:rPr>
                <w:b/>
                <w:lang w:val="en-US"/>
              </w:rPr>
            </w:pPr>
            <w:r w:rsidRPr="007E0570">
              <w:rPr>
                <w:b/>
                <w:lang w:val="en-US"/>
              </w:rPr>
              <w:t>4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3FB01" w14:textId="77777777" w:rsidR="0097025F" w:rsidRPr="007E0570" w:rsidRDefault="0097025F" w:rsidP="00A118F8">
            <w:pPr>
              <w:jc w:val="center"/>
            </w:pPr>
          </w:p>
        </w:tc>
      </w:tr>
      <w:tr w:rsidR="007E0570" w:rsidRPr="007E0570" w14:paraId="5280257B" w14:textId="77777777" w:rsidTr="002E14C1">
        <w:trPr>
          <w:trHeight w:val="275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0CEA9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6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4E5F0" w14:textId="77777777" w:rsidR="0097025F" w:rsidRPr="007E0570" w:rsidRDefault="000C2F1C">
            <w:r w:rsidRPr="007E0570">
              <w:t>3.</w:t>
            </w:r>
          </w:p>
        </w:tc>
        <w:tc>
          <w:tcPr>
            <w:tcW w:w="8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5F909" w14:textId="77777777" w:rsidR="0097025F" w:rsidRPr="007E0570" w:rsidRDefault="000C2F1C">
            <w:pPr>
              <w:shd w:val="clear" w:color="auto" w:fill="FFFFFF"/>
            </w:pPr>
            <w:r w:rsidRPr="007E0570">
              <w:t>Проведение регулярного резервирования. Обслуживание физических компонентов; контроль состояния аппаратного обеспечения; организация удаленного оповещения о неполадках.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FA7BB" w14:textId="77777777" w:rsidR="0097025F" w:rsidRPr="007E0570" w:rsidRDefault="008871B7">
            <w:pPr>
              <w:jc w:val="center"/>
              <w:rPr>
                <w:b/>
                <w:lang w:val="en-US"/>
              </w:rPr>
            </w:pPr>
            <w:r w:rsidRPr="007E0570">
              <w:rPr>
                <w:b/>
                <w:lang w:val="en-US"/>
              </w:rPr>
              <w:t>4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2AC7E" w14:textId="77777777" w:rsidR="0097025F" w:rsidRPr="007E0570" w:rsidRDefault="0097025F" w:rsidP="00A118F8">
            <w:pPr>
              <w:jc w:val="center"/>
            </w:pPr>
          </w:p>
        </w:tc>
      </w:tr>
      <w:tr w:rsidR="007E0570" w:rsidRPr="007E0570" w14:paraId="1FF17DFF" w14:textId="77777777" w:rsidTr="002E14C1">
        <w:trPr>
          <w:trHeight w:val="275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AB302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2069B" w14:textId="77777777" w:rsidR="0097025F" w:rsidRPr="007E0570" w:rsidRDefault="00045107">
            <w:pPr>
              <w:shd w:val="clear" w:color="auto" w:fill="FFFFFF"/>
            </w:pPr>
            <w:r w:rsidRPr="007E0570">
              <w:rPr>
                <w:b/>
              </w:rPr>
              <w:t>Практические</w:t>
            </w:r>
            <w:r w:rsidR="000C2F1C" w:rsidRPr="007E0570">
              <w:rPr>
                <w:b/>
              </w:rPr>
              <w:t xml:space="preserve"> занятия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42899" w14:textId="77777777" w:rsidR="0097025F" w:rsidRPr="007E0570" w:rsidRDefault="0097025F">
            <w:pPr>
              <w:jc w:val="center"/>
              <w:rPr>
                <w:b/>
              </w:rPr>
            </w:pP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64994" w14:textId="77777777" w:rsidR="0097025F" w:rsidRPr="007E0570" w:rsidRDefault="0097025F" w:rsidP="00A118F8">
            <w:pPr>
              <w:jc w:val="center"/>
            </w:pPr>
          </w:p>
        </w:tc>
      </w:tr>
      <w:tr w:rsidR="007E0570" w:rsidRPr="007E0570" w14:paraId="76B3D31D" w14:textId="77777777" w:rsidTr="002E14C1">
        <w:trPr>
          <w:trHeight w:val="275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B6134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CB8E5" w14:textId="77777777" w:rsidR="0097025F" w:rsidRPr="007E0570" w:rsidRDefault="00C94E3C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7E0570">
              <w:t>Практическое</w:t>
            </w:r>
            <w:r w:rsidR="000C2F1C" w:rsidRPr="007E0570">
              <w:t xml:space="preserve"> занятие №4 Изучение возможностей программного обеспечения резервного копирования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DFB16" w14:textId="77777777" w:rsidR="0097025F" w:rsidRPr="007E0570" w:rsidRDefault="000C2F1C">
            <w:pPr>
              <w:jc w:val="center"/>
              <w:rPr>
                <w:b/>
              </w:rPr>
            </w:pPr>
            <w:r w:rsidRPr="007E0570">
              <w:rPr>
                <w:b/>
              </w:rPr>
              <w:t>2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940C2" w14:textId="77777777" w:rsidR="002571A8" w:rsidRPr="007E0570" w:rsidRDefault="002571A8" w:rsidP="002571A8">
            <w:pPr>
              <w:ind w:hanging="2"/>
            </w:pPr>
            <w:r w:rsidRPr="007E0570">
              <w:t>ПК 3.1-3.5</w:t>
            </w:r>
          </w:p>
          <w:p w14:paraId="5C605543" w14:textId="6DB6226C" w:rsidR="0097025F" w:rsidRPr="007E0570" w:rsidRDefault="002571A8" w:rsidP="002571A8">
            <w:r w:rsidRPr="007E0570">
              <w:t>ОК 01-09</w:t>
            </w:r>
          </w:p>
        </w:tc>
      </w:tr>
      <w:tr w:rsidR="007E0570" w:rsidRPr="007E0570" w14:paraId="026E4F15" w14:textId="77777777" w:rsidTr="002E14C1">
        <w:trPr>
          <w:trHeight w:val="275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6EF53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843A7" w14:textId="77777777" w:rsidR="0097025F" w:rsidRPr="007E0570" w:rsidRDefault="00C94E3C">
            <w:pPr>
              <w:shd w:val="clear" w:color="auto" w:fill="FFFFFF"/>
            </w:pPr>
            <w:r w:rsidRPr="007E0570">
              <w:t>Практическое</w:t>
            </w:r>
            <w:r w:rsidR="000C2F1C" w:rsidRPr="007E0570">
              <w:t xml:space="preserve"> занятие №5 Организация бесперебойной работы системы резервного копирования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84B4A" w14:textId="77777777" w:rsidR="0097025F" w:rsidRPr="007E0570" w:rsidRDefault="000C2F1C">
            <w:pPr>
              <w:jc w:val="center"/>
              <w:rPr>
                <w:b/>
              </w:rPr>
            </w:pPr>
            <w:r w:rsidRPr="007E0570">
              <w:rPr>
                <w:b/>
              </w:rPr>
              <w:t>2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D25C2" w14:textId="77777777" w:rsidR="0097025F" w:rsidRPr="007E0570" w:rsidRDefault="0097025F" w:rsidP="00A118F8">
            <w:pPr>
              <w:jc w:val="center"/>
            </w:pPr>
          </w:p>
        </w:tc>
      </w:tr>
      <w:tr w:rsidR="007E0570" w:rsidRPr="007E0570" w14:paraId="2AA92934" w14:textId="77777777" w:rsidTr="002E14C1">
        <w:trPr>
          <w:trHeight w:val="275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C96AB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D0740" w14:textId="77777777" w:rsidR="0097025F" w:rsidRPr="007E0570" w:rsidRDefault="00C94E3C">
            <w:pPr>
              <w:shd w:val="clear" w:color="auto" w:fill="FFFFFF"/>
            </w:pPr>
            <w:r w:rsidRPr="007E0570">
              <w:t>Практическое</w:t>
            </w:r>
            <w:r w:rsidR="000C2F1C" w:rsidRPr="007E0570">
              <w:t xml:space="preserve"> занятие №6 Выполнение действий по устранению неисправностей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BE6A8" w14:textId="77777777" w:rsidR="0097025F" w:rsidRPr="007E0570" w:rsidRDefault="000C2F1C">
            <w:pPr>
              <w:jc w:val="center"/>
              <w:rPr>
                <w:b/>
              </w:rPr>
            </w:pPr>
            <w:r w:rsidRPr="007E0570">
              <w:rPr>
                <w:b/>
              </w:rPr>
              <w:t>2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CB505" w14:textId="77777777" w:rsidR="0097025F" w:rsidRPr="007E0570" w:rsidRDefault="0097025F" w:rsidP="00A118F8">
            <w:pPr>
              <w:jc w:val="center"/>
            </w:pPr>
          </w:p>
        </w:tc>
      </w:tr>
      <w:tr w:rsidR="007E0570" w:rsidRPr="007E0570" w14:paraId="5943C449" w14:textId="77777777" w:rsidTr="002E14C1">
        <w:trPr>
          <w:trHeight w:val="275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E860F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9C2F0" w14:textId="77777777" w:rsidR="0097025F" w:rsidRPr="007E0570" w:rsidRDefault="000C2F1C">
            <w:pPr>
              <w:shd w:val="clear" w:color="auto" w:fill="FFFFFF"/>
            </w:pPr>
            <w:r w:rsidRPr="007E0570">
              <w:rPr>
                <w:b/>
                <w:i/>
              </w:rPr>
              <w:t>Самостоятельная работа обучающихся</w:t>
            </w:r>
            <w:r w:rsidRPr="007E0570">
              <w:rPr>
                <w:rFonts w:eastAsia="Times"/>
                <w:b/>
                <w:i/>
              </w:rPr>
              <w:t xml:space="preserve">: </w:t>
            </w:r>
            <w:r w:rsidRPr="007E0570">
              <w:rPr>
                <w:rFonts w:eastAsia="Times"/>
              </w:rPr>
              <w:t>подготовка отчетов по практическим работам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87B0F" w14:textId="77777777" w:rsidR="0097025F" w:rsidRPr="007E0570" w:rsidRDefault="000C2F1C">
            <w:pPr>
              <w:jc w:val="center"/>
              <w:rPr>
                <w:b/>
              </w:rPr>
            </w:pPr>
            <w:r w:rsidRPr="007E0570">
              <w:rPr>
                <w:b/>
              </w:rPr>
              <w:t>2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5AA51" w14:textId="77777777" w:rsidR="0097025F" w:rsidRPr="007E0570" w:rsidRDefault="0097025F" w:rsidP="00A118F8">
            <w:pPr>
              <w:jc w:val="center"/>
            </w:pPr>
          </w:p>
        </w:tc>
      </w:tr>
      <w:tr w:rsidR="007E0570" w:rsidRPr="007E0570" w14:paraId="339A403C" w14:textId="77777777" w:rsidTr="002E14C1">
        <w:trPr>
          <w:trHeight w:val="275"/>
        </w:trPr>
        <w:tc>
          <w:tcPr>
            <w:tcW w:w="3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DFCB7" w14:textId="77777777" w:rsidR="0097025F" w:rsidRPr="007E0570" w:rsidRDefault="000C2F1C">
            <w:pPr>
              <w:jc w:val="center"/>
              <w:rPr>
                <w:b/>
              </w:rPr>
            </w:pPr>
            <w:r w:rsidRPr="007E0570">
              <w:rPr>
                <w:b/>
              </w:rPr>
              <w:t>Тема 1.3</w:t>
            </w:r>
          </w:p>
          <w:p w14:paraId="5464A3F0" w14:textId="77777777" w:rsidR="0097025F" w:rsidRPr="007E0570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7E0570">
              <w:t>Средства мониторинга и анализа локальных сетей</w:t>
            </w: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21584" w14:textId="77777777" w:rsidR="0097025F" w:rsidRPr="007E0570" w:rsidRDefault="000C2F1C">
            <w:pPr>
              <w:shd w:val="clear" w:color="auto" w:fill="FFFFFF"/>
            </w:pPr>
            <w:r w:rsidRPr="007E0570">
              <w:rPr>
                <w:b/>
              </w:rPr>
              <w:t>Содержание учебного материала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02EEF" w14:textId="77777777" w:rsidR="0097025F" w:rsidRPr="007E0570" w:rsidRDefault="0097025F">
            <w:pPr>
              <w:jc w:val="center"/>
              <w:rPr>
                <w:b/>
              </w:rPr>
            </w:pP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579B0" w14:textId="77777777" w:rsidR="0097025F" w:rsidRPr="007E0570" w:rsidRDefault="0097025F" w:rsidP="00A118F8">
            <w:pPr>
              <w:jc w:val="center"/>
            </w:pPr>
          </w:p>
        </w:tc>
      </w:tr>
      <w:tr w:rsidR="007E0570" w:rsidRPr="007E0570" w14:paraId="63292DAA" w14:textId="77777777" w:rsidTr="002E14C1">
        <w:trPr>
          <w:trHeight w:val="275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F1BD5" w14:textId="77777777" w:rsidR="00DC6E57" w:rsidRPr="007E0570" w:rsidRDefault="00DC6E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6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B92A5" w14:textId="77777777" w:rsidR="00DC6E57" w:rsidRPr="007E0570" w:rsidRDefault="00DC6E57">
            <w:r w:rsidRPr="007E0570">
              <w:t>1.</w:t>
            </w:r>
          </w:p>
        </w:tc>
        <w:tc>
          <w:tcPr>
            <w:tcW w:w="8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59CBC" w14:textId="77777777" w:rsidR="00DC6E57" w:rsidRPr="007E0570" w:rsidRDefault="00DC6E57">
            <w:pPr>
              <w:shd w:val="clear" w:color="auto" w:fill="FFFFFF"/>
            </w:pPr>
            <w:r w:rsidRPr="007E0570">
              <w:t>Программное обеспечение мониторинга компьютерных сетей и сетевых устройств.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A9524" w14:textId="77777777" w:rsidR="00DC6E57" w:rsidRPr="007E0570" w:rsidRDefault="008871B7">
            <w:pPr>
              <w:jc w:val="center"/>
              <w:rPr>
                <w:b/>
                <w:lang w:val="en-US"/>
              </w:rPr>
            </w:pPr>
            <w:r w:rsidRPr="007E0570">
              <w:rPr>
                <w:b/>
                <w:lang w:val="en-US"/>
              </w:rPr>
              <w:t>4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58C0E" w14:textId="77777777" w:rsidR="002571A8" w:rsidRPr="007E0570" w:rsidRDefault="002571A8" w:rsidP="002571A8">
            <w:pPr>
              <w:ind w:hanging="2"/>
            </w:pPr>
            <w:r w:rsidRPr="007E0570">
              <w:t>ПК 3.1-3.5</w:t>
            </w:r>
          </w:p>
          <w:p w14:paraId="14C84C70" w14:textId="6CCAC63B" w:rsidR="00DC6E57" w:rsidRPr="007E0570" w:rsidRDefault="002571A8" w:rsidP="002571A8">
            <w:r w:rsidRPr="007E0570">
              <w:t>ОК 01-09</w:t>
            </w:r>
          </w:p>
        </w:tc>
      </w:tr>
      <w:tr w:rsidR="007E0570" w:rsidRPr="007E0570" w14:paraId="440348D8" w14:textId="77777777" w:rsidTr="002E14C1">
        <w:trPr>
          <w:trHeight w:val="275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9CFD0" w14:textId="77777777" w:rsidR="00DC6E57" w:rsidRPr="007E0570" w:rsidRDefault="00DC6E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6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63E7A" w14:textId="77777777" w:rsidR="00DC6E57" w:rsidRPr="007E0570" w:rsidRDefault="00DC6E57">
            <w:r w:rsidRPr="007E0570">
              <w:t>2.</w:t>
            </w:r>
          </w:p>
        </w:tc>
        <w:tc>
          <w:tcPr>
            <w:tcW w:w="8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76E9D" w14:textId="77777777" w:rsidR="00DC6E57" w:rsidRPr="007E0570" w:rsidRDefault="00DC6E57">
            <w:pPr>
              <w:shd w:val="clear" w:color="auto" w:fill="FFFFFF"/>
            </w:pPr>
            <w:r w:rsidRPr="007E0570">
              <w:t>Оборудование для диагностики и сертификации кабельных систем. Сетевые мониторы, приборы для сертификации кабельных систем, кабельные сканеры и тестеры.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B61E5" w14:textId="77777777" w:rsidR="00DC6E57" w:rsidRPr="007E0570" w:rsidRDefault="008871B7">
            <w:pPr>
              <w:jc w:val="center"/>
              <w:rPr>
                <w:b/>
                <w:lang w:val="en-US"/>
              </w:rPr>
            </w:pPr>
            <w:r w:rsidRPr="007E0570">
              <w:rPr>
                <w:b/>
                <w:lang w:val="en-US"/>
              </w:rPr>
              <w:t>4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7451E" w14:textId="07A53F3D" w:rsidR="00DC6E57" w:rsidRPr="007E0570" w:rsidRDefault="00DC6E57" w:rsidP="00A118F8">
            <w:pPr>
              <w:jc w:val="center"/>
            </w:pPr>
            <w:r w:rsidRPr="007E0570">
              <w:t>ПК 3.4, ПК 3.5,</w:t>
            </w:r>
            <w:r w:rsidR="002571A8" w:rsidRPr="007E0570">
              <w:t xml:space="preserve"> ОК 01-09</w:t>
            </w:r>
          </w:p>
        </w:tc>
      </w:tr>
      <w:tr w:rsidR="007E0570" w:rsidRPr="007E0570" w14:paraId="0A44E90E" w14:textId="77777777" w:rsidTr="002E14C1">
        <w:trPr>
          <w:trHeight w:val="275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E621B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68545" w14:textId="77777777" w:rsidR="0097025F" w:rsidRPr="007E0570" w:rsidRDefault="00045107">
            <w:pPr>
              <w:shd w:val="clear" w:color="auto" w:fill="FFFFFF"/>
            </w:pPr>
            <w:r w:rsidRPr="007E0570">
              <w:rPr>
                <w:b/>
              </w:rPr>
              <w:t>Практические</w:t>
            </w:r>
            <w:r w:rsidR="000C2F1C" w:rsidRPr="007E0570">
              <w:rPr>
                <w:b/>
              </w:rPr>
              <w:t xml:space="preserve"> занятия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36B47" w14:textId="77777777" w:rsidR="0097025F" w:rsidRPr="007E0570" w:rsidRDefault="0097025F">
            <w:pPr>
              <w:jc w:val="center"/>
              <w:rPr>
                <w:b/>
              </w:rPr>
            </w:pP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75A02" w14:textId="77777777" w:rsidR="0097025F" w:rsidRPr="007E0570" w:rsidRDefault="0097025F" w:rsidP="00A118F8">
            <w:pPr>
              <w:jc w:val="center"/>
            </w:pPr>
          </w:p>
        </w:tc>
      </w:tr>
      <w:tr w:rsidR="007E0570" w:rsidRPr="007E0570" w14:paraId="30334608" w14:textId="77777777" w:rsidTr="002E14C1">
        <w:trPr>
          <w:trHeight w:val="275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D67F9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A8389" w14:textId="77777777" w:rsidR="0097025F" w:rsidRPr="007E0570" w:rsidRDefault="00C94E3C">
            <w:pPr>
              <w:rPr>
                <w:b/>
              </w:rPr>
            </w:pPr>
            <w:r w:rsidRPr="007E0570">
              <w:t>Практическое</w:t>
            </w:r>
            <w:r w:rsidR="000C2F1C" w:rsidRPr="007E0570">
              <w:t xml:space="preserve"> занятие №7 Выполнение мониторинга и анализа работы локальной сети с помощью программных средств.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514EE" w14:textId="77777777" w:rsidR="0097025F" w:rsidRPr="007E0570" w:rsidRDefault="000C2F1C">
            <w:pPr>
              <w:jc w:val="center"/>
              <w:rPr>
                <w:b/>
              </w:rPr>
            </w:pPr>
            <w:r w:rsidRPr="007E0570">
              <w:rPr>
                <w:b/>
              </w:rPr>
              <w:t>2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0D975" w14:textId="77777777" w:rsidR="0097025F" w:rsidRPr="007E0570" w:rsidRDefault="0097025F" w:rsidP="00A118F8">
            <w:pPr>
              <w:jc w:val="center"/>
            </w:pPr>
          </w:p>
        </w:tc>
      </w:tr>
      <w:tr w:rsidR="007E0570" w:rsidRPr="007E0570" w14:paraId="7D860B22" w14:textId="77777777" w:rsidTr="002E14C1">
        <w:trPr>
          <w:trHeight w:val="275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2634B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80B89" w14:textId="77777777" w:rsidR="0097025F" w:rsidRPr="007E0570" w:rsidRDefault="00C94E3C">
            <w:pPr>
              <w:shd w:val="clear" w:color="auto" w:fill="FFFFFF"/>
            </w:pPr>
            <w:r w:rsidRPr="007E0570">
              <w:t>Практическое</w:t>
            </w:r>
            <w:r w:rsidR="000C2F1C" w:rsidRPr="007E0570">
              <w:t xml:space="preserve"> занятие №8 Учет трафика в сети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F7811" w14:textId="77777777" w:rsidR="0097025F" w:rsidRPr="007E0570" w:rsidRDefault="000C2F1C">
            <w:pPr>
              <w:jc w:val="center"/>
              <w:rPr>
                <w:b/>
              </w:rPr>
            </w:pPr>
            <w:r w:rsidRPr="007E0570">
              <w:rPr>
                <w:b/>
              </w:rPr>
              <w:t>2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DC9DC" w14:textId="77777777" w:rsidR="0097025F" w:rsidRPr="007E0570" w:rsidRDefault="0097025F" w:rsidP="00A118F8">
            <w:pPr>
              <w:jc w:val="center"/>
            </w:pPr>
          </w:p>
        </w:tc>
      </w:tr>
      <w:tr w:rsidR="007E0570" w:rsidRPr="007E0570" w14:paraId="174BAA14" w14:textId="77777777" w:rsidTr="002E14C1">
        <w:trPr>
          <w:trHeight w:val="275"/>
        </w:trPr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60E44" w14:textId="77777777" w:rsidR="0097025F" w:rsidRPr="007E0570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E045E" w14:textId="77777777" w:rsidR="0097025F" w:rsidRPr="007E0570" w:rsidRDefault="000C2F1C">
            <w:pPr>
              <w:shd w:val="clear" w:color="auto" w:fill="FFFFFF"/>
            </w:pPr>
            <w:r w:rsidRPr="007E0570">
              <w:rPr>
                <w:b/>
                <w:i/>
              </w:rPr>
              <w:t>Самостоятельная работа обучающихся</w:t>
            </w:r>
            <w:r w:rsidRPr="007E0570">
              <w:rPr>
                <w:rFonts w:eastAsia="Times"/>
                <w:b/>
                <w:i/>
              </w:rPr>
              <w:t xml:space="preserve">: </w:t>
            </w:r>
            <w:r w:rsidRPr="007E0570">
              <w:rPr>
                <w:rFonts w:eastAsia="Times"/>
              </w:rPr>
              <w:t>подготовка отчетов по практическим работам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A76CB" w14:textId="77777777" w:rsidR="0097025F" w:rsidRPr="007E0570" w:rsidRDefault="000C2F1C">
            <w:pPr>
              <w:jc w:val="center"/>
              <w:rPr>
                <w:b/>
              </w:rPr>
            </w:pPr>
            <w:r w:rsidRPr="007E0570">
              <w:rPr>
                <w:b/>
              </w:rPr>
              <w:t>2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C3220" w14:textId="77777777" w:rsidR="0097025F" w:rsidRPr="007E0570" w:rsidRDefault="0097025F" w:rsidP="00A118F8">
            <w:pPr>
              <w:jc w:val="center"/>
            </w:pPr>
          </w:p>
        </w:tc>
      </w:tr>
      <w:tr w:rsidR="007E0570" w:rsidRPr="007E0570" w14:paraId="3E2B6DCB" w14:textId="77777777" w:rsidTr="002E14C1">
        <w:trPr>
          <w:trHeight w:val="275"/>
        </w:trPr>
        <w:tc>
          <w:tcPr>
            <w:tcW w:w="3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87A6F" w14:textId="77777777" w:rsidR="0097025F" w:rsidRPr="007E0570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7E0570">
              <w:rPr>
                <w:b/>
              </w:rPr>
              <w:t>Тема 1.4</w:t>
            </w:r>
          </w:p>
          <w:p w14:paraId="420DE4DE" w14:textId="77777777" w:rsidR="0097025F" w:rsidRPr="007E0570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7E0570">
              <w:t>Управление сетями</w:t>
            </w: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1EBBF" w14:textId="77777777" w:rsidR="0097025F" w:rsidRPr="007E0570" w:rsidRDefault="000C2F1C">
            <w:pPr>
              <w:shd w:val="clear" w:color="auto" w:fill="FFFFFF"/>
            </w:pPr>
            <w:r w:rsidRPr="007E0570">
              <w:rPr>
                <w:b/>
              </w:rPr>
              <w:t>Содержание учебного материала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DC2BA" w14:textId="77777777" w:rsidR="0097025F" w:rsidRPr="007E0570" w:rsidRDefault="0097025F">
            <w:pPr>
              <w:jc w:val="center"/>
              <w:rPr>
                <w:b/>
              </w:rPr>
            </w:pP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3FFDC" w14:textId="77777777" w:rsidR="0097025F" w:rsidRPr="007E0570" w:rsidRDefault="0097025F" w:rsidP="00A118F8">
            <w:pPr>
              <w:jc w:val="center"/>
            </w:pPr>
          </w:p>
        </w:tc>
      </w:tr>
      <w:tr w:rsidR="007E0570" w:rsidRPr="007E0570" w14:paraId="63B510EC" w14:textId="77777777" w:rsidTr="002E14C1">
        <w:trPr>
          <w:trHeight w:val="275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FDA8B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6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FB926" w14:textId="77777777" w:rsidR="0097025F" w:rsidRPr="007E0570" w:rsidRDefault="000C2F1C">
            <w:r w:rsidRPr="007E0570">
              <w:t>1.</w:t>
            </w:r>
          </w:p>
        </w:tc>
        <w:tc>
          <w:tcPr>
            <w:tcW w:w="8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EB88E" w14:textId="77777777" w:rsidR="0097025F" w:rsidRPr="007E0570" w:rsidRDefault="000C2F1C">
            <w:pPr>
              <w:shd w:val="clear" w:color="auto" w:fill="FFFFFF"/>
            </w:pPr>
            <w:r w:rsidRPr="007E0570">
              <w:t>Протокол SNMP, его характеристики, формат сообщений, набор услуг.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AD995" w14:textId="77777777" w:rsidR="0097025F" w:rsidRPr="007E0570" w:rsidRDefault="008871B7">
            <w:pPr>
              <w:jc w:val="center"/>
              <w:rPr>
                <w:b/>
                <w:lang w:val="en-US"/>
              </w:rPr>
            </w:pPr>
            <w:r w:rsidRPr="007E0570">
              <w:rPr>
                <w:b/>
                <w:lang w:val="en-US"/>
              </w:rPr>
              <w:t>4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9F33B" w14:textId="77777777" w:rsidR="0097025F" w:rsidRPr="007E0570" w:rsidRDefault="0097025F" w:rsidP="00A118F8">
            <w:pPr>
              <w:jc w:val="center"/>
            </w:pPr>
          </w:p>
        </w:tc>
      </w:tr>
      <w:tr w:rsidR="007E0570" w:rsidRPr="007E0570" w14:paraId="644119E5" w14:textId="77777777" w:rsidTr="002E14C1">
        <w:trPr>
          <w:trHeight w:val="275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71C8E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6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F3FDE" w14:textId="77777777" w:rsidR="0097025F" w:rsidRPr="007E0570" w:rsidRDefault="000C2F1C">
            <w:r w:rsidRPr="007E0570">
              <w:t>2.</w:t>
            </w:r>
          </w:p>
        </w:tc>
        <w:tc>
          <w:tcPr>
            <w:tcW w:w="8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1D7AD" w14:textId="77777777" w:rsidR="0097025F" w:rsidRPr="007E0570" w:rsidRDefault="000C2F1C">
            <w:pPr>
              <w:shd w:val="clear" w:color="auto" w:fill="FFFFFF"/>
            </w:pPr>
            <w:r w:rsidRPr="007E0570">
              <w:t>Задачи управления: анализ производительности и надежности сети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BF240" w14:textId="77777777" w:rsidR="0097025F" w:rsidRPr="007E0570" w:rsidRDefault="008871B7">
            <w:pPr>
              <w:jc w:val="center"/>
              <w:rPr>
                <w:b/>
                <w:lang w:val="en-US"/>
              </w:rPr>
            </w:pPr>
            <w:r w:rsidRPr="007E0570">
              <w:rPr>
                <w:b/>
                <w:lang w:val="en-US"/>
              </w:rPr>
              <w:t>4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93208" w14:textId="77777777" w:rsidR="0097025F" w:rsidRPr="007E0570" w:rsidRDefault="0097025F" w:rsidP="00A118F8">
            <w:pPr>
              <w:jc w:val="center"/>
            </w:pPr>
          </w:p>
        </w:tc>
      </w:tr>
      <w:tr w:rsidR="007E0570" w:rsidRPr="007E0570" w14:paraId="64FA28B8" w14:textId="77777777" w:rsidTr="002E14C1">
        <w:trPr>
          <w:trHeight w:val="275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B60DA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F4BEE" w14:textId="77777777" w:rsidR="0097025F" w:rsidRPr="007E0570" w:rsidRDefault="00045107">
            <w:pPr>
              <w:shd w:val="clear" w:color="auto" w:fill="FFFFFF"/>
            </w:pPr>
            <w:r w:rsidRPr="007E0570">
              <w:rPr>
                <w:b/>
              </w:rPr>
              <w:t>Практические</w:t>
            </w:r>
            <w:r w:rsidR="000C2F1C" w:rsidRPr="007E0570">
              <w:rPr>
                <w:b/>
              </w:rPr>
              <w:t xml:space="preserve"> занятия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0E744" w14:textId="77777777" w:rsidR="0097025F" w:rsidRPr="007E0570" w:rsidRDefault="0097025F">
            <w:pPr>
              <w:jc w:val="center"/>
              <w:rPr>
                <w:b/>
              </w:rPr>
            </w:pP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4F4A4" w14:textId="77777777" w:rsidR="0097025F" w:rsidRPr="007E0570" w:rsidRDefault="0097025F" w:rsidP="00A118F8">
            <w:pPr>
              <w:jc w:val="center"/>
            </w:pPr>
          </w:p>
        </w:tc>
      </w:tr>
      <w:tr w:rsidR="007E0570" w:rsidRPr="007E0570" w14:paraId="565EB344" w14:textId="77777777" w:rsidTr="002E14C1">
        <w:trPr>
          <w:trHeight w:val="566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8FF52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7DCE2" w14:textId="77777777" w:rsidR="0097025F" w:rsidRPr="007E0570" w:rsidRDefault="00C94E3C">
            <w:pPr>
              <w:shd w:val="clear" w:color="auto" w:fill="FFFFFF"/>
            </w:pPr>
            <w:r w:rsidRPr="007E0570">
              <w:t>Практическое</w:t>
            </w:r>
            <w:r w:rsidR="000C2F1C" w:rsidRPr="007E0570">
              <w:t xml:space="preserve"> занятие №9 Протокол управления SNMP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199C1" w14:textId="77777777" w:rsidR="0097025F" w:rsidRPr="007E0570" w:rsidRDefault="000C2F1C">
            <w:pPr>
              <w:jc w:val="center"/>
              <w:rPr>
                <w:b/>
              </w:rPr>
            </w:pPr>
            <w:r w:rsidRPr="007E0570">
              <w:rPr>
                <w:b/>
              </w:rPr>
              <w:t>2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437D0" w14:textId="77777777" w:rsidR="00A118F8" w:rsidRPr="007E0570" w:rsidRDefault="00A118F8" w:rsidP="00A118F8">
            <w:pPr>
              <w:jc w:val="center"/>
            </w:pPr>
            <w:r w:rsidRPr="007E0570">
              <w:t>ПК 3.1, ПК 3.2, ПК 3.3,</w:t>
            </w:r>
          </w:p>
          <w:p w14:paraId="0D321BBC" w14:textId="0AA8B6DE" w:rsidR="0097025F" w:rsidRPr="007E0570" w:rsidRDefault="00A118F8" w:rsidP="002E14C1">
            <w:pPr>
              <w:jc w:val="center"/>
            </w:pPr>
            <w:r w:rsidRPr="007E0570">
              <w:t>ПК 3.4, ПК 3.5,</w:t>
            </w:r>
            <w:r w:rsidR="002E14C1">
              <w:t xml:space="preserve"> </w:t>
            </w:r>
            <w:r w:rsidR="002571A8" w:rsidRPr="007E0570">
              <w:t>ОК 01-09</w:t>
            </w:r>
          </w:p>
        </w:tc>
      </w:tr>
      <w:tr w:rsidR="007E0570" w:rsidRPr="007E0570" w14:paraId="63E8D8B2" w14:textId="77777777" w:rsidTr="002E14C1">
        <w:trPr>
          <w:trHeight w:val="275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02BD8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EC5C7" w14:textId="77777777" w:rsidR="0097025F" w:rsidRPr="007E0570" w:rsidRDefault="00C94E3C">
            <w:pPr>
              <w:shd w:val="clear" w:color="auto" w:fill="FFFFFF"/>
            </w:pPr>
            <w:r w:rsidRPr="007E0570">
              <w:t xml:space="preserve">Практическое </w:t>
            </w:r>
            <w:r w:rsidR="000C2F1C" w:rsidRPr="007E0570">
              <w:t>занятие №10 Задачи управления: анализ производительности сети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621A3" w14:textId="77777777" w:rsidR="0097025F" w:rsidRPr="007E0570" w:rsidRDefault="000C2F1C">
            <w:pPr>
              <w:jc w:val="center"/>
              <w:rPr>
                <w:b/>
              </w:rPr>
            </w:pPr>
            <w:r w:rsidRPr="007E0570">
              <w:rPr>
                <w:b/>
              </w:rPr>
              <w:t>2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5227D" w14:textId="77777777" w:rsidR="0097025F" w:rsidRPr="007E0570" w:rsidRDefault="0097025F" w:rsidP="00A118F8">
            <w:pPr>
              <w:jc w:val="center"/>
            </w:pPr>
          </w:p>
        </w:tc>
      </w:tr>
      <w:tr w:rsidR="007E0570" w:rsidRPr="007E0570" w14:paraId="28F7C86B" w14:textId="77777777" w:rsidTr="002E14C1">
        <w:trPr>
          <w:trHeight w:val="447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E02D9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02508" w14:textId="77777777" w:rsidR="0097025F" w:rsidRPr="007E0570" w:rsidRDefault="00C94E3C">
            <w:pPr>
              <w:shd w:val="clear" w:color="auto" w:fill="FFFFFF"/>
            </w:pPr>
            <w:r w:rsidRPr="007E0570">
              <w:t>Практическое</w:t>
            </w:r>
            <w:r w:rsidR="000C2F1C" w:rsidRPr="007E0570">
              <w:t xml:space="preserve"> занятие №11 Задачи управления: анализ надежности сети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99AD2" w14:textId="77777777" w:rsidR="0097025F" w:rsidRPr="007E0570" w:rsidRDefault="000C2F1C">
            <w:pPr>
              <w:jc w:val="center"/>
              <w:rPr>
                <w:b/>
              </w:rPr>
            </w:pPr>
            <w:r w:rsidRPr="007E0570">
              <w:rPr>
                <w:b/>
              </w:rPr>
              <w:t>2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527E2" w14:textId="77777777" w:rsidR="0097025F" w:rsidRPr="007E0570" w:rsidRDefault="0097025F" w:rsidP="00A118F8">
            <w:pPr>
              <w:jc w:val="center"/>
            </w:pPr>
          </w:p>
        </w:tc>
      </w:tr>
      <w:tr w:rsidR="007E0570" w:rsidRPr="007E0570" w14:paraId="28E7853D" w14:textId="77777777" w:rsidTr="002E14C1">
        <w:trPr>
          <w:trHeight w:val="447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07701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23BCE" w14:textId="77777777" w:rsidR="0097025F" w:rsidRPr="007E0570" w:rsidRDefault="00C94E3C">
            <w:pPr>
              <w:shd w:val="clear" w:color="auto" w:fill="FFFFFF"/>
            </w:pPr>
            <w:r w:rsidRPr="007E0570">
              <w:t>Практическое</w:t>
            </w:r>
            <w:r w:rsidR="000C2F1C" w:rsidRPr="007E0570">
              <w:t xml:space="preserve"> занятие №12 Управление безопасностью в сети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D0A88" w14:textId="77777777" w:rsidR="0097025F" w:rsidRPr="007E0570" w:rsidRDefault="000C2F1C">
            <w:pPr>
              <w:jc w:val="center"/>
              <w:rPr>
                <w:b/>
              </w:rPr>
            </w:pPr>
            <w:r w:rsidRPr="007E0570">
              <w:rPr>
                <w:b/>
              </w:rPr>
              <w:t>2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9BBD5" w14:textId="77777777" w:rsidR="0097025F" w:rsidRPr="007E0570" w:rsidRDefault="0097025F" w:rsidP="00A118F8">
            <w:pPr>
              <w:jc w:val="center"/>
            </w:pPr>
          </w:p>
        </w:tc>
      </w:tr>
      <w:tr w:rsidR="007E0570" w:rsidRPr="007E0570" w14:paraId="47D3EE61" w14:textId="77777777" w:rsidTr="002E14C1">
        <w:trPr>
          <w:trHeight w:val="287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F4B1A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10B65" w14:textId="77777777" w:rsidR="0097025F" w:rsidRPr="007E0570" w:rsidRDefault="00C94E3C">
            <w:pPr>
              <w:shd w:val="clear" w:color="auto" w:fill="FFFFFF"/>
            </w:pPr>
            <w:r w:rsidRPr="007E0570">
              <w:t>Практическое</w:t>
            </w:r>
            <w:r w:rsidR="000C2F1C" w:rsidRPr="007E0570">
              <w:t xml:space="preserve"> занятие №13 Восстановление информации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F118F" w14:textId="77777777" w:rsidR="0097025F" w:rsidRPr="007E0570" w:rsidRDefault="000C2F1C">
            <w:pPr>
              <w:jc w:val="center"/>
              <w:rPr>
                <w:b/>
              </w:rPr>
            </w:pPr>
            <w:r w:rsidRPr="007E0570">
              <w:rPr>
                <w:b/>
              </w:rPr>
              <w:t>2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17C21" w14:textId="77777777" w:rsidR="0097025F" w:rsidRPr="007E0570" w:rsidRDefault="0097025F" w:rsidP="00A118F8">
            <w:pPr>
              <w:jc w:val="center"/>
            </w:pPr>
          </w:p>
        </w:tc>
      </w:tr>
      <w:tr w:rsidR="007E0570" w:rsidRPr="007E0570" w14:paraId="1551FF0F" w14:textId="77777777" w:rsidTr="002E14C1">
        <w:trPr>
          <w:trHeight w:val="287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CEAC3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7076A" w14:textId="77777777" w:rsidR="0097025F" w:rsidRPr="007E0570" w:rsidRDefault="00C94E3C">
            <w:pPr>
              <w:shd w:val="clear" w:color="auto" w:fill="FFFFFF"/>
            </w:pPr>
            <w:r w:rsidRPr="007E0570">
              <w:t>Практическое</w:t>
            </w:r>
            <w:r w:rsidR="000C2F1C" w:rsidRPr="007E0570">
              <w:t xml:space="preserve"> занятие №14 Восстановление работоспособности сети после сбоя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45FC5" w14:textId="77777777" w:rsidR="0097025F" w:rsidRPr="007E0570" w:rsidRDefault="000C2F1C">
            <w:pPr>
              <w:jc w:val="center"/>
              <w:rPr>
                <w:b/>
              </w:rPr>
            </w:pPr>
            <w:r w:rsidRPr="007E0570">
              <w:rPr>
                <w:b/>
              </w:rPr>
              <w:t>4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B08EC" w14:textId="77777777" w:rsidR="0097025F" w:rsidRPr="007E0570" w:rsidRDefault="0097025F" w:rsidP="00A118F8">
            <w:pPr>
              <w:jc w:val="center"/>
            </w:pPr>
          </w:p>
        </w:tc>
      </w:tr>
      <w:tr w:rsidR="007E0570" w:rsidRPr="007E0570" w14:paraId="751FB6B2" w14:textId="77777777" w:rsidTr="002E14C1">
        <w:trPr>
          <w:trHeight w:val="287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29435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C59BF" w14:textId="77777777" w:rsidR="0097025F" w:rsidRPr="007E0570" w:rsidRDefault="000C2F1C">
            <w:pPr>
              <w:shd w:val="clear" w:color="auto" w:fill="FFFFFF"/>
              <w:rPr>
                <w:b/>
              </w:rPr>
            </w:pPr>
            <w:r w:rsidRPr="007E0570">
              <w:rPr>
                <w:b/>
                <w:i/>
              </w:rPr>
              <w:t>Самостоятельная работа обучающихся</w:t>
            </w:r>
            <w:r w:rsidRPr="007E0570">
              <w:rPr>
                <w:rFonts w:eastAsia="Times"/>
                <w:b/>
                <w:i/>
              </w:rPr>
              <w:t xml:space="preserve">: </w:t>
            </w:r>
            <w:r w:rsidRPr="007E0570">
              <w:rPr>
                <w:rFonts w:eastAsia="Times"/>
              </w:rPr>
              <w:t>подготовка отчетов по практическим работам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BB979" w14:textId="77777777" w:rsidR="0097025F" w:rsidRPr="007E0570" w:rsidRDefault="000C2F1C">
            <w:pPr>
              <w:jc w:val="center"/>
            </w:pPr>
            <w:r w:rsidRPr="007E0570">
              <w:t>2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71C90" w14:textId="77777777" w:rsidR="0097025F" w:rsidRPr="007E0570" w:rsidRDefault="0097025F" w:rsidP="00A118F8">
            <w:pPr>
              <w:jc w:val="center"/>
            </w:pPr>
          </w:p>
        </w:tc>
      </w:tr>
      <w:tr w:rsidR="007E0570" w:rsidRPr="007E0570" w14:paraId="422DCB04" w14:textId="77777777" w:rsidTr="002E14C1">
        <w:trPr>
          <w:trHeight w:val="195"/>
        </w:trPr>
        <w:tc>
          <w:tcPr>
            <w:tcW w:w="127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0CA91" w14:textId="77777777" w:rsidR="0097025F" w:rsidRPr="007E0570" w:rsidRDefault="000C2F1C">
            <w:pPr>
              <w:rPr>
                <w:b/>
              </w:rPr>
            </w:pPr>
            <w:r w:rsidRPr="007E0570">
              <w:rPr>
                <w:b/>
              </w:rPr>
              <w:t>Раздел 2. Эксплуатация систем IP-телефонии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7F8EB" w14:textId="77777777" w:rsidR="0097025F" w:rsidRPr="007E0570" w:rsidRDefault="0097025F">
            <w:pPr>
              <w:jc w:val="center"/>
              <w:rPr>
                <w:b/>
              </w:rPr>
            </w:pP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4F37D" w14:textId="77777777" w:rsidR="0097025F" w:rsidRPr="007E0570" w:rsidRDefault="0097025F" w:rsidP="00A118F8">
            <w:pPr>
              <w:jc w:val="center"/>
            </w:pPr>
          </w:p>
        </w:tc>
      </w:tr>
      <w:tr w:rsidR="007E0570" w:rsidRPr="007E0570" w14:paraId="653679B6" w14:textId="77777777" w:rsidTr="002E14C1">
        <w:trPr>
          <w:trHeight w:val="195"/>
        </w:trPr>
        <w:tc>
          <w:tcPr>
            <w:tcW w:w="3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232AA" w14:textId="77777777" w:rsidR="0097025F" w:rsidRPr="007E0570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7E0570">
              <w:rPr>
                <w:b/>
              </w:rPr>
              <w:t>Тема 2.1. Телефония на базе стандарта H.323</w:t>
            </w: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E9846" w14:textId="77777777" w:rsidR="0097025F" w:rsidRPr="007E0570" w:rsidRDefault="000C2F1C">
            <w:pPr>
              <w:jc w:val="both"/>
            </w:pPr>
            <w:r w:rsidRPr="007E0570">
              <w:rPr>
                <w:b/>
              </w:rPr>
              <w:t>Содержание учебного материала</w:t>
            </w:r>
          </w:p>
        </w:tc>
        <w:tc>
          <w:tcPr>
            <w:tcW w:w="12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47A4B" w14:textId="77777777" w:rsidR="0097025F" w:rsidRPr="007E0570" w:rsidRDefault="008871B7">
            <w:pPr>
              <w:jc w:val="center"/>
              <w:rPr>
                <w:b/>
                <w:lang w:val="en-US"/>
              </w:rPr>
            </w:pPr>
            <w:r w:rsidRPr="007E0570">
              <w:rPr>
                <w:b/>
                <w:lang w:val="en-US"/>
              </w:rPr>
              <w:t>6</w:t>
            </w:r>
          </w:p>
        </w:tc>
        <w:tc>
          <w:tcPr>
            <w:tcW w:w="17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003E3" w14:textId="77777777" w:rsidR="002571A8" w:rsidRPr="007E0570" w:rsidRDefault="002571A8" w:rsidP="002571A8">
            <w:pPr>
              <w:ind w:hanging="2"/>
            </w:pPr>
            <w:r w:rsidRPr="007E0570">
              <w:t>ПК 3.1-3.5</w:t>
            </w:r>
          </w:p>
          <w:p w14:paraId="4129372C" w14:textId="17C20D82" w:rsidR="0097025F" w:rsidRPr="007E0570" w:rsidRDefault="002571A8" w:rsidP="002571A8">
            <w:r w:rsidRPr="007E0570">
              <w:t>ОК 01-09</w:t>
            </w:r>
          </w:p>
        </w:tc>
      </w:tr>
      <w:tr w:rsidR="007E0570" w:rsidRPr="007E0570" w14:paraId="296B839F" w14:textId="77777777" w:rsidTr="002E14C1">
        <w:trPr>
          <w:trHeight w:val="195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81614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6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3EABC" w14:textId="77777777" w:rsidR="0097025F" w:rsidRPr="007E0570" w:rsidRDefault="000C2F1C">
            <w:r w:rsidRPr="007E0570">
              <w:t>1.</w:t>
            </w:r>
          </w:p>
        </w:tc>
        <w:tc>
          <w:tcPr>
            <w:tcW w:w="8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116AD" w14:textId="77777777" w:rsidR="0097025F" w:rsidRPr="007E0570" w:rsidRDefault="000C2F1C">
            <w:pPr>
              <w:jc w:val="both"/>
            </w:pPr>
            <w:r w:rsidRPr="007E0570">
              <w:t>Настройка H.323. Описание H.323 и общие рекомендации. Функциональные компоненты H.323.Установка и поддержка соединения H.323. Соединения без и с использованием GateKeeper. Соединения с использованием нескольких GateKeeper. Многопользовательские конференции. Обеспечение отказоустойчивости.</w:t>
            </w:r>
          </w:p>
        </w:tc>
        <w:tc>
          <w:tcPr>
            <w:tcW w:w="12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F9F4C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F0625" w14:textId="77777777" w:rsidR="0097025F" w:rsidRPr="007E0570" w:rsidRDefault="0097025F" w:rsidP="00A118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</w:pPr>
          </w:p>
        </w:tc>
      </w:tr>
      <w:tr w:rsidR="007E0570" w:rsidRPr="007E0570" w14:paraId="566A4D62" w14:textId="77777777" w:rsidTr="002E14C1">
        <w:trPr>
          <w:trHeight w:val="125"/>
        </w:trPr>
        <w:tc>
          <w:tcPr>
            <w:tcW w:w="3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53DDC" w14:textId="77777777" w:rsidR="0097025F" w:rsidRPr="007E0570" w:rsidRDefault="000C2F1C">
            <w:pPr>
              <w:jc w:val="center"/>
              <w:rPr>
                <w:b/>
              </w:rPr>
            </w:pPr>
            <w:r w:rsidRPr="007E0570">
              <w:rPr>
                <w:b/>
              </w:rPr>
              <w:t>Тема 2.2 Телефония SIP</w:t>
            </w: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2E543" w14:textId="77777777" w:rsidR="0097025F" w:rsidRPr="007E0570" w:rsidRDefault="000C2F1C">
            <w:r w:rsidRPr="007E0570">
              <w:rPr>
                <w:b/>
              </w:rPr>
              <w:t>Содержание учебного материала</w:t>
            </w:r>
          </w:p>
        </w:tc>
        <w:tc>
          <w:tcPr>
            <w:tcW w:w="12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1E1A1" w14:textId="77777777" w:rsidR="0097025F" w:rsidRPr="007E0570" w:rsidRDefault="008871B7">
            <w:pPr>
              <w:jc w:val="center"/>
              <w:rPr>
                <w:b/>
                <w:lang w:val="en-US"/>
              </w:rPr>
            </w:pPr>
            <w:r w:rsidRPr="007E0570">
              <w:rPr>
                <w:b/>
                <w:lang w:val="en-US"/>
              </w:rPr>
              <w:t>10</w:t>
            </w:r>
          </w:p>
        </w:tc>
        <w:tc>
          <w:tcPr>
            <w:tcW w:w="17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257CC" w14:textId="77777777" w:rsidR="002571A8" w:rsidRPr="007E0570" w:rsidRDefault="002571A8" w:rsidP="002571A8">
            <w:pPr>
              <w:ind w:hanging="2"/>
            </w:pPr>
            <w:r w:rsidRPr="007E0570">
              <w:t>ПК 3.1-3.5</w:t>
            </w:r>
          </w:p>
          <w:p w14:paraId="07760A00" w14:textId="552F279E" w:rsidR="0097025F" w:rsidRPr="007E0570" w:rsidRDefault="002571A8" w:rsidP="008F64EF">
            <w:r w:rsidRPr="007E0570">
              <w:t>ОК 01-09</w:t>
            </w:r>
          </w:p>
        </w:tc>
      </w:tr>
      <w:tr w:rsidR="007E0570" w:rsidRPr="007E0570" w14:paraId="3549707B" w14:textId="77777777" w:rsidTr="002E14C1">
        <w:trPr>
          <w:trHeight w:val="437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788F6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6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E0F78" w14:textId="77777777" w:rsidR="0097025F" w:rsidRPr="007E0570" w:rsidRDefault="000C2F1C">
            <w:r w:rsidRPr="007E0570">
              <w:t>1.</w:t>
            </w:r>
          </w:p>
        </w:tc>
        <w:tc>
          <w:tcPr>
            <w:tcW w:w="8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46115" w14:textId="77777777" w:rsidR="0097025F" w:rsidRPr="007E0570" w:rsidRDefault="000C2F1C">
            <w:r w:rsidRPr="007E0570">
              <w:t>Настройка SIP. Описание и общие рекомендации. Технология SIP и связанные с ней стандарты. Функциональные компоненты SIP. Сообщения SIP. Адресация SIP. Модель установления соединения. Планирование отказоустойчивости.</w:t>
            </w:r>
          </w:p>
        </w:tc>
        <w:tc>
          <w:tcPr>
            <w:tcW w:w="12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D5174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A750D" w14:textId="77777777" w:rsidR="0097025F" w:rsidRPr="007E0570" w:rsidRDefault="0097025F" w:rsidP="00A118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</w:pPr>
          </w:p>
        </w:tc>
      </w:tr>
      <w:tr w:rsidR="007E0570" w:rsidRPr="007E0570" w14:paraId="4D80808A" w14:textId="77777777" w:rsidTr="002E14C1">
        <w:trPr>
          <w:trHeight w:val="283"/>
        </w:trPr>
        <w:tc>
          <w:tcPr>
            <w:tcW w:w="3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CE2CB" w14:textId="77777777" w:rsidR="0097025F" w:rsidRPr="007E0570" w:rsidRDefault="000C2F1C">
            <w:pPr>
              <w:jc w:val="center"/>
              <w:rPr>
                <w:b/>
              </w:rPr>
            </w:pPr>
            <w:r w:rsidRPr="007E0570">
              <w:rPr>
                <w:b/>
              </w:rPr>
              <w:t>Тема 2.3. Протоколы MGCP и H.248</w:t>
            </w: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563DB" w14:textId="77777777" w:rsidR="0097025F" w:rsidRPr="007E0570" w:rsidRDefault="000C2F1C">
            <w:r w:rsidRPr="007E0570">
              <w:rPr>
                <w:b/>
              </w:rPr>
              <w:t>Содержание учебного материала</w:t>
            </w:r>
          </w:p>
        </w:tc>
        <w:tc>
          <w:tcPr>
            <w:tcW w:w="12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4A7CB" w14:textId="77777777" w:rsidR="0097025F" w:rsidRPr="007E0570" w:rsidRDefault="008871B7">
            <w:pPr>
              <w:jc w:val="center"/>
              <w:rPr>
                <w:b/>
                <w:lang w:val="en-US"/>
              </w:rPr>
            </w:pPr>
            <w:r w:rsidRPr="007E0570">
              <w:rPr>
                <w:b/>
                <w:lang w:val="en-US"/>
              </w:rPr>
              <w:t>6</w:t>
            </w:r>
          </w:p>
        </w:tc>
        <w:tc>
          <w:tcPr>
            <w:tcW w:w="17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BC0FF" w14:textId="77777777" w:rsidR="002571A8" w:rsidRPr="007E0570" w:rsidRDefault="002571A8" w:rsidP="002571A8">
            <w:pPr>
              <w:ind w:hanging="2"/>
            </w:pPr>
            <w:r w:rsidRPr="007E0570">
              <w:t>ПК 3.1-3.5</w:t>
            </w:r>
          </w:p>
          <w:p w14:paraId="4EFCA631" w14:textId="79C7CEC0" w:rsidR="0097025F" w:rsidRPr="007E0570" w:rsidRDefault="002571A8" w:rsidP="008F64EF">
            <w:r w:rsidRPr="007E0570">
              <w:t>ОК 01-09</w:t>
            </w:r>
            <w:r w:rsidR="00A118F8" w:rsidRPr="007E0570">
              <w:t>.</w:t>
            </w:r>
          </w:p>
        </w:tc>
      </w:tr>
      <w:tr w:rsidR="007E0570" w:rsidRPr="007E0570" w14:paraId="6A41C11D" w14:textId="77777777" w:rsidTr="002E14C1">
        <w:trPr>
          <w:trHeight w:val="437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006B2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6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DCF54" w14:textId="77777777" w:rsidR="0097025F" w:rsidRPr="007E0570" w:rsidRDefault="000C2F1C">
            <w:r w:rsidRPr="007E0570">
              <w:t>1.</w:t>
            </w:r>
          </w:p>
        </w:tc>
        <w:tc>
          <w:tcPr>
            <w:tcW w:w="8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79C3C" w14:textId="77777777" w:rsidR="0097025F" w:rsidRPr="007E0570" w:rsidRDefault="000C2F1C">
            <w:r w:rsidRPr="007E0570">
              <w:t>Установка и инсталляция программного коммутатора. Монтажные процедуры. Процедуры инсталляции. Управление аппаратными средствами и портами. Протоколы управления MGCP, H.248. Создание аналоговых абонентов. Внутристанционная маршрутизация.</w:t>
            </w:r>
          </w:p>
        </w:tc>
        <w:tc>
          <w:tcPr>
            <w:tcW w:w="12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19805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1B2B6" w14:textId="77777777" w:rsidR="0097025F" w:rsidRPr="007E0570" w:rsidRDefault="0097025F" w:rsidP="00A118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</w:pPr>
          </w:p>
        </w:tc>
      </w:tr>
      <w:tr w:rsidR="007E0570" w:rsidRPr="007E0570" w14:paraId="15404BA0" w14:textId="77777777" w:rsidTr="002E14C1">
        <w:trPr>
          <w:trHeight w:val="225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A5CEF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C3023" w14:textId="77777777" w:rsidR="0097025F" w:rsidRPr="007E0570" w:rsidRDefault="00045107">
            <w:r w:rsidRPr="007E0570">
              <w:rPr>
                <w:b/>
              </w:rPr>
              <w:t>Практические</w:t>
            </w:r>
            <w:r w:rsidR="000C2F1C" w:rsidRPr="007E0570">
              <w:rPr>
                <w:b/>
              </w:rPr>
              <w:t xml:space="preserve"> занятия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F9D89" w14:textId="77777777" w:rsidR="0097025F" w:rsidRPr="007E0570" w:rsidRDefault="0097025F">
            <w:pPr>
              <w:jc w:val="center"/>
              <w:rPr>
                <w:b/>
              </w:rPr>
            </w:pP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B5D1E" w14:textId="77777777" w:rsidR="0097025F" w:rsidRPr="007E0570" w:rsidRDefault="0097025F" w:rsidP="00A118F8">
            <w:pPr>
              <w:jc w:val="center"/>
            </w:pPr>
          </w:p>
        </w:tc>
      </w:tr>
      <w:tr w:rsidR="007E0570" w:rsidRPr="007E0570" w14:paraId="3285C46B" w14:textId="77777777" w:rsidTr="002E14C1">
        <w:trPr>
          <w:trHeight w:val="197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1F930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18BE5" w14:textId="77777777" w:rsidR="0097025F" w:rsidRPr="007E0570" w:rsidRDefault="00C94E3C">
            <w:r w:rsidRPr="007E0570">
              <w:t>Практическое</w:t>
            </w:r>
            <w:r w:rsidR="000C2F1C" w:rsidRPr="007E0570">
              <w:t xml:space="preserve"> занятие №15 Настройка аппаратных IP-телефонов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0816C" w14:textId="77777777" w:rsidR="0097025F" w:rsidRPr="007E0570" w:rsidRDefault="003E7586">
            <w:pPr>
              <w:jc w:val="center"/>
              <w:rPr>
                <w:b/>
                <w:lang w:val="en-US"/>
              </w:rPr>
            </w:pPr>
            <w:r w:rsidRPr="007E0570">
              <w:rPr>
                <w:b/>
                <w:lang w:val="en-US"/>
              </w:rPr>
              <w:t>2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1CCAD" w14:textId="77777777" w:rsidR="0097025F" w:rsidRPr="007E0570" w:rsidRDefault="0097025F" w:rsidP="00A118F8">
            <w:pPr>
              <w:jc w:val="center"/>
            </w:pPr>
          </w:p>
        </w:tc>
      </w:tr>
      <w:tr w:rsidR="007E0570" w:rsidRPr="007E0570" w14:paraId="78067BBD" w14:textId="77777777" w:rsidTr="002E14C1">
        <w:trPr>
          <w:trHeight w:val="197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CFFDB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05D3B" w14:textId="77777777" w:rsidR="0097025F" w:rsidRPr="007E0570" w:rsidRDefault="00C94E3C">
            <w:r w:rsidRPr="007E0570">
              <w:t>Практическое</w:t>
            </w:r>
            <w:r w:rsidR="000C2F1C" w:rsidRPr="007E0570">
              <w:t xml:space="preserve"> занятие № 16Настройка программных IP-телефонов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5971F" w14:textId="77777777" w:rsidR="0097025F" w:rsidRPr="007E0570" w:rsidRDefault="003E7586">
            <w:pPr>
              <w:jc w:val="center"/>
              <w:rPr>
                <w:b/>
                <w:lang w:val="en-US"/>
              </w:rPr>
            </w:pPr>
            <w:r w:rsidRPr="007E0570">
              <w:rPr>
                <w:b/>
                <w:lang w:val="en-US"/>
              </w:rPr>
              <w:t>2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34F4F" w14:textId="77777777" w:rsidR="0097025F" w:rsidRPr="007E0570" w:rsidRDefault="0097025F" w:rsidP="00A118F8">
            <w:pPr>
              <w:jc w:val="center"/>
            </w:pPr>
          </w:p>
        </w:tc>
      </w:tr>
      <w:tr w:rsidR="007E0570" w:rsidRPr="007E0570" w14:paraId="7D84DF1A" w14:textId="77777777" w:rsidTr="002E14C1">
        <w:trPr>
          <w:trHeight w:val="635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5ED2F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8F0B9" w14:textId="77777777" w:rsidR="0097025F" w:rsidRPr="007E0570" w:rsidRDefault="00045107">
            <w:r w:rsidRPr="007E0570">
              <w:t>Практическое занятие</w:t>
            </w:r>
            <w:r w:rsidR="003E7586" w:rsidRPr="007E0570">
              <w:t xml:space="preserve"> </w:t>
            </w:r>
            <w:r w:rsidR="000C2F1C" w:rsidRPr="007E0570">
              <w:t>№ 17Развертывание сети с использованием VLAN для IP-телефонии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7E271" w14:textId="77777777" w:rsidR="0097025F" w:rsidRPr="007E0570" w:rsidRDefault="003E7586">
            <w:pPr>
              <w:jc w:val="center"/>
              <w:rPr>
                <w:b/>
                <w:lang w:val="en-US"/>
              </w:rPr>
            </w:pPr>
            <w:r w:rsidRPr="007E0570">
              <w:rPr>
                <w:b/>
                <w:lang w:val="en-US"/>
              </w:rPr>
              <w:t>2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3CB40" w14:textId="77777777" w:rsidR="002571A8" w:rsidRPr="007E0570" w:rsidRDefault="002571A8" w:rsidP="002571A8">
            <w:pPr>
              <w:ind w:hanging="2"/>
            </w:pPr>
            <w:r w:rsidRPr="007E0570">
              <w:t>ПК 3.1-3.5</w:t>
            </w:r>
          </w:p>
          <w:p w14:paraId="26A0AFCC" w14:textId="12A94932" w:rsidR="0097025F" w:rsidRPr="007E0570" w:rsidRDefault="002571A8" w:rsidP="008F64EF">
            <w:r w:rsidRPr="007E0570">
              <w:t>ОК 01-09</w:t>
            </w:r>
          </w:p>
        </w:tc>
      </w:tr>
      <w:tr w:rsidR="007E0570" w:rsidRPr="007E0570" w14:paraId="78B0F6B1" w14:textId="77777777" w:rsidTr="002E14C1">
        <w:trPr>
          <w:trHeight w:val="197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FD8E9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15535" w14:textId="77777777" w:rsidR="0097025F" w:rsidRPr="007E0570" w:rsidRDefault="00C94E3C">
            <w:r w:rsidRPr="007E0570">
              <w:t>Практическое</w:t>
            </w:r>
            <w:r w:rsidR="000C2F1C" w:rsidRPr="007E0570">
              <w:t xml:space="preserve"> занятие № 18Настройка шлюза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EC81E" w14:textId="77777777" w:rsidR="0097025F" w:rsidRPr="007E0570" w:rsidRDefault="003E7586">
            <w:pPr>
              <w:jc w:val="center"/>
              <w:rPr>
                <w:b/>
                <w:lang w:val="en-US"/>
              </w:rPr>
            </w:pPr>
            <w:r w:rsidRPr="007E0570">
              <w:rPr>
                <w:b/>
                <w:lang w:val="en-US"/>
              </w:rPr>
              <w:t>2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FF619" w14:textId="77777777" w:rsidR="0097025F" w:rsidRPr="007E0570" w:rsidRDefault="0097025F" w:rsidP="00A118F8">
            <w:pPr>
              <w:jc w:val="center"/>
            </w:pPr>
          </w:p>
        </w:tc>
      </w:tr>
      <w:tr w:rsidR="007E0570" w:rsidRPr="007E0570" w14:paraId="7907650B" w14:textId="77777777" w:rsidTr="002E14C1">
        <w:trPr>
          <w:trHeight w:val="197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4EDCC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36A93" w14:textId="77777777" w:rsidR="0097025F" w:rsidRPr="007E0570" w:rsidRDefault="00C94E3C">
            <w:r w:rsidRPr="007E0570">
              <w:t>Практическое</w:t>
            </w:r>
            <w:r w:rsidR="000C2F1C" w:rsidRPr="007E0570">
              <w:t xml:space="preserve"> занятие № 19Установка, подключение и первоначальные настройки голосового маршрутизатора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C5D78" w14:textId="77777777" w:rsidR="0097025F" w:rsidRPr="007E0570" w:rsidRDefault="003E7586">
            <w:pPr>
              <w:jc w:val="center"/>
              <w:rPr>
                <w:b/>
                <w:lang w:val="en-US"/>
              </w:rPr>
            </w:pPr>
            <w:r w:rsidRPr="007E0570">
              <w:rPr>
                <w:b/>
                <w:lang w:val="en-US"/>
              </w:rPr>
              <w:t>2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ABD28" w14:textId="77777777" w:rsidR="0097025F" w:rsidRPr="007E0570" w:rsidRDefault="0097025F" w:rsidP="00A118F8">
            <w:pPr>
              <w:jc w:val="center"/>
            </w:pPr>
          </w:p>
        </w:tc>
      </w:tr>
      <w:tr w:rsidR="007E0570" w:rsidRPr="007E0570" w14:paraId="12E97310" w14:textId="77777777" w:rsidTr="002E14C1">
        <w:trPr>
          <w:trHeight w:val="197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C5C12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4E8CA" w14:textId="77777777" w:rsidR="0097025F" w:rsidRPr="007E0570" w:rsidRDefault="00C94E3C">
            <w:r w:rsidRPr="007E0570">
              <w:t>Практическое</w:t>
            </w:r>
            <w:r w:rsidR="000C2F1C" w:rsidRPr="007E0570">
              <w:t xml:space="preserve"> занятие № 20Настройка таблицы пользователей в голосовом маршрутизаторе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38DCF" w14:textId="77777777" w:rsidR="0097025F" w:rsidRPr="007E0570" w:rsidRDefault="003E7586">
            <w:pPr>
              <w:jc w:val="center"/>
              <w:rPr>
                <w:b/>
                <w:lang w:val="en-US"/>
              </w:rPr>
            </w:pPr>
            <w:r w:rsidRPr="007E0570">
              <w:rPr>
                <w:b/>
                <w:lang w:val="en-US"/>
              </w:rPr>
              <w:t>2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424EC" w14:textId="77777777" w:rsidR="0097025F" w:rsidRPr="007E0570" w:rsidRDefault="0097025F" w:rsidP="00A118F8">
            <w:pPr>
              <w:jc w:val="center"/>
            </w:pPr>
          </w:p>
        </w:tc>
      </w:tr>
      <w:tr w:rsidR="007E0570" w:rsidRPr="007E0570" w14:paraId="7B864A86" w14:textId="77777777" w:rsidTr="002E14C1">
        <w:trPr>
          <w:trHeight w:val="197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FF412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3266A" w14:textId="77777777" w:rsidR="0097025F" w:rsidRPr="007E0570" w:rsidRDefault="00C94E3C">
            <w:r w:rsidRPr="007E0570">
              <w:t>Практическое</w:t>
            </w:r>
            <w:r w:rsidR="000C2F1C" w:rsidRPr="007E0570">
              <w:t xml:space="preserve"> занятие № 21Настройка групп в голосовом маршрутизаторе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57C1C" w14:textId="77777777" w:rsidR="0097025F" w:rsidRPr="007E0570" w:rsidRDefault="003E7586">
            <w:pPr>
              <w:jc w:val="center"/>
              <w:rPr>
                <w:b/>
                <w:lang w:val="en-US"/>
              </w:rPr>
            </w:pPr>
            <w:r w:rsidRPr="007E0570">
              <w:rPr>
                <w:b/>
                <w:lang w:val="en-US"/>
              </w:rPr>
              <w:t>2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72294" w14:textId="77777777" w:rsidR="0097025F" w:rsidRPr="007E0570" w:rsidRDefault="0097025F" w:rsidP="00A118F8">
            <w:pPr>
              <w:jc w:val="center"/>
            </w:pPr>
          </w:p>
        </w:tc>
      </w:tr>
      <w:tr w:rsidR="007E0570" w:rsidRPr="007E0570" w14:paraId="065C46CD" w14:textId="77777777" w:rsidTr="002E14C1">
        <w:trPr>
          <w:trHeight w:val="197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5F0D0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43866" w14:textId="77777777" w:rsidR="0097025F" w:rsidRPr="007E0570" w:rsidRDefault="00C94E3C">
            <w:r w:rsidRPr="007E0570">
              <w:t>Практическое</w:t>
            </w:r>
            <w:r w:rsidR="000C2F1C" w:rsidRPr="007E0570">
              <w:t xml:space="preserve"> занятие № 22Настройка таблицы маршрутизации вызовов в голосовом маршрутизаторе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47CEA" w14:textId="77777777" w:rsidR="0097025F" w:rsidRPr="007E0570" w:rsidRDefault="003E7586">
            <w:pPr>
              <w:jc w:val="center"/>
              <w:rPr>
                <w:b/>
                <w:lang w:val="en-US"/>
              </w:rPr>
            </w:pPr>
            <w:r w:rsidRPr="007E0570">
              <w:rPr>
                <w:b/>
                <w:lang w:val="en-US"/>
              </w:rPr>
              <w:t>2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9115E" w14:textId="77777777" w:rsidR="0097025F" w:rsidRPr="007E0570" w:rsidRDefault="0097025F" w:rsidP="00A118F8">
            <w:pPr>
              <w:jc w:val="center"/>
            </w:pPr>
          </w:p>
        </w:tc>
      </w:tr>
      <w:tr w:rsidR="007E0570" w:rsidRPr="007E0570" w14:paraId="2C694464" w14:textId="77777777" w:rsidTr="002E14C1">
        <w:trPr>
          <w:trHeight w:val="197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4DF7F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EC761" w14:textId="77777777" w:rsidR="0097025F" w:rsidRPr="007E0570" w:rsidRDefault="00C94E3C">
            <w:r w:rsidRPr="007E0570">
              <w:t>Практическое</w:t>
            </w:r>
            <w:r w:rsidR="000C2F1C" w:rsidRPr="007E0570">
              <w:t xml:space="preserve"> занятие № 23Настройка голосовых сообщений в маршрутизаторе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3AF93" w14:textId="77777777" w:rsidR="0097025F" w:rsidRPr="007E0570" w:rsidRDefault="003E7586">
            <w:pPr>
              <w:jc w:val="center"/>
              <w:rPr>
                <w:b/>
                <w:lang w:val="en-US"/>
              </w:rPr>
            </w:pPr>
            <w:r w:rsidRPr="007E0570">
              <w:rPr>
                <w:b/>
                <w:lang w:val="en-US"/>
              </w:rPr>
              <w:t>2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3845A" w14:textId="77777777" w:rsidR="0097025F" w:rsidRPr="007E0570" w:rsidRDefault="0097025F" w:rsidP="00A118F8">
            <w:pPr>
              <w:jc w:val="center"/>
            </w:pPr>
          </w:p>
        </w:tc>
      </w:tr>
      <w:tr w:rsidR="007E0570" w:rsidRPr="007E0570" w14:paraId="0EEF2383" w14:textId="77777777" w:rsidTr="002E14C1">
        <w:trPr>
          <w:trHeight w:val="197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1860B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04C67" w14:textId="77777777" w:rsidR="0097025F" w:rsidRPr="007E0570" w:rsidRDefault="000C2F1C">
            <w:pPr>
              <w:rPr>
                <w:rFonts w:eastAsia="Times"/>
              </w:rPr>
            </w:pPr>
            <w:r w:rsidRPr="007E0570">
              <w:rPr>
                <w:b/>
                <w:i/>
              </w:rPr>
              <w:t>Самостоятельная работа обучающихся</w:t>
            </w:r>
            <w:r w:rsidRPr="007E0570">
              <w:rPr>
                <w:rFonts w:eastAsia="Times"/>
                <w:b/>
                <w:i/>
              </w:rPr>
              <w:t xml:space="preserve">: </w:t>
            </w:r>
            <w:r w:rsidRPr="007E0570">
              <w:rPr>
                <w:rFonts w:eastAsia="Times"/>
              </w:rPr>
              <w:t>подготовка отчетов по практическим работам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007A6" w14:textId="77777777" w:rsidR="0097025F" w:rsidRPr="007E0570" w:rsidRDefault="000C2F1C">
            <w:pPr>
              <w:jc w:val="center"/>
              <w:rPr>
                <w:b/>
              </w:rPr>
            </w:pPr>
            <w:r w:rsidRPr="007E0570">
              <w:rPr>
                <w:b/>
              </w:rPr>
              <w:t>2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24B4B" w14:textId="77777777" w:rsidR="0097025F" w:rsidRPr="007E0570" w:rsidRDefault="0097025F" w:rsidP="00A118F8">
            <w:pPr>
              <w:jc w:val="center"/>
            </w:pPr>
          </w:p>
        </w:tc>
      </w:tr>
      <w:tr w:rsidR="007E0570" w:rsidRPr="007E0570" w14:paraId="15CE1F9F" w14:textId="77777777" w:rsidTr="002E14C1">
        <w:trPr>
          <w:trHeight w:val="270"/>
        </w:trPr>
        <w:tc>
          <w:tcPr>
            <w:tcW w:w="3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212F6" w14:textId="77777777" w:rsidR="0097025F" w:rsidRPr="007E0570" w:rsidRDefault="000C2F1C">
            <w:pPr>
              <w:jc w:val="center"/>
              <w:rPr>
                <w:b/>
              </w:rPr>
            </w:pPr>
            <w:r w:rsidRPr="007E0570">
              <w:rPr>
                <w:b/>
              </w:rPr>
              <w:t>Тема 2.4 Управление и обслуживание телефонии</w:t>
            </w: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E2DF4" w14:textId="77777777" w:rsidR="0097025F" w:rsidRPr="007E0570" w:rsidRDefault="000C2F1C">
            <w:r w:rsidRPr="007E0570">
              <w:rPr>
                <w:b/>
              </w:rPr>
              <w:t>Содержание учебного материала</w:t>
            </w:r>
          </w:p>
        </w:tc>
        <w:tc>
          <w:tcPr>
            <w:tcW w:w="12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5A129" w14:textId="77777777" w:rsidR="0097025F" w:rsidRPr="007E0570" w:rsidRDefault="008871B7">
            <w:pPr>
              <w:jc w:val="center"/>
              <w:rPr>
                <w:b/>
                <w:lang w:val="en-US"/>
              </w:rPr>
            </w:pPr>
            <w:r w:rsidRPr="007E0570">
              <w:rPr>
                <w:b/>
                <w:lang w:val="en-US"/>
              </w:rPr>
              <w:t>6</w:t>
            </w:r>
          </w:p>
        </w:tc>
        <w:tc>
          <w:tcPr>
            <w:tcW w:w="17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48764" w14:textId="77777777" w:rsidR="002571A8" w:rsidRPr="007E0570" w:rsidRDefault="002571A8" w:rsidP="002571A8">
            <w:pPr>
              <w:ind w:hanging="2"/>
            </w:pPr>
            <w:r w:rsidRPr="007E0570">
              <w:t>ПК 3.1-3.5</w:t>
            </w:r>
          </w:p>
          <w:p w14:paraId="50DBA823" w14:textId="3F3ACB23" w:rsidR="0097025F" w:rsidRPr="007E0570" w:rsidRDefault="002571A8" w:rsidP="002571A8">
            <w:r w:rsidRPr="007E0570">
              <w:t>ОК 01-09</w:t>
            </w:r>
          </w:p>
        </w:tc>
      </w:tr>
      <w:tr w:rsidR="007E0570" w:rsidRPr="007E0570" w14:paraId="4881ABDE" w14:textId="77777777" w:rsidTr="002E14C1">
        <w:trPr>
          <w:trHeight w:val="1356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FCAEA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6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836AB" w14:textId="77777777" w:rsidR="0097025F" w:rsidRPr="007E0570" w:rsidRDefault="0097025F"/>
          <w:p w14:paraId="179618CA" w14:textId="77777777" w:rsidR="0097025F" w:rsidRPr="007E0570" w:rsidRDefault="000C2F1C">
            <w:r w:rsidRPr="007E0570">
              <w:t>1.</w:t>
            </w:r>
          </w:p>
        </w:tc>
        <w:tc>
          <w:tcPr>
            <w:tcW w:w="8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1A89D" w14:textId="77777777" w:rsidR="0097025F" w:rsidRPr="007E0570" w:rsidRDefault="0097025F"/>
          <w:p w14:paraId="15EE87D3" w14:textId="77777777" w:rsidR="0097025F" w:rsidRPr="007E0570" w:rsidRDefault="000C2F1C">
            <w:r w:rsidRPr="007E0570">
              <w:t>Управление программным коммутатором. Маршрутизация. Группы соединительных линий. Подключение станций с TDM (абонентский доступ TDM). Сигнализация SIP, SIP-T, H.323 и SIGTRAN. IP</w:t>
            </w:r>
            <w:r w:rsidRPr="007E0570">
              <w:br/>
              <w:t>-абоненты. Группы абонентов. Дополнительные абонентские услуги.</w:t>
            </w:r>
          </w:p>
        </w:tc>
        <w:tc>
          <w:tcPr>
            <w:tcW w:w="12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D55A2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B1998" w14:textId="77777777" w:rsidR="0097025F" w:rsidRPr="007E0570" w:rsidRDefault="0097025F" w:rsidP="00A118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</w:pPr>
          </w:p>
        </w:tc>
      </w:tr>
      <w:tr w:rsidR="007E0570" w:rsidRPr="007E0570" w14:paraId="5602F99D" w14:textId="77777777" w:rsidTr="002E14C1">
        <w:trPr>
          <w:trHeight w:val="225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B40B6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E5086" w14:textId="77777777" w:rsidR="0097025F" w:rsidRPr="007E0570" w:rsidRDefault="00045107">
            <w:r w:rsidRPr="007E0570">
              <w:rPr>
                <w:b/>
              </w:rPr>
              <w:t>Практические</w:t>
            </w:r>
            <w:r w:rsidR="000C2F1C" w:rsidRPr="007E0570">
              <w:rPr>
                <w:b/>
              </w:rPr>
              <w:t xml:space="preserve"> занятия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3E652" w14:textId="77777777" w:rsidR="0097025F" w:rsidRPr="007E0570" w:rsidRDefault="0097025F">
            <w:pPr>
              <w:jc w:val="center"/>
              <w:rPr>
                <w:b/>
              </w:rPr>
            </w:pP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78FC3" w14:textId="77777777" w:rsidR="0097025F" w:rsidRPr="007E0570" w:rsidRDefault="0097025F" w:rsidP="00A118F8">
            <w:pPr>
              <w:jc w:val="center"/>
            </w:pPr>
          </w:p>
        </w:tc>
      </w:tr>
      <w:tr w:rsidR="007E0570" w:rsidRPr="007E0570" w14:paraId="3847EB28" w14:textId="77777777" w:rsidTr="002E14C1">
        <w:trPr>
          <w:trHeight w:val="197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EEAB4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EE018" w14:textId="77777777" w:rsidR="0097025F" w:rsidRPr="007E0570" w:rsidRDefault="00C94E3C">
            <w:r w:rsidRPr="007E0570">
              <w:t>Практическое</w:t>
            </w:r>
            <w:r w:rsidR="000C2F1C" w:rsidRPr="007E0570">
              <w:t xml:space="preserve"> занятие № 24 Настройка программно-аппаратной IP-АТС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7D75B" w14:textId="77777777" w:rsidR="0097025F" w:rsidRPr="007E0570" w:rsidRDefault="003E7586">
            <w:pPr>
              <w:jc w:val="center"/>
              <w:rPr>
                <w:b/>
                <w:lang w:val="en-US"/>
              </w:rPr>
            </w:pPr>
            <w:r w:rsidRPr="007E0570">
              <w:rPr>
                <w:b/>
                <w:lang w:val="en-US"/>
              </w:rPr>
              <w:t>2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D8158" w14:textId="77777777" w:rsidR="0097025F" w:rsidRPr="007E0570" w:rsidRDefault="0097025F" w:rsidP="00A118F8">
            <w:pPr>
              <w:jc w:val="center"/>
            </w:pPr>
          </w:p>
        </w:tc>
      </w:tr>
      <w:tr w:rsidR="007E0570" w:rsidRPr="007E0570" w14:paraId="1C49CF38" w14:textId="77777777" w:rsidTr="002E14C1">
        <w:trPr>
          <w:trHeight w:val="197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51D5F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4960F" w14:textId="77777777" w:rsidR="0097025F" w:rsidRPr="007E0570" w:rsidRDefault="00C94E3C">
            <w:r w:rsidRPr="007E0570">
              <w:t>Практическое</w:t>
            </w:r>
            <w:r w:rsidR="000C2F1C" w:rsidRPr="007E0570">
              <w:t xml:space="preserve"> занятие № 25 Установка и настройка программной IP-АТС (например, Asterisk)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DA167" w14:textId="77777777" w:rsidR="0097025F" w:rsidRPr="007E0570" w:rsidRDefault="003E7586">
            <w:pPr>
              <w:jc w:val="center"/>
              <w:rPr>
                <w:b/>
                <w:lang w:val="en-US"/>
              </w:rPr>
            </w:pPr>
            <w:r w:rsidRPr="007E0570">
              <w:rPr>
                <w:b/>
                <w:lang w:val="en-US"/>
              </w:rPr>
              <w:t>2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5D219" w14:textId="77777777" w:rsidR="0097025F" w:rsidRPr="007E0570" w:rsidRDefault="0097025F" w:rsidP="00A118F8">
            <w:pPr>
              <w:jc w:val="center"/>
            </w:pPr>
          </w:p>
        </w:tc>
      </w:tr>
      <w:tr w:rsidR="007E0570" w:rsidRPr="007E0570" w14:paraId="17C19D19" w14:textId="77777777" w:rsidTr="002E14C1">
        <w:trPr>
          <w:trHeight w:val="197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F4B6B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D2AED" w14:textId="77777777" w:rsidR="0097025F" w:rsidRPr="007E0570" w:rsidRDefault="00C94E3C">
            <w:r w:rsidRPr="007E0570">
              <w:t>Практическое</w:t>
            </w:r>
            <w:r w:rsidR="000C2F1C" w:rsidRPr="007E0570">
              <w:t xml:space="preserve"> занятие № 26 Тестирование кодеков. Исследование параметров качества обслуживания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4A4E2" w14:textId="77777777" w:rsidR="0097025F" w:rsidRPr="007E0570" w:rsidRDefault="003E7586">
            <w:pPr>
              <w:jc w:val="center"/>
              <w:rPr>
                <w:b/>
                <w:lang w:val="en-US"/>
              </w:rPr>
            </w:pPr>
            <w:r w:rsidRPr="007E0570">
              <w:rPr>
                <w:b/>
                <w:lang w:val="en-US"/>
              </w:rPr>
              <w:t>2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64354" w14:textId="77777777" w:rsidR="0097025F" w:rsidRPr="007E0570" w:rsidRDefault="0097025F" w:rsidP="00A118F8">
            <w:pPr>
              <w:jc w:val="center"/>
            </w:pPr>
          </w:p>
        </w:tc>
      </w:tr>
      <w:tr w:rsidR="007E0570" w:rsidRPr="007E0570" w14:paraId="31FD5AE9" w14:textId="77777777" w:rsidTr="002E14C1">
        <w:trPr>
          <w:trHeight w:val="197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488AB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BF7FE" w14:textId="77777777" w:rsidR="0097025F" w:rsidRPr="007E0570" w:rsidRDefault="00C94E3C">
            <w:r w:rsidRPr="007E0570">
              <w:t>Практическое</w:t>
            </w:r>
            <w:r w:rsidR="000C2F1C" w:rsidRPr="007E0570">
              <w:t xml:space="preserve"> занятие № 27 Мониторинг и анализ соединений по различным протоколам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58619" w14:textId="77777777" w:rsidR="0097025F" w:rsidRPr="007E0570" w:rsidRDefault="000C2F1C">
            <w:pPr>
              <w:jc w:val="center"/>
              <w:rPr>
                <w:b/>
              </w:rPr>
            </w:pPr>
            <w:r w:rsidRPr="007E0570">
              <w:rPr>
                <w:b/>
              </w:rPr>
              <w:t>4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610C0" w14:textId="77777777" w:rsidR="0097025F" w:rsidRPr="007E0570" w:rsidRDefault="0097025F" w:rsidP="00A118F8">
            <w:pPr>
              <w:jc w:val="center"/>
            </w:pPr>
          </w:p>
        </w:tc>
      </w:tr>
      <w:tr w:rsidR="007E0570" w:rsidRPr="007E0570" w14:paraId="321AC591" w14:textId="77777777" w:rsidTr="002E14C1">
        <w:trPr>
          <w:trHeight w:val="197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574B8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BA0C2" w14:textId="77777777" w:rsidR="0097025F" w:rsidRPr="007E0570" w:rsidRDefault="00C94E3C">
            <w:r w:rsidRPr="007E0570">
              <w:t>Практическое</w:t>
            </w:r>
            <w:r w:rsidR="000C2F1C" w:rsidRPr="007E0570">
              <w:t xml:space="preserve"> занятие № 28 Мониторинг вызовов в программном коммутаторе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2EF77" w14:textId="77777777" w:rsidR="0097025F" w:rsidRPr="007E0570" w:rsidRDefault="003E7586">
            <w:pPr>
              <w:jc w:val="center"/>
              <w:rPr>
                <w:b/>
                <w:lang w:val="en-US"/>
              </w:rPr>
            </w:pPr>
            <w:r w:rsidRPr="007E0570">
              <w:rPr>
                <w:b/>
                <w:lang w:val="en-US"/>
              </w:rPr>
              <w:t>2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9A2E4" w14:textId="77777777" w:rsidR="0097025F" w:rsidRPr="007E0570" w:rsidRDefault="0097025F" w:rsidP="00A118F8">
            <w:pPr>
              <w:jc w:val="center"/>
            </w:pPr>
          </w:p>
        </w:tc>
      </w:tr>
      <w:tr w:rsidR="007E0570" w:rsidRPr="007E0570" w14:paraId="012A1FA9" w14:textId="77777777" w:rsidTr="002E14C1">
        <w:trPr>
          <w:trHeight w:val="197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A231E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20EC4" w14:textId="77777777" w:rsidR="0097025F" w:rsidRPr="007E0570" w:rsidRDefault="000C2F1C">
            <w:r w:rsidRPr="007E0570">
              <w:rPr>
                <w:b/>
                <w:i/>
              </w:rPr>
              <w:t>Самостоятельная работа обучающихся</w:t>
            </w:r>
            <w:r w:rsidRPr="007E0570">
              <w:rPr>
                <w:rFonts w:eastAsia="Times"/>
                <w:b/>
                <w:i/>
              </w:rPr>
              <w:t xml:space="preserve">: </w:t>
            </w:r>
            <w:r w:rsidRPr="007E0570">
              <w:rPr>
                <w:rFonts w:eastAsia="Times"/>
              </w:rPr>
              <w:t>подготовка отчетов по практическим работам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D3904" w14:textId="77777777" w:rsidR="0097025F" w:rsidRPr="007E0570" w:rsidRDefault="000C2F1C">
            <w:pPr>
              <w:jc w:val="center"/>
              <w:rPr>
                <w:b/>
              </w:rPr>
            </w:pPr>
            <w:r w:rsidRPr="007E0570">
              <w:rPr>
                <w:b/>
              </w:rPr>
              <w:t>2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110B0" w14:textId="77777777" w:rsidR="0097025F" w:rsidRPr="007E0570" w:rsidRDefault="0097025F" w:rsidP="00A118F8">
            <w:pPr>
              <w:jc w:val="center"/>
            </w:pPr>
          </w:p>
        </w:tc>
      </w:tr>
      <w:tr w:rsidR="007E0570" w:rsidRPr="007E0570" w14:paraId="41E958E2" w14:textId="77777777" w:rsidTr="002E14C1">
        <w:trPr>
          <w:trHeight w:val="198"/>
        </w:trPr>
        <w:tc>
          <w:tcPr>
            <w:tcW w:w="3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D4334" w14:textId="77777777" w:rsidR="0097025F" w:rsidRPr="007E0570" w:rsidRDefault="000C2F1C">
            <w:pPr>
              <w:jc w:val="center"/>
              <w:rPr>
                <w:b/>
              </w:rPr>
            </w:pPr>
            <w:r w:rsidRPr="007E0570">
              <w:rPr>
                <w:b/>
              </w:rPr>
              <w:t>Тема 2.5.Организация эксплуатации систем IP-телефонии</w:t>
            </w: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7ED32" w14:textId="77777777" w:rsidR="0097025F" w:rsidRPr="007E0570" w:rsidRDefault="000C2F1C">
            <w:r w:rsidRPr="007E0570">
              <w:rPr>
                <w:b/>
              </w:rPr>
              <w:t>Содержание учебного материала</w:t>
            </w:r>
          </w:p>
        </w:tc>
        <w:tc>
          <w:tcPr>
            <w:tcW w:w="12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36B28" w14:textId="77777777" w:rsidR="0097025F" w:rsidRPr="007E0570" w:rsidRDefault="008871B7">
            <w:pPr>
              <w:jc w:val="center"/>
              <w:rPr>
                <w:b/>
                <w:lang w:val="en-US"/>
              </w:rPr>
            </w:pPr>
            <w:r w:rsidRPr="007E0570">
              <w:rPr>
                <w:b/>
                <w:lang w:val="en-US"/>
              </w:rPr>
              <w:t>6</w:t>
            </w:r>
          </w:p>
        </w:tc>
        <w:tc>
          <w:tcPr>
            <w:tcW w:w="17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37AC8" w14:textId="77777777" w:rsidR="002571A8" w:rsidRPr="007E0570" w:rsidRDefault="002571A8" w:rsidP="002571A8">
            <w:pPr>
              <w:ind w:hanging="2"/>
            </w:pPr>
            <w:r w:rsidRPr="007E0570">
              <w:t>ПК 3.1-3.5</w:t>
            </w:r>
          </w:p>
          <w:p w14:paraId="7589C8CD" w14:textId="630A1DD3" w:rsidR="0097025F" w:rsidRPr="007E0570" w:rsidRDefault="002571A8" w:rsidP="008F64EF">
            <w:r w:rsidRPr="007E0570">
              <w:t>ОК 01-09</w:t>
            </w:r>
          </w:p>
        </w:tc>
      </w:tr>
      <w:tr w:rsidR="007E0570" w:rsidRPr="007E0570" w14:paraId="18033BFC" w14:textId="77777777" w:rsidTr="002E14C1">
        <w:trPr>
          <w:trHeight w:val="615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3AC0C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6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C08F3" w14:textId="77777777" w:rsidR="0097025F" w:rsidRPr="007E0570" w:rsidRDefault="000C2F1C">
            <w:r w:rsidRPr="007E0570">
              <w:t>1.</w:t>
            </w:r>
          </w:p>
        </w:tc>
        <w:tc>
          <w:tcPr>
            <w:tcW w:w="8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01BC8" w14:textId="77777777" w:rsidR="0097025F" w:rsidRPr="007E0570" w:rsidRDefault="000C2F1C">
            <w:r w:rsidRPr="007E0570">
              <w:t>Организация эксплуатации систем IP-телефонии. Техническое обслуживание, плановый текущий ремонт, плановый капитальный ремонт, внеплановый ремонт.</w:t>
            </w:r>
          </w:p>
        </w:tc>
        <w:tc>
          <w:tcPr>
            <w:tcW w:w="12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6A8C3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52A45" w14:textId="77777777" w:rsidR="0097025F" w:rsidRPr="007E0570" w:rsidRDefault="0097025F" w:rsidP="00A118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</w:pPr>
          </w:p>
        </w:tc>
      </w:tr>
      <w:tr w:rsidR="007E0570" w:rsidRPr="007E0570" w14:paraId="12CC11CE" w14:textId="77777777" w:rsidTr="002E14C1">
        <w:trPr>
          <w:trHeight w:val="219"/>
        </w:trPr>
        <w:tc>
          <w:tcPr>
            <w:tcW w:w="3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0FEC0" w14:textId="77777777" w:rsidR="0097025F" w:rsidRPr="007E0570" w:rsidRDefault="000C2F1C">
            <w:pPr>
              <w:jc w:val="center"/>
              <w:rPr>
                <w:b/>
              </w:rPr>
            </w:pPr>
            <w:r w:rsidRPr="007E0570">
              <w:rPr>
                <w:b/>
              </w:rPr>
              <w:t xml:space="preserve">Тема 2.6. Восстановление </w:t>
            </w:r>
            <w:r w:rsidRPr="007E0570">
              <w:rPr>
                <w:b/>
              </w:rPr>
              <w:lastRenderedPageBreak/>
              <w:t>работоспособности IP-телефонии</w:t>
            </w: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9DB2D" w14:textId="77777777" w:rsidR="0097025F" w:rsidRPr="007E0570" w:rsidRDefault="000C2F1C">
            <w:r w:rsidRPr="007E0570">
              <w:rPr>
                <w:b/>
              </w:rPr>
              <w:lastRenderedPageBreak/>
              <w:t>Содержание учебного материала</w:t>
            </w:r>
          </w:p>
        </w:tc>
        <w:tc>
          <w:tcPr>
            <w:tcW w:w="12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A1581" w14:textId="77777777" w:rsidR="0097025F" w:rsidRPr="007E0570" w:rsidRDefault="008871B7">
            <w:pPr>
              <w:jc w:val="center"/>
              <w:rPr>
                <w:b/>
                <w:lang w:val="en-US"/>
              </w:rPr>
            </w:pPr>
            <w:r w:rsidRPr="007E0570">
              <w:rPr>
                <w:b/>
                <w:lang w:val="en-US"/>
              </w:rPr>
              <w:t>10</w:t>
            </w:r>
          </w:p>
        </w:tc>
        <w:tc>
          <w:tcPr>
            <w:tcW w:w="17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32751" w14:textId="77777777" w:rsidR="002571A8" w:rsidRPr="007E0570" w:rsidRDefault="002571A8" w:rsidP="002571A8">
            <w:pPr>
              <w:ind w:hanging="2"/>
            </w:pPr>
            <w:r w:rsidRPr="007E0570">
              <w:t>ПК 3.1-3.5</w:t>
            </w:r>
          </w:p>
          <w:p w14:paraId="34D7CCA2" w14:textId="1508480A" w:rsidR="00A118F8" w:rsidRPr="007E0570" w:rsidRDefault="002571A8" w:rsidP="002571A8">
            <w:pPr>
              <w:jc w:val="center"/>
            </w:pPr>
            <w:r w:rsidRPr="007E0570">
              <w:lastRenderedPageBreak/>
              <w:t>ОК 01-09</w:t>
            </w:r>
            <w:r w:rsidR="00A118F8" w:rsidRPr="007E0570">
              <w:t>,</w:t>
            </w:r>
          </w:p>
          <w:p w14:paraId="79A38FAE" w14:textId="79C0539D" w:rsidR="0097025F" w:rsidRPr="007E0570" w:rsidRDefault="0097025F" w:rsidP="00A118F8">
            <w:pPr>
              <w:jc w:val="center"/>
            </w:pPr>
          </w:p>
        </w:tc>
      </w:tr>
      <w:tr w:rsidR="007E0570" w:rsidRPr="007E0570" w14:paraId="70C0230E" w14:textId="77777777" w:rsidTr="002E14C1">
        <w:trPr>
          <w:trHeight w:val="870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3CE99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6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9975B" w14:textId="77777777" w:rsidR="0097025F" w:rsidRPr="007E0570" w:rsidRDefault="000C2F1C">
            <w:r w:rsidRPr="007E0570">
              <w:t>1.</w:t>
            </w:r>
          </w:p>
        </w:tc>
        <w:tc>
          <w:tcPr>
            <w:tcW w:w="8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03462" w14:textId="77777777" w:rsidR="0097025F" w:rsidRPr="007E0570" w:rsidRDefault="000C2F1C">
            <w:r w:rsidRPr="007E0570">
              <w:t>Восстановление работы сети после аварии. Схемы послеаварийного восстановления работоспособности сети, техническая и проектная документация, способы резервного копирования данных, принципы работы хранилищ данных;</w:t>
            </w:r>
          </w:p>
        </w:tc>
        <w:tc>
          <w:tcPr>
            <w:tcW w:w="12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66186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84E49" w14:textId="77777777" w:rsidR="0097025F" w:rsidRPr="007E0570" w:rsidRDefault="0097025F" w:rsidP="00A118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</w:pPr>
          </w:p>
        </w:tc>
      </w:tr>
      <w:tr w:rsidR="007E0570" w:rsidRPr="007E0570" w14:paraId="667F8336" w14:textId="77777777" w:rsidTr="002E14C1">
        <w:trPr>
          <w:trHeight w:val="197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DB671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CC553" w14:textId="77777777" w:rsidR="0097025F" w:rsidRPr="007E0570" w:rsidRDefault="00045107">
            <w:r w:rsidRPr="007E0570">
              <w:rPr>
                <w:b/>
              </w:rPr>
              <w:t>Практические</w:t>
            </w:r>
            <w:r w:rsidR="000C2F1C" w:rsidRPr="007E0570">
              <w:rPr>
                <w:b/>
              </w:rPr>
              <w:t xml:space="preserve"> занятия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AC471" w14:textId="77777777" w:rsidR="0097025F" w:rsidRPr="007E0570" w:rsidRDefault="0097025F">
            <w:pPr>
              <w:jc w:val="center"/>
              <w:rPr>
                <w:b/>
              </w:rPr>
            </w:pP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EDAE0" w14:textId="77777777" w:rsidR="0097025F" w:rsidRPr="007E0570" w:rsidRDefault="0097025F" w:rsidP="00A118F8">
            <w:pPr>
              <w:jc w:val="center"/>
            </w:pPr>
          </w:p>
        </w:tc>
      </w:tr>
      <w:tr w:rsidR="007E0570" w:rsidRPr="007E0570" w14:paraId="28BD1443" w14:textId="77777777" w:rsidTr="002E14C1">
        <w:trPr>
          <w:trHeight w:val="197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9A587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00FFF" w14:textId="77777777" w:rsidR="0097025F" w:rsidRPr="007E0570" w:rsidRDefault="00C94E3C">
            <w:r w:rsidRPr="007E0570">
              <w:t>Практическое</w:t>
            </w:r>
            <w:r w:rsidR="000C2F1C" w:rsidRPr="007E0570">
              <w:t xml:space="preserve"> занятие № 29Создание резервных копий баз данных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28F51" w14:textId="77777777" w:rsidR="0097025F" w:rsidRPr="007E0570" w:rsidRDefault="000C2F1C">
            <w:pPr>
              <w:jc w:val="center"/>
              <w:rPr>
                <w:b/>
              </w:rPr>
            </w:pPr>
            <w:r w:rsidRPr="007E0570">
              <w:rPr>
                <w:b/>
              </w:rPr>
              <w:t>4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0DCA3" w14:textId="77777777" w:rsidR="0097025F" w:rsidRPr="007E0570" w:rsidRDefault="0097025F" w:rsidP="00A118F8">
            <w:pPr>
              <w:jc w:val="center"/>
            </w:pPr>
          </w:p>
        </w:tc>
      </w:tr>
      <w:tr w:rsidR="007E0570" w:rsidRPr="007E0570" w14:paraId="67E5EA33" w14:textId="77777777" w:rsidTr="002E14C1">
        <w:trPr>
          <w:trHeight w:val="197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F06E8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8F7CD" w14:textId="77777777" w:rsidR="0097025F" w:rsidRPr="007E0570" w:rsidRDefault="00C94E3C">
            <w:r w:rsidRPr="007E0570">
              <w:t>Практическое</w:t>
            </w:r>
            <w:r w:rsidR="000C2F1C" w:rsidRPr="007E0570">
              <w:t xml:space="preserve"> занятие № 30Диагностика и устранение неисправностей в системах IP-телефонии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767AF" w14:textId="77777777" w:rsidR="0097025F" w:rsidRPr="007E0570" w:rsidRDefault="000C2F1C">
            <w:pPr>
              <w:jc w:val="center"/>
              <w:rPr>
                <w:b/>
              </w:rPr>
            </w:pPr>
            <w:r w:rsidRPr="007E0570">
              <w:rPr>
                <w:b/>
              </w:rPr>
              <w:t>4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19A37" w14:textId="77777777" w:rsidR="0097025F" w:rsidRPr="007E0570" w:rsidRDefault="0097025F" w:rsidP="00A118F8">
            <w:pPr>
              <w:jc w:val="center"/>
            </w:pPr>
          </w:p>
        </w:tc>
      </w:tr>
      <w:tr w:rsidR="007E0570" w:rsidRPr="007E0570" w14:paraId="10F963CB" w14:textId="77777777" w:rsidTr="002E14C1">
        <w:trPr>
          <w:trHeight w:val="197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68588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DBEE5" w14:textId="77777777" w:rsidR="0097025F" w:rsidRPr="007E0570" w:rsidRDefault="00C94E3C">
            <w:r w:rsidRPr="007E0570">
              <w:t>Практическое</w:t>
            </w:r>
            <w:r w:rsidR="000C2F1C" w:rsidRPr="007E0570">
              <w:t xml:space="preserve"> занятие № 31 Финальная комплексная практическая работа по эксплуатации объектов сетевой инфраструктуры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14736" w14:textId="77777777" w:rsidR="0097025F" w:rsidRPr="007E0570" w:rsidRDefault="003E7586">
            <w:pPr>
              <w:jc w:val="center"/>
              <w:rPr>
                <w:b/>
                <w:lang w:val="en-US"/>
              </w:rPr>
            </w:pPr>
            <w:r w:rsidRPr="007E0570">
              <w:rPr>
                <w:b/>
                <w:lang w:val="en-US"/>
              </w:rPr>
              <w:t>4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5AB4C" w14:textId="77777777" w:rsidR="0097025F" w:rsidRPr="007E0570" w:rsidRDefault="0097025F" w:rsidP="00A118F8">
            <w:pPr>
              <w:jc w:val="center"/>
            </w:pPr>
          </w:p>
        </w:tc>
      </w:tr>
      <w:tr w:rsidR="007E0570" w:rsidRPr="007E0570" w14:paraId="746A9C4C" w14:textId="77777777" w:rsidTr="002E14C1">
        <w:trPr>
          <w:trHeight w:val="197"/>
        </w:trPr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62CC6" w14:textId="77777777" w:rsidR="0097025F" w:rsidRPr="007E0570" w:rsidRDefault="000C2F1C">
            <w:pPr>
              <w:jc w:val="center"/>
              <w:rPr>
                <w:b/>
              </w:rPr>
            </w:pPr>
            <w:r w:rsidRPr="007E0570">
              <w:rPr>
                <w:b/>
              </w:rPr>
              <w:t>Зачетное занятие</w:t>
            </w: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09374" w14:textId="77777777" w:rsidR="0097025F" w:rsidRPr="007E0570" w:rsidRDefault="0097025F">
            <w:pPr>
              <w:rPr>
                <w:b/>
                <w:i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595B7" w14:textId="77777777" w:rsidR="0097025F" w:rsidRPr="007E0570" w:rsidRDefault="000C2F1C">
            <w:pPr>
              <w:jc w:val="center"/>
            </w:pPr>
            <w:r w:rsidRPr="007E0570">
              <w:t>2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D7FBE" w14:textId="77777777" w:rsidR="0097025F" w:rsidRPr="007E0570" w:rsidRDefault="0097025F" w:rsidP="00A118F8">
            <w:pPr>
              <w:jc w:val="center"/>
            </w:pPr>
          </w:p>
        </w:tc>
      </w:tr>
      <w:tr w:rsidR="007E0570" w:rsidRPr="007E0570" w14:paraId="19607150" w14:textId="77777777" w:rsidTr="002E14C1">
        <w:trPr>
          <w:trHeight w:val="197"/>
        </w:trPr>
        <w:tc>
          <w:tcPr>
            <w:tcW w:w="1276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38FB0E9D" w14:textId="77777777" w:rsidR="003E7586" w:rsidRPr="007E0570" w:rsidRDefault="003E7586" w:rsidP="00A11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7E0570">
              <w:rPr>
                <w:b/>
              </w:rPr>
              <w:t>МДК.03.02.Безопасность компьютерных сетей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126C7262" w14:textId="77777777" w:rsidR="003E7586" w:rsidRPr="007E0570" w:rsidRDefault="003E7586" w:rsidP="00A11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en-US"/>
              </w:rPr>
            </w:pPr>
            <w:r w:rsidRPr="007E0570">
              <w:rPr>
                <w:b/>
                <w:lang w:val="en-US"/>
              </w:rPr>
              <w:t>96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656CC8CE" w14:textId="77777777" w:rsidR="003E7586" w:rsidRPr="007E0570" w:rsidRDefault="003E7586" w:rsidP="00A11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7E0570" w:rsidRPr="007E0570" w14:paraId="46A8AB6F" w14:textId="77777777" w:rsidTr="002E14C1">
        <w:trPr>
          <w:trHeight w:val="252"/>
        </w:trPr>
        <w:tc>
          <w:tcPr>
            <w:tcW w:w="3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7C1D0" w14:textId="77777777" w:rsidR="0097025F" w:rsidRPr="007E0570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7E0570">
              <w:rPr>
                <w:b/>
              </w:rPr>
              <w:t>Введение</w:t>
            </w:r>
          </w:p>
          <w:p w14:paraId="0D030170" w14:textId="77777777" w:rsidR="0097025F" w:rsidRPr="007E0570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AD3FE" w14:textId="77777777" w:rsidR="0097025F" w:rsidRPr="007E0570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7E0570">
              <w:rPr>
                <w:b/>
              </w:rPr>
              <w:t>Содержание учебного материала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39ADB" w14:textId="77777777" w:rsidR="0097025F" w:rsidRPr="007E0570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88666" w14:textId="77777777" w:rsidR="0097025F" w:rsidRPr="007E0570" w:rsidRDefault="0097025F" w:rsidP="00A11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7E0570" w:rsidRPr="007E0570" w14:paraId="5D04AD0E" w14:textId="77777777" w:rsidTr="002E14C1">
        <w:trPr>
          <w:trHeight w:val="285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58A87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5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048A3" w14:textId="77777777" w:rsidR="0097025F" w:rsidRPr="007E0570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7E0570">
              <w:rPr>
                <w:b/>
              </w:rPr>
              <w:t>1</w:t>
            </w:r>
          </w:p>
        </w:tc>
        <w:tc>
          <w:tcPr>
            <w:tcW w:w="8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F8F1F" w14:textId="77777777" w:rsidR="0097025F" w:rsidRPr="007E0570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7E0570">
              <w:t>Цели и задачи, структура профессионального модуля. Последовательность освоения профессиональных компетенций по модулю. Требования к уровню предварительных знаний и умений. Краткая характеристика основных разделов модуля. Порядок и форма проведения занятий, использование основной и дополнительной литературы. Рекомендации по организации самостоятельной работы студентов при изучении модуля.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28668" w14:textId="77777777" w:rsidR="0097025F" w:rsidRPr="007E0570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7E0570">
              <w:rPr>
                <w:b/>
              </w:rPr>
              <w:t>2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264F1" w14:textId="77777777" w:rsidR="002571A8" w:rsidRPr="007E0570" w:rsidRDefault="002571A8" w:rsidP="002571A8">
            <w:pPr>
              <w:ind w:hanging="2"/>
            </w:pPr>
            <w:r w:rsidRPr="007E0570">
              <w:t>ПК 3.1-3.5</w:t>
            </w:r>
          </w:p>
          <w:p w14:paraId="2D1D6DA9" w14:textId="1C674E9D" w:rsidR="0097025F" w:rsidRPr="007E0570" w:rsidRDefault="002571A8" w:rsidP="002571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7E0570">
              <w:t>ОК 01-09</w:t>
            </w:r>
          </w:p>
        </w:tc>
      </w:tr>
      <w:tr w:rsidR="007E0570" w:rsidRPr="007E0570" w14:paraId="4F619DB3" w14:textId="77777777" w:rsidTr="002E14C1">
        <w:trPr>
          <w:trHeight w:val="288"/>
        </w:trPr>
        <w:tc>
          <w:tcPr>
            <w:tcW w:w="127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FE8ED" w14:textId="77777777" w:rsidR="0097025F" w:rsidRPr="007E0570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7E0570">
              <w:rPr>
                <w:b/>
              </w:rPr>
              <w:t>Раздел 1. Безопасность компьютерных сетей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782B9" w14:textId="77777777" w:rsidR="0097025F" w:rsidRPr="007E0570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EB6A5" w14:textId="77777777" w:rsidR="0097025F" w:rsidRPr="007E0570" w:rsidRDefault="0097025F" w:rsidP="00A11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7E0570" w:rsidRPr="007E0570" w14:paraId="334B0B96" w14:textId="77777777" w:rsidTr="002E14C1">
        <w:trPr>
          <w:trHeight w:val="288"/>
        </w:trPr>
        <w:tc>
          <w:tcPr>
            <w:tcW w:w="3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BB9FC" w14:textId="77777777" w:rsidR="0097025F" w:rsidRPr="007E0570" w:rsidRDefault="000C2F1C">
            <w:pPr>
              <w:rPr>
                <w:b/>
              </w:rPr>
            </w:pPr>
            <w:r w:rsidRPr="007E0570">
              <w:rPr>
                <w:b/>
              </w:rPr>
              <w:t xml:space="preserve">Тема 1.1 Фундаментальные принципы безопасной сети </w:t>
            </w:r>
          </w:p>
          <w:p w14:paraId="644AF035" w14:textId="77777777" w:rsidR="0097025F" w:rsidRPr="007E0570" w:rsidRDefault="0097025F">
            <w:pPr>
              <w:rPr>
                <w:b/>
              </w:rPr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DFE3E" w14:textId="77777777" w:rsidR="0097025F" w:rsidRPr="007E0570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7E0570">
              <w:rPr>
                <w:b/>
              </w:rPr>
              <w:t>Содержание учебного материала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F53F6" w14:textId="77777777" w:rsidR="0097025F" w:rsidRPr="007E0570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4CA20" w14:textId="77777777" w:rsidR="0097025F" w:rsidRPr="007E0570" w:rsidRDefault="0097025F" w:rsidP="00A11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7E0570" w:rsidRPr="007E0570" w14:paraId="4A7FBB70" w14:textId="77777777" w:rsidTr="002E14C1">
        <w:trPr>
          <w:trHeight w:val="591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84ACA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5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A044C" w14:textId="77777777" w:rsidR="0097025F" w:rsidRPr="007E0570" w:rsidRDefault="000C2F1C">
            <w:r w:rsidRPr="007E0570">
              <w:t>1</w:t>
            </w:r>
          </w:p>
        </w:tc>
        <w:tc>
          <w:tcPr>
            <w:tcW w:w="8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39413" w14:textId="77777777" w:rsidR="0097025F" w:rsidRPr="007E0570" w:rsidRDefault="000C2F1C">
            <w:r w:rsidRPr="007E0570">
              <w:t>Современные угрозы сетевой безопасности. Вирусы, черви и троянские кони. Методы атак.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48D24" w14:textId="77777777" w:rsidR="0097025F" w:rsidRPr="007E0570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7E0570">
              <w:rPr>
                <w:b/>
              </w:rPr>
              <w:t>4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7A207" w14:textId="77777777" w:rsidR="0097025F" w:rsidRPr="007E0570" w:rsidRDefault="0097025F" w:rsidP="00A11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7E0570" w:rsidRPr="007E0570" w14:paraId="0E2CE7A0" w14:textId="77777777" w:rsidTr="002E14C1">
        <w:trPr>
          <w:trHeight w:val="249"/>
        </w:trPr>
        <w:tc>
          <w:tcPr>
            <w:tcW w:w="3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689D0" w14:textId="77777777" w:rsidR="0097025F" w:rsidRPr="007E0570" w:rsidRDefault="000C2F1C">
            <w:pPr>
              <w:rPr>
                <w:b/>
              </w:rPr>
            </w:pPr>
            <w:r w:rsidRPr="007E0570">
              <w:rPr>
                <w:b/>
              </w:rPr>
              <w:t xml:space="preserve">Тема 1.2 Безопасность сетевых устройств OSI </w:t>
            </w:r>
          </w:p>
          <w:p w14:paraId="2A21A709" w14:textId="77777777" w:rsidR="0097025F" w:rsidRPr="007E0570" w:rsidRDefault="0097025F">
            <w:pPr>
              <w:rPr>
                <w:b/>
              </w:rPr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1E021" w14:textId="77777777" w:rsidR="0097025F" w:rsidRPr="007E0570" w:rsidRDefault="000C2F1C">
            <w:r w:rsidRPr="007E0570">
              <w:rPr>
                <w:b/>
              </w:rPr>
              <w:t>Содержание учебного материала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0465B" w14:textId="77777777" w:rsidR="0097025F" w:rsidRPr="007E0570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7C7E9" w14:textId="77777777" w:rsidR="0097025F" w:rsidRPr="007E0570" w:rsidRDefault="0097025F" w:rsidP="00A11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7E0570" w:rsidRPr="007E0570" w14:paraId="0F7732DC" w14:textId="77777777" w:rsidTr="002E14C1">
        <w:trPr>
          <w:trHeight w:val="804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E9E85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5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43367" w14:textId="77777777" w:rsidR="0097025F" w:rsidRPr="007E0570" w:rsidRDefault="000C2F1C">
            <w:r w:rsidRPr="007E0570">
              <w:t>1</w:t>
            </w:r>
          </w:p>
        </w:tc>
        <w:tc>
          <w:tcPr>
            <w:tcW w:w="8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4BD3B" w14:textId="77777777" w:rsidR="0097025F" w:rsidRPr="007E0570" w:rsidRDefault="000C2F1C">
            <w:r w:rsidRPr="007E0570">
              <w:t>Безопасный доступ к устройствам. Назначение административных ролей. Мониторинг и управление устройствами. Использование функция автоматизированной настройки безопасности.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C267F" w14:textId="77777777" w:rsidR="0097025F" w:rsidRPr="007E0570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7E0570">
              <w:rPr>
                <w:b/>
              </w:rPr>
              <w:t>8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1B8D9" w14:textId="77777777" w:rsidR="002571A8" w:rsidRPr="007E0570" w:rsidRDefault="002571A8" w:rsidP="002571A8">
            <w:pPr>
              <w:ind w:hanging="2"/>
            </w:pPr>
            <w:r w:rsidRPr="007E0570">
              <w:t>ПК 3.1-3.5</w:t>
            </w:r>
          </w:p>
          <w:p w14:paraId="42674963" w14:textId="710D2FA0" w:rsidR="0097025F" w:rsidRPr="007E0570" w:rsidRDefault="002571A8" w:rsidP="008F64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7E0570">
              <w:t>ОК 01-09</w:t>
            </w:r>
          </w:p>
        </w:tc>
      </w:tr>
      <w:tr w:rsidR="007E0570" w:rsidRPr="007E0570" w14:paraId="7F66BE09" w14:textId="77777777" w:rsidTr="002E14C1">
        <w:trPr>
          <w:trHeight w:val="270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6D7DE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45776" w14:textId="77777777" w:rsidR="0097025F" w:rsidRPr="007E0570" w:rsidRDefault="00045107">
            <w:pPr>
              <w:rPr>
                <w:b/>
              </w:rPr>
            </w:pPr>
            <w:r w:rsidRPr="007E0570">
              <w:rPr>
                <w:b/>
              </w:rPr>
              <w:t>Практические</w:t>
            </w:r>
            <w:r w:rsidR="000C2F1C" w:rsidRPr="007E0570">
              <w:rPr>
                <w:b/>
              </w:rPr>
              <w:t xml:space="preserve"> занятия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C0E6E" w14:textId="77777777" w:rsidR="0097025F" w:rsidRPr="007E0570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24D27" w14:textId="77777777" w:rsidR="0097025F" w:rsidRPr="007E0570" w:rsidRDefault="0097025F" w:rsidP="00A11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7E0570" w:rsidRPr="007E0570" w14:paraId="47D02018" w14:textId="77777777" w:rsidTr="002E14C1">
        <w:trPr>
          <w:trHeight w:val="270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55C8D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C5BAC" w14:textId="77777777" w:rsidR="0097025F" w:rsidRPr="007E0570" w:rsidRDefault="00C94E3C">
            <w:r w:rsidRPr="007E0570">
              <w:t>Практическое</w:t>
            </w:r>
            <w:r w:rsidR="000C2F1C" w:rsidRPr="007E0570">
              <w:t xml:space="preserve"> занятие № 1 Исследование сетевых атак и инструментов проверки защиты сети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5B624" w14:textId="77777777" w:rsidR="0097025F" w:rsidRPr="007E0570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7E0570">
              <w:rPr>
                <w:b/>
              </w:rPr>
              <w:t>1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9690F" w14:textId="77777777" w:rsidR="0097025F" w:rsidRPr="007E0570" w:rsidRDefault="0097025F" w:rsidP="00A11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7E0570" w:rsidRPr="007E0570" w14:paraId="6E34A437" w14:textId="77777777" w:rsidTr="002E14C1">
        <w:trPr>
          <w:trHeight w:val="276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C02AD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F650A" w14:textId="77777777" w:rsidR="0097025F" w:rsidRPr="007E0570" w:rsidRDefault="00C94E3C">
            <w:r w:rsidRPr="007E0570">
              <w:t>Практическое</w:t>
            </w:r>
            <w:r w:rsidR="000C2F1C" w:rsidRPr="007E0570">
              <w:t xml:space="preserve"> занятие № 2 Настройка безопасного доступа к маршрутизатору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40156" w14:textId="77777777" w:rsidR="0097025F" w:rsidRPr="007E0570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7E0570">
              <w:rPr>
                <w:b/>
              </w:rPr>
              <w:t>1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3E567" w14:textId="77777777" w:rsidR="0097025F" w:rsidRPr="007E0570" w:rsidRDefault="0097025F" w:rsidP="00A11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7E0570" w:rsidRPr="007E0570" w14:paraId="3E501968" w14:textId="77777777" w:rsidTr="002E14C1">
        <w:trPr>
          <w:trHeight w:val="272"/>
        </w:trPr>
        <w:tc>
          <w:tcPr>
            <w:tcW w:w="3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CBF4C" w14:textId="77777777" w:rsidR="0097025F" w:rsidRPr="007E0570" w:rsidRDefault="000C2F1C">
            <w:pPr>
              <w:rPr>
                <w:b/>
              </w:rPr>
            </w:pPr>
            <w:r w:rsidRPr="007E0570">
              <w:rPr>
                <w:b/>
              </w:rPr>
              <w:t xml:space="preserve">Тема1.3 Авторизация, аутентификация и учет доступа (ААА) </w:t>
            </w:r>
          </w:p>
          <w:p w14:paraId="5693C769" w14:textId="77777777" w:rsidR="0097025F" w:rsidRPr="007E0570" w:rsidRDefault="0097025F">
            <w:pPr>
              <w:rPr>
                <w:b/>
              </w:rPr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5EA45" w14:textId="77777777" w:rsidR="0097025F" w:rsidRPr="007E0570" w:rsidRDefault="000C2F1C">
            <w:r w:rsidRPr="007E0570">
              <w:rPr>
                <w:b/>
              </w:rPr>
              <w:t>Содержание учебного материала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9652F" w14:textId="77777777" w:rsidR="0097025F" w:rsidRPr="007E0570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B8954" w14:textId="77777777" w:rsidR="0097025F" w:rsidRPr="007E0570" w:rsidRDefault="0097025F" w:rsidP="00A11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7E0570" w:rsidRPr="007E0570" w14:paraId="19A78E6D" w14:textId="77777777" w:rsidTr="002E14C1">
        <w:trPr>
          <w:trHeight w:val="534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B85F9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5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7F571B" w14:textId="77777777" w:rsidR="0097025F" w:rsidRPr="007E0570" w:rsidRDefault="000C2F1C">
            <w:r w:rsidRPr="007E0570">
              <w:t>1</w:t>
            </w:r>
          </w:p>
        </w:tc>
        <w:tc>
          <w:tcPr>
            <w:tcW w:w="8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3D82BF" w14:textId="77777777" w:rsidR="0097025F" w:rsidRPr="007E0570" w:rsidRDefault="000C2F1C">
            <w:r w:rsidRPr="007E0570">
              <w:t>Свойства ААА. Локальная ААА аутентификация. Server-based ААА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DAE5A" w14:textId="77777777" w:rsidR="0097025F" w:rsidRPr="007E0570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7E0570">
              <w:rPr>
                <w:b/>
              </w:rPr>
              <w:t>8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ADEC7" w14:textId="77777777" w:rsidR="002571A8" w:rsidRPr="007E0570" w:rsidRDefault="002571A8" w:rsidP="002571A8">
            <w:pPr>
              <w:ind w:hanging="2"/>
            </w:pPr>
            <w:r w:rsidRPr="007E0570">
              <w:t>ПК 3.1-3.5</w:t>
            </w:r>
          </w:p>
          <w:p w14:paraId="540D3498" w14:textId="2B612481" w:rsidR="0097025F" w:rsidRPr="007E0570" w:rsidRDefault="002571A8" w:rsidP="008F64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7E0570">
              <w:t>ОК 01-09</w:t>
            </w:r>
          </w:p>
        </w:tc>
      </w:tr>
      <w:tr w:rsidR="007E0570" w:rsidRPr="007E0570" w14:paraId="3C49D332" w14:textId="77777777" w:rsidTr="002E14C1">
        <w:trPr>
          <w:trHeight w:val="270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FB1F4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ACCFD" w14:textId="77777777" w:rsidR="0097025F" w:rsidRPr="007E0570" w:rsidRDefault="00045107">
            <w:pPr>
              <w:rPr>
                <w:b/>
              </w:rPr>
            </w:pPr>
            <w:r w:rsidRPr="007E0570">
              <w:rPr>
                <w:b/>
              </w:rPr>
              <w:t>Практические</w:t>
            </w:r>
            <w:r w:rsidR="000C2F1C" w:rsidRPr="007E0570">
              <w:rPr>
                <w:b/>
              </w:rPr>
              <w:t xml:space="preserve"> занятия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6B63D" w14:textId="77777777" w:rsidR="0097025F" w:rsidRPr="007E0570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A2211" w14:textId="77777777" w:rsidR="0097025F" w:rsidRPr="007E0570" w:rsidRDefault="0097025F" w:rsidP="00A11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7E0570" w:rsidRPr="007E0570" w14:paraId="31E6FAA6" w14:textId="77777777" w:rsidTr="002E14C1">
        <w:trPr>
          <w:trHeight w:val="249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80A04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E52806" w14:textId="77777777" w:rsidR="0097025F" w:rsidRPr="007E0570" w:rsidRDefault="00C94E3C">
            <w:pPr>
              <w:rPr>
                <w:b/>
              </w:rPr>
            </w:pPr>
            <w:r w:rsidRPr="007E0570">
              <w:t>Практическое</w:t>
            </w:r>
            <w:r w:rsidR="000C2F1C" w:rsidRPr="007E0570">
              <w:t xml:space="preserve"> занятие № 3 Обеспечение административного доступа AAA и сервера Radius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D4FA9" w14:textId="77777777" w:rsidR="0097025F" w:rsidRPr="007E0570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7E0570">
              <w:rPr>
                <w:b/>
              </w:rPr>
              <w:t>2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5EC4D" w14:textId="77777777" w:rsidR="0097025F" w:rsidRPr="007E0570" w:rsidRDefault="0097025F" w:rsidP="00A11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7E0570" w:rsidRPr="007E0570" w14:paraId="241CB6D2" w14:textId="77777777" w:rsidTr="002E14C1">
        <w:trPr>
          <w:trHeight w:val="197"/>
        </w:trPr>
        <w:tc>
          <w:tcPr>
            <w:tcW w:w="3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A8062" w14:textId="77777777" w:rsidR="0097025F" w:rsidRPr="007E0570" w:rsidRDefault="000C2F1C">
            <w:pPr>
              <w:rPr>
                <w:b/>
              </w:rPr>
            </w:pPr>
            <w:r w:rsidRPr="007E0570">
              <w:rPr>
                <w:b/>
              </w:rPr>
              <w:t>Тема1.4 Реализация технологий брандмауэра</w:t>
            </w:r>
          </w:p>
          <w:p w14:paraId="4A8BED6B" w14:textId="77777777" w:rsidR="0097025F" w:rsidRPr="007E0570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1FF616" w14:textId="77777777" w:rsidR="0097025F" w:rsidRPr="007E0570" w:rsidRDefault="000C2F1C">
            <w:r w:rsidRPr="007E0570">
              <w:rPr>
                <w:b/>
              </w:rPr>
              <w:t>Содержание учебного материала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0B07D" w14:textId="77777777" w:rsidR="0097025F" w:rsidRPr="007E0570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F870B" w14:textId="77777777" w:rsidR="0097025F" w:rsidRPr="007E0570" w:rsidRDefault="0097025F" w:rsidP="00A11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7E0570" w:rsidRPr="007E0570" w14:paraId="707C4BDE" w14:textId="77777777" w:rsidTr="002E14C1">
        <w:trPr>
          <w:trHeight w:val="197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E59A5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5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21A75" w14:textId="77777777" w:rsidR="0097025F" w:rsidRPr="007E0570" w:rsidRDefault="000C2F1C">
            <w:r w:rsidRPr="007E0570">
              <w:t>1</w:t>
            </w:r>
          </w:p>
        </w:tc>
        <w:tc>
          <w:tcPr>
            <w:tcW w:w="8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1DDCBC" w14:textId="77777777" w:rsidR="0097025F" w:rsidRPr="007E0570" w:rsidRDefault="000C2F1C">
            <w:r w:rsidRPr="007E0570">
              <w:t>ACL. Технология брандмауэра. Контекстный контроль доступа (CBAC). Политики брандмауэра основанные на зонах.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9F728" w14:textId="77777777" w:rsidR="0097025F" w:rsidRPr="007E0570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7E0570">
              <w:rPr>
                <w:b/>
              </w:rPr>
              <w:t>10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B675A" w14:textId="77777777" w:rsidR="002571A8" w:rsidRPr="007E0570" w:rsidRDefault="002571A8" w:rsidP="002571A8">
            <w:pPr>
              <w:ind w:hanging="2"/>
            </w:pPr>
            <w:r w:rsidRPr="007E0570">
              <w:t>ПК 3.1-3.5</w:t>
            </w:r>
          </w:p>
          <w:p w14:paraId="5C923807" w14:textId="3BF893E7" w:rsidR="0097025F" w:rsidRPr="007E0570" w:rsidRDefault="002571A8" w:rsidP="008F64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7E0570">
              <w:t>ОК 01-09</w:t>
            </w:r>
          </w:p>
        </w:tc>
      </w:tr>
      <w:tr w:rsidR="007E0570" w:rsidRPr="007E0570" w14:paraId="6393C356" w14:textId="77777777" w:rsidTr="002E14C1">
        <w:trPr>
          <w:trHeight w:val="221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76FFE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105649" w14:textId="77777777" w:rsidR="0097025F" w:rsidRPr="007E0570" w:rsidRDefault="00045107">
            <w:pPr>
              <w:rPr>
                <w:b/>
              </w:rPr>
            </w:pPr>
            <w:r w:rsidRPr="007E0570">
              <w:rPr>
                <w:b/>
              </w:rPr>
              <w:t>Практические</w:t>
            </w:r>
            <w:r w:rsidR="000C2F1C" w:rsidRPr="007E0570">
              <w:rPr>
                <w:b/>
              </w:rPr>
              <w:t xml:space="preserve"> занятия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B27D3" w14:textId="77777777" w:rsidR="0097025F" w:rsidRPr="007E0570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3CCC7" w14:textId="77777777" w:rsidR="0097025F" w:rsidRPr="007E0570" w:rsidRDefault="0097025F" w:rsidP="00A11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7E0570" w:rsidRPr="007E0570" w14:paraId="23B07A8C" w14:textId="77777777" w:rsidTr="002E14C1">
        <w:trPr>
          <w:trHeight w:val="197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99A4D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615092" w14:textId="77777777" w:rsidR="0097025F" w:rsidRPr="007E0570" w:rsidRDefault="00C94E3C">
            <w:pPr>
              <w:rPr>
                <w:b/>
              </w:rPr>
            </w:pPr>
            <w:r w:rsidRPr="007E0570">
              <w:t>Практическое</w:t>
            </w:r>
            <w:r w:rsidR="000C2F1C" w:rsidRPr="007E0570">
              <w:t xml:space="preserve"> занятие № 4 Настройка политики безопасности брандмауэров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CA749" w14:textId="77777777" w:rsidR="0097025F" w:rsidRPr="007E0570" w:rsidRDefault="003E75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en-US"/>
              </w:rPr>
            </w:pPr>
            <w:r w:rsidRPr="007E0570">
              <w:rPr>
                <w:b/>
                <w:lang w:val="en-US"/>
              </w:rPr>
              <w:t>2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A88D6" w14:textId="77777777" w:rsidR="0097025F" w:rsidRPr="007E0570" w:rsidRDefault="0097025F" w:rsidP="00A11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7E0570" w:rsidRPr="007E0570" w14:paraId="1F9980AB" w14:textId="77777777" w:rsidTr="002E14C1">
        <w:trPr>
          <w:trHeight w:val="197"/>
        </w:trPr>
        <w:tc>
          <w:tcPr>
            <w:tcW w:w="3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A09A0" w14:textId="77777777" w:rsidR="0097025F" w:rsidRPr="007E0570" w:rsidRDefault="000C2F1C">
            <w:pPr>
              <w:rPr>
                <w:b/>
              </w:rPr>
            </w:pPr>
            <w:r w:rsidRPr="007E0570">
              <w:rPr>
                <w:b/>
              </w:rPr>
              <w:t>Тема 1.5 Реализация технологий предотвращения вторжения</w:t>
            </w: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3024E1" w14:textId="77777777" w:rsidR="0097025F" w:rsidRPr="007E0570" w:rsidRDefault="000C2F1C">
            <w:r w:rsidRPr="007E0570">
              <w:rPr>
                <w:b/>
              </w:rPr>
              <w:t>Содержание учебного материала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398D7" w14:textId="77777777" w:rsidR="0097025F" w:rsidRPr="007E0570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B466C" w14:textId="77777777" w:rsidR="0097025F" w:rsidRPr="007E0570" w:rsidRDefault="0097025F" w:rsidP="00A11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7E0570" w:rsidRPr="007E0570" w14:paraId="699C451F" w14:textId="77777777" w:rsidTr="002E14C1">
        <w:trPr>
          <w:trHeight w:val="197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9D505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5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9E03CC" w14:textId="77777777" w:rsidR="0097025F" w:rsidRPr="007E0570" w:rsidRDefault="000C2F1C">
            <w:r w:rsidRPr="007E0570">
              <w:t>1</w:t>
            </w:r>
          </w:p>
        </w:tc>
        <w:tc>
          <w:tcPr>
            <w:tcW w:w="8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480EE" w14:textId="77777777" w:rsidR="0097025F" w:rsidRPr="007E0570" w:rsidRDefault="000C2F1C">
            <w:r w:rsidRPr="007E0570">
              <w:t>IPS технологии. IPS сигнатуры. Реализация IPS. Проверка и мониторинг IPS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2D971" w14:textId="77777777" w:rsidR="0097025F" w:rsidRPr="007E0570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7E0570">
              <w:rPr>
                <w:b/>
              </w:rPr>
              <w:t>8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BD607" w14:textId="77777777" w:rsidR="002571A8" w:rsidRPr="007E0570" w:rsidRDefault="002571A8" w:rsidP="002571A8">
            <w:pPr>
              <w:ind w:hanging="2"/>
            </w:pPr>
            <w:r w:rsidRPr="007E0570">
              <w:t>ПК 3.1-3.5</w:t>
            </w:r>
          </w:p>
          <w:p w14:paraId="7DCE2CDE" w14:textId="740EB816" w:rsidR="0097025F" w:rsidRPr="007E0570" w:rsidRDefault="002571A8" w:rsidP="008F64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7E0570">
              <w:t>ОК 01-09</w:t>
            </w:r>
          </w:p>
        </w:tc>
      </w:tr>
      <w:tr w:rsidR="007E0570" w:rsidRPr="007E0570" w14:paraId="41A74657" w14:textId="77777777" w:rsidTr="002E14C1">
        <w:trPr>
          <w:trHeight w:val="197"/>
        </w:trPr>
        <w:tc>
          <w:tcPr>
            <w:tcW w:w="3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4957F" w14:textId="77777777" w:rsidR="0097025F" w:rsidRPr="007E0570" w:rsidRDefault="000C2F1C">
            <w:pPr>
              <w:rPr>
                <w:b/>
              </w:rPr>
            </w:pPr>
            <w:r w:rsidRPr="007E0570">
              <w:rPr>
                <w:b/>
              </w:rPr>
              <w:t>Тема 1.6 Безопасность локальной сети</w:t>
            </w:r>
          </w:p>
          <w:p w14:paraId="4FB7FDCE" w14:textId="77777777" w:rsidR="0097025F" w:rsidRPr="007E0570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90AB6A" w14:textId="77777777" w:rsidR="0097025F" w:rsidRPr="007E0570" w:rsidRDefault="000C2F1C">
            <w:r w:rsidRPr="007E0570">
              <w:rPr>
                <w:b/>
              </w:rPr>
              <w:t>Содержание учебного материала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CEAB5" w14:textId="77777777" w:rsidR="0097025F" w:rsidRPr="007E0570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4FC7D" w14:textId="77777777" w:rsidR="0097025F" w:rsidRPr="007E0570" w:rsidRDefault="0097025F" w:rsidP="00A11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7E0570" w:rsidRPr="007E0570" w14:paraId="496184E7" w14:textId="77777777" w:rsidTr="002E14C1">
        <w:trPr>
          <w:trHeight w:val="197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2460E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5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667BF" w14:textId="77777777" w:rsidR="0097025F" w:rsidRPr="007E0570" w:rsidRDefault="000C2F1C">
            <w:r w:rsidRPr="007E0570">
              <w:t>1</w:t>
            </w:r>
          </w:p>
        </w:tc>
        <w:tc>
          <w:tcPr>
            <w:tcW w:w="8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6CA00" w14:textId="77777777" w:rsidR="0097025F" w:rsidRPr="007E0570" w:rsidRDefault="000C2F1C">
            <w:r w:rsidRPr="007E0570">
              <w:t>Обеспечение безопасности пользовательских компьютеров. Соображения по безопасности второго уровня (Layer-2). Конфигурация безопасности второго уровня. Безопасность беспроводных сетей, VoIP и SAN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04402" w14:textId="77777777" w:rsidR="0097025F" w:rsidRPr="007E0570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7E0570">
              <w:rPr>
                <w:b/>
              </w:rPr>
              <w:t>12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4C124" w14:textId="77777777" w:rsidR="002571A8" w:rsidRPr="007E0570" w:rsidRDefault="002571A8" w:rsidP="002571A8">
            <w:pPr>
              <w:ind w:hanging="2"/>
            </w:pPr>
            <w:r w:rsidRPr="007E0570">
              <w:t>ПК 3.1-3.5</w:t>
            </w:r>
          </w:p>
          <w:p w14:paraId="345559C4" w14:textId="031246CB" w:rsidR="0097025F" w:rsidRPr="007E0570" w:rsidRDefault="002571A8" w:rsidP="008F64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7E0570">
              <w:t>ОК 01-09</w:t>
            </w:r>
          </w:p>
        </w:tc>
      </w:tr>
      <w:tr w:rsidR="007E0570" w:rsidRPr="007E0570" w14:paraId="46BAA69B" w14:textId="77777777" w:rsidTr="002E14C1">
        <w:trPr>
          <w:trHeight w:val="197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45D72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F1BBDA" w14:textId="77777777" w:rsidR="0097025F" w:rsidRPr="007E0570" w:rsidRDefault="00045107">
            <w:pPr>
              <w:rPr>
                <w:b/>
              </w:rPr>
            </w:pPr>
            <w:r w:rsidRPr="007E0570">
              <w:rPr>
                <w:b/>
              </w:rPr>
              <w:t>Практические</w:t>
            </w:r>
            <w:r w:rsidR="000C2F1C" w:rsidRPr="007E0570">
              <w:rPr>
                <w:b/>
              </w:rPr>
              <w:t xml:space="preserve"> занятия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06115" w14:textId="77777777" w:rsidR="0097025F" w:rsidRPr="007E0570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90FA9" w14:textId="77777777" w:rsidR="0097025F" w:rsidRPr="007E0570" w:rsidRDefault="0097025F" w:rsidP="00A11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7E0570" w:rsidRPr="007E0570" w14:paraId="1309AE62" w14:textId="77777777" w:rsidTr="002E14C1">
        <w:trPr>
          <w:trHeight w:val="320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65005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87CC5" w14:textId="77777777" w:rsidR="0097025F" w:rsidRPr="007E0570" w:rsidRDefault="00C94E3C">
            <w:pPr>
              <w:rPr>
                <w:b/>
              </w:rPr>
            </w:pPr>
            <w:r w:rsidRPr="007E0570">
              <w:t>Практическое</w:t>
            </w:r>
            <w:r w:rsidR="000C2F1C" w:rsidRPr="007E0570">
              <w:t xml:space="preserve"> занятие № 5 Настройка безопасности на втором уровне на коммутаторах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7912B" w14:textId="77777777" w:rsidR="0097025F" w:rsidRPr="007E0570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7E0570">
              <w:rPr>
                <w:b/>
              </w:rPr>
              <w:t>2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910E2" w14:textId="77777777" w:rsidR="0097025F" w:rsidRPr="007E0570" w:rsidRDefault="0097025F" w:rsidP="00A11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7E0570" w:rsidRPr="007E0570" w14:paraId="054D91C7" w14:textId="77777777" w:rsidTr="002E14C1">
        <w:trPr>
          <w:trHeight w:val="197"/>
        </w:trPr>
        <w:tc>
          <w:tcPr>
            <w:tcW w:w="3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397E0" w14:textId="77777777" w:rsidR="0097025F" w:rsidRPr="007E0570" w:rsidRDefault="000C2F1C">
            <w:pPr>
              <w:rPr>
                <w:b/>
              </w:rPr>
            </w:pPr>
            <w:r w:rsidRPr="007E0570">
              <w:rPr>
                <w:b/>
              </w:rPr>
              <w:t>Тема 1.7 Криптографические системы</w:t>
            </w: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66801" w14:textId="77777777" w:rsidR="0097025F" w:rsidRPr="007E0570" w:rsidRDefault="000C2F1C">
            <w:r w:rsidRPr="007E0570">
              <w:rPr>
                <w:b/>
              </w:rPr>
              <w:t>Содержание учебного материала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0E37B" w14:textId="77777777" w:rsidR="0097025F" w:rsidRPr="007E0570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39590" w14:textId="77777777" w:rsidR="0097025F" w:rsidRPr="007E0570" w:rsidRDefault="0097025F" w:rsidP="00A11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7E0570" w:rsidRPr="007E0570" w14:paraId="4E1E98EA" w14:textId="77777777" w:rsidTr="002E14C1">
        <w:trPr>
          <w:trHeight w:val="197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E3851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5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337AB" w14:textId="77777777" w:rsidR="0097025F" w:rsidRPr="007E0570" w:rsidRDefault="000C2F1C">
            <w:r w:rsidRPr="007E0570">
              <w:t>1</w:t>
            </w:r>
          </w:p>
        </w:tc>
        <w:tc>
          <w:tcPr>
            <w:tcW w:w="8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B7675" w14:textId="77777777" w:rsidR="0097025F" w:rsidRPr="007E0570" w:rsidRDefault="000C2F1C">
            <w:r w:rsidRPr="007E0570">
              <w:t>Криптографические сервисы. Базовая целостность и аутентичность. Конфиденциальность. Криптография открытых ключей.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C5074" w14:textId="77777777" w:rsidR="0097025F" w:rsidRPr="007E0570" w:rsidRDefault="003E75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en-US"/>
              </w:rPr>
            </w:pPr>
            <w:r w:rsidRPr="007E0570">
              <w:rPr>
                <w:b/>
                <w:lang w:val="en-US"/>
              </w:rPr>
              <w:t>6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F9238" w14:textId="77777777" w:rsidR="002571A8" w:rsidRPr="007E0570" w:rsidRDefault="002571A8" w:rsidP="002571A8">
            <w:pPr>
              <w:ind w:hanging="2"/>
            </w:pPr>
            <w:r w:rsidRPr="007E0570">
              <w:t>ПК 3.1-3.5</w:t>
            </w:r>
          </w:p>
          <w:p w14:paraId="7BCEF875" w14:textId="61F95D03" w:rsidR="0097025F" w:rsidRPr="007E0570" w:rsidRDefault="002571A8" w:rsidP="008F64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7E0570">
              <w:t>ОК 01-09</w:t>
            </w:r>
          </w:p>
        </w:tc>
      </w:tr>
      <w:tr w:rsidR="007E0570" w:rsidRPr="007E0570" w14:paraId="1FAB66A8" w14:textId="77777777" w:rsidTr="002E14C1">
        <w:trPr>
          <w:trHeight w:val="197"/>
        </w:trPr>
        <w:tc>
          <w:tcPr>
            <w:tcW w:w="3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D1EF4" w14:textId="77777777" w:rsidR="00684C95" w:rsidRPr="007E0570" w:rsidRDefault="00684C95">
            <w:pPr>
              <w:rPr>
                <w:b/>
              </w:rPr>
            </w:pPr>
            <w:r w:rsidRPr="007E0570">
              <w:rPr>
                <w:b/>
              </w:rPr>
              <w:t>Тема 1.8 Реализация технологий VPN</w:t>
            </w:r>
          </w:p>
          <w:p w14:paraId="6BF9373A" w14:textId="77777777" w:rsidR="00684C95" w:rsidRPr="007E0570" w:rsidRDefault="00684C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89BF0" w14:textId="77777777" w:rsidR="00684C95" w:rsidRPr="007E0570" w:rsidRDefault="00684C95">
            <w:r w:rsidRPr="007E0570">
              <w:rPr>
                <w:b/>
              </w:rPr>
              <w:t>Содержание учебного материала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3275E" w14:textId="77777777" w:rsidR="00684C95" w:rsidRPr="007E0570" w:rsidRDefault="00684C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A318A" w14:textId="77777777" w:rsidR="00684C95" w:rsidRPr="007E0570" w:rsidRDefault="00684C95" w:rsidP="00A11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7E0570" w:rsidRPr="007E0570" w14:paraId="5D4206B5" w14:textId="77777777" w:rsidTr="002E14C1">
        <w:trPr>
          <w:trHeight w:val="197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E07B0" w14:textId="77777777" w:rsidR="00684C95" w:rsidRPr="007E0570" w:rsidRDefault="00684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5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99773" w14:textId="77777777" w:rsidR="00684C95" w:rsidRPr="007E0570" w:rsidRDefault="00684C95">
            <w:r w:rsidRPr="007E0570">
              <w:t>1</w:t>
            </w:r>
          </w:p>
        </w:tc>
        <w:tc>
          <w:tcPr>
            <w:tcW w:w="8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3C634" w14:textId="77777777" w:rsidR="00684C95" w:rsidRPr="007E0570" w:rsidRDefault="00684C95">
            <w:pPr>
              <w:rPr>
                <w:b/>
              </w:rPr>
            </w:pPr>
            <w:r w:rsidRPr="007E0570">
              <w:t>VPN. GRE VPN. Компоненты и функционирование IPSec VPN. Реализация Site-to-siteIPSec VPN с использованием CLI. Реализация Site-to-siteIPSec VPN с использованием CCP. Реализация Remote-access VPN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7B844" w14:textId="77777777" w:rsidR="00684C95" w:rsidRPr="007E0570" w:rsidRDefault="00684C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en-US"/>
              </w:rPr>
            </w:pPr>
            <w:r w:rsidRPr="007E0570">
              <w:rPr>
                <w:b/>
                <w:lang w:val="en-US"/>
              </w:rPr>
              <w:t>6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027DA" w14:textId="77777777" w:rsidR="002571A8" w:rsidRPr="007E0570" w:rsidRDefault="002571A8" w:rsidP="002571A8">
            <w:pPr>
              <w:ind w:hanging="2"/>
            </w:pPr>
            <w:r w:rsidRPr="007E0570">
              <w:t>ПК 3.1-3.5</w:t>
            </w:r>
          </w:p>
          <w:p w14:paraId="497D0BFF" w14:textId="7C25C948" w:rsidR="00684C95" w:rsidRPr="007E0570" w:rsidRDefault="002571A8" w:rsidP="008F64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7E0570">
              <w:t>ОК 01-09</w:t>
            </w:r>
          </w:p>
        </w:tc>
      </w:tr>
      <w:tr w:rsidR="007E0570" w:rsidRPr="007E0570" w14:paraId="1F114CE6" w14:textId="77777777" w:rsidTr="002E14C1">
        <w:trPr>
          <w:trHeight w:val="197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83C20" w14:textId="77777777" w:rsidR="00684C95" w:rsidRPr="007E0570" w:rsidRDefault="00684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76074" w14:textId="77777777" w:rsidR="00684C95" w:rsidRPr="007E0570" w:rsidRDefault="00684C95">
            <w:pPr>
              <w:rPr>
                <w:b/>
              </w:rPr>
            </w:pPr>
            <w:r w:rsidRPr="007E0570">
              <w:rPr>
                <w:b/>
              </w:rPr>
              <w:t>Практические занятия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C3143" w14:textId="77777777" w:rsidR="00684C95" w:rsidRPr="007E0570" w:rsidRDefault="00684C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A9920" w14:textId="77777777" w:rsidR="00684C95" w:rsidRPr="007E0570" w:rsidRDefault="00684C95" w:rsidP="00A11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7E0570" w:rsidRPr="007E0570" w14:paraId="54059B86" w14:textId="77777777" w:rsidTr="002E14C1">
        <w:trPr>
          <w:trHeight w:val="197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FD929" w14:textId="77777777" w:rsidR="00684C95" w:rsidRPr="007E0570" w:rsidRDefault="00684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AF048" w14:textId="77777777" w:rsidR="00684C95" w:rsidRPr="007E0570" w:rsidRDefault="00684C95">
            <w:pPr>
              <w:rPr>
                <w:b/>
              </w:rPr>
            </w:pPr>
            <w:r w:rsidRPr="007E0570">
              <w:t>Практическое занятие № 6 Настройка Site-to-SiteVPN используя интерфейс командной строки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0D3B2" w14:textId="77777777" w:rsidR="00684C95" w:rsidRPr="007E0570" w:rsidRDefault="00684C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7E0570">
              <w:rPr>
                <w:b/>
              </w:rPr>
              <w:t>2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62FD5" w14:textId="77777777" w:rsidR="00684C95" w:rsidRPr="007E0570" w:rsidRDefault="00684C95" w:rsidP="00A11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7E0570" w:rsidRPr="007E0570" w14:paraId="73911F9A" w14:textId="77777777" w:rsidTr="002E14C1">
        <w:trPr>
          <w:trHeight w:val="197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C56C5" w14:textId="77777777" w:rsidR="00684C95" w:rsidRPr="007E0570" w:rsidRDefault="00684C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9ABCB" w14:textId="77777777" w:rsidR="00684C95" w:rsidRPr="007E0570" w:rsidRDefault="0068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  <w:r w:rsidRPr="007E0570">
              <w:t>Практическое занятие № 7 Настройка Site-to-SiteVPN с одной стороны на маршрутизаторе используя интерфейс командной строки и с другой стороны используя шлюз безопасности ASA посредством ASDM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057B2" w14:textId="77777777" w:rsidR="00684C95" w:rsidRPr="007E0570" w:rsidRDefault="00684C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7E0570">
              <w:rPr>
                <w:b/>
              </w:rPr>
              <w:t>2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13669" w14:textId="77777777" w:rsidR="00684C95" w:rsidRPr="007E0570" w:rsidRDefault="00684C95" w:rsidP="00A11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7E0570" w:rsidRPr="007E0570" w14:paraId="682FAF27" w14:textId="77777777" w:rsidTr="002E14C1">
        <w:trPr>
          <w:trHeight w:val="197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63F66" w14:textId="77777777" w:rsidR="00684C95" w:rsidRPr="007E0570" w:rsidRDefault="00684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6AE79F" w14:textId="77777777" w:rsidR="00684C95" w:rsidRPr="007E0570" w:rsidRDefault="0068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  <w:r w:rsidRPr="007E0570">
              <w:t>Практическое занятие № 8 НастройкаClientlessRemoteAccess SSL VPNs используя ASDM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4A81D" w14:textId="77777777" w:rsidR="00684C95" w:rsidRPr="007E0570" w:rsidRDefault="00684C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en-US"/>
              </w:rPr>
            </w:pPr>
            <w:r w:rsidRPr="007E0570">
              <w:rPr>
                <w:b/>
                <w:lang w:val="en-US"/>
              </w:rPr>
              <w:t>1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222D9" w14:textId="77777777" w:rsidR="00684C95" w:rsidRPr="007E0570" w:rsidRDefault="00684C95" w:rsidP="00A11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7E0570" w:rsidRPr="007E0570" w14:paraId="23550B20" w14:textId="77777777" w:rsidTr="002E14C1">
        <w:trPr>
          <w:trHeight w:val="197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F6096" w14:textId="77777777" w:rsidR="00684C95" w:rsidRPr="007E0570" w:rsidRDefault="00684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08FFCE" w14:textId="77777777" w:rsidR="00684C95" w:rsidRPr="007E0570" w:rsidRDefault="0068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  <w:r w:rsidRPr="007E0570">
              <w:t>Практическое занятие № 9 Настройка AnyConnectRemoteAccess SSL VPN используя ASDM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A6D35" w14:textId="77777777" w:rsidR="00684C95" w:rsidRPr="007E0570" w:rsidRDefault="00684C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en-US"/>
              </w:rPr>
            </w:pPr>
            <w:r w:rsidRPr="007E0570">
              <w:rPr>
                <w:b/>
                <w:lang w:val="en-US"/>
              </w:rPr>
              <w:t>1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C6F42" w14:textId="77777777" w:rsidR="00684C95" w:rsidRPr="007E0570" w:rsidRDefault="00684C95" w:rsidP="00A11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7E0570" w:rsidRPr="007E0570" w14:paraId="7B3770EA" w14:textId="77777777" w:rsidTr="002E14C1">
        <w:trPr>
          <w:trHeight w:val="197"/>
        </w:trPr>
        <w:tc>
          <w:tcPr>
            <w:tcW w:w="3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87D6E" w14:textId="77777777" w:rsidR="0097025F" w:rsidRPr="007E0570" w:rsidRDefault="000C2F1C">
            <w:pPr>
              <w:rPr>
                <w:b/>
              </w:rPr>
            </w:pPr>
            <w:r w:rsidRPr="007E0570">
              <w:rPr>
                <w:b/>
              </w:rPr>
              <w:t xml:space="preserve">Тема 1.9 Управление </w:t>
            </w:r>
            <w:r w:rsidRPr="007E0570">
              <w:rPr>
                <w:b/>
              </w:rPr>
              <w:lastRenderedPageBreak/>
              <w:t xml:space="preserve">безопасной сетью </w:t>
            </w:r>
          </w:p>
          <w:p w14:paraId="45109E48" w14:textId="77777777" w:rsidR="0097025F" w:rsidRPr="007E0570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50846" w14:textId="77777777" w:rsidR="0097025F" w:rsidRPr="007E0570" w:rsidRDefault="000C2F1C">
            <w:r w:rsidRPr="007E0570">
              <w:rPr>
                <w:b/>
              </w:rPr>
              <w:lastRenderedPageBreak/>
              <w:t>Содержание учебного материала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B3048" w14:textId="77777777" w:rsidR="0097025F" w:rsidRPr="007E0570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8259B" w14:textId="77777777" w:rsidR="0097025F" w:rsidRPr="007E0570" w:rsidRDefault="0097025F" w:rsidP="00A11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7E0570" w:rsidRPr="007E0570" w14:paraId="160C725D" w14:textId="77777777" w:rsidTr="002E14C1">
        <w:trPr>
          <w:trHeight w:val="197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3B766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5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F773B" w14:textId="77777777" w:rsidR="0097025F" w:rsidRPr="007E0570" w:rsidRDefault="000C2F1C">
            <w:r w:rsidRPr="007E0570">
              <w:t>1</w:t>
            </w:r>
          </w:p>
        </w:tc>
        <w:tc>
          <w:tcPr>
            <w:tcW w:w="8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DEE99" w14:textId="77777777" w:rsidR="0097025F" w:rsidRPr="007E0570" w:rsidRDefault="000C2F1C">
            <w:r w:rsidRPr="007E0570">
              <w:t>Принципы безопасности сетевого дизайна. Безопасная архитектура. Управление процессами и безопасность. Тестирование сети на уязвимости. Непрерывность бизнеса, планирование восстановления аварийных ситуаций. Жизненный цикл сети и планирование. Разработка регламентов компании и политик безопасности.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72717" w14:textId="77777777" w:rsidR="0097025F" w:rsidRPr="007E0570" w:rsidRDefault="003E75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en-US"/>
              </w:rPr>
            </w:pPr>
            <w:r w:rsidRPr="007E0570">
              <w:rPr>
                <w:b/>
                <w:lang w:val="en-US"/>
              </w:rPr>
              <w:t>8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3940D" w14:textId="77777777" w:rsidR="002571A8" w:rsidRPr="007E0570" w:rsidRDefault="002571A8" w:rsidP="002571A8">
            <w:pPr>
              <w:ind w:hanging="2"/>
            </w:pPr>
            <w:r w:rsidRPr="007E0570">
              <w:t>ПК 3.1-3.5</w:t>
            </w:r>
          </w:p>
          <w:p w14:paraId="75493F40" w14:textId="5CC39103" w:rsidR="0097025F" w:rsidRPr="007E0570" w:rsidRDefault="002571A8" w:rsidP="008F64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7E0570">
              <w:t>ОК 01-09</w:t>
            </w:r>
          </w:p>
        </w:tc>
      </w:tr>
      <w:tr w:rsidR="007E0570" w:rsidRPr="007E0570" w14:paraId="555459F7" w14:textId="77777777" w:rsidTr="002E14C1">
        <w:trPr>
          <w:trHeight w:val="197"/>
        </w:trPr>
        <w:tc>
          <w:tcPr>
            <w:tcW w:w="3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C13DA" w14:textId="77777777" w:rsidR="0097025F" w:rsidRPr="007E0570" w:rsidRDefault="000C2F1C">
            <w:pPr>
              <w:rPr>
                <w:b/>
              </w:rPr>
            </w:pPr>
            <w:r w:rsidRPr="007E0570">
              <w:rPr>
                <w:b/>
              </w:rPr>
              <w:t xml:space="preserve">Тема 1.10 Cisco ASA </w:t>
            </w:r>
          </w:p>
          <w:p w14:paraId="76E289A1" w14:textId="77777777" w:rsidR="0097025F" w:rsidRPr="007E0570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6D401" w14:textId="77777777" w:rsidR="0097025F" w:rsidRPr="007E0570" w:rsidRDefault="000C2F1C">
            <w:pPr>
              <w:rPr>
                <w:b/>
              </w:rPr>
            </w:pPr>
            <w:r w:rsidRPr="007E0570">
              <w:rPr>
                <w:b/>
              </w:rPr>
              <w:t>Содержание учебного материала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02792" w14:textId="77777777" w:rsidR="0097025F" w:rsidRPr="007E0570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AD398" w14:textId="77777777" w:rsidR="0097025F" w:rsidRPr="007E0570" w:rsidRDefault="0097025F" w:rsidP="00A11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7E0570" w:rsidRPr="007E0570" w14:paraId="5462A891" w14:textId="77777777" w:rsidTr="002E14C1">
        <w:trPr>
          <w:trHeight w:val="197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C3A5D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5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7CF44" w14:textId="77777777" w:rsidR="0097025F" w:rsidRPr="007E0570" w:rsidRDefault="000C2F1C">
            <w:r w:rsidRPr="007E0570">
              <w:t>1</w:t>
            </w:r>
          </w:p>
        </w:tc>
        <w:tc>
          <w:tcPr>
            <w:tcW w:w="8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71022" w14:textId="77777777" w:rsidR="0097025F" w:rsidRPr="007E0570" w:rsidRDefault="000C2F1C">
            <w:r w:rsidRPr="007E0570">
              <w:t>Введение в Адаптивное устройство безопасности ASA. Конфигурация фаирвола на базе ASA с использованием графического интерфейса ASDM. Конфигурация VPN на базе ASA с использованием графического интерфейса ASDM.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2DD8A" w14:textId="77777777" w:rsidR="0097025F" w:rsidRPr="007E0570" w:rsidRDefault="003E75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en-US"/>
              </w:rPr>
            </w:pPr>
            <w:r w:rsidRPr="007E0570">
              <w:rPr>
                <w:b/>
                <w:lang w:val="en-US"/>
              </w:rPr>
              <w:t>4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45194" w14:textId="77777777" w:rsidR="002571A8" w:rsidRPr="007E0570" w:rsidRDefault="002571A8" w:rsidP="002571A8">
            <w:pPr>
              <w:ind w:hanging="2"/>
            </w:pPr>
            <w:r w:rsidRPr="007E0570">
              <w:t>ПК 3.1-3.5</w:t>
            </w:r>
          </w:p>
          <w:p w14:paraId="58912C70" w14:textId="27DA6C11" w:rsidR="0097025F" w:rsidRPr="007E0570" w:rsidRDefault="002571A8" w:rsidP="008F64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7E0570">
              <w:t>ОК 01-09</w:t>
            </w:r>
          </w:p>
        </w:tc>
      </w:tr>
      <w:tr w:rsidR="007E0570" w:rsidRPr="007E0570" w14:paraId="555CE172" w14:textId="77777777" w:rsidTr="002E14C1">
        <w:trPr>
          <w:trHeight w:val="197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9A162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11D39" w14:textId="77777777" w:rsidR="0097025F" w:rsidRPr="007E0570" w:rsidRDefault="000451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7E0570">
              <w:rPr>
                <w:b/>
              </w:rPr>
              <w:t>Практические</w:t>
            </w:r>
            <w:r w:rsidR="000C2F1C" w:rsidRPr="007E0570">
              <w:rPr>
                <w:b/>
              </w:rPr>
              <w:t xml:space="preserve"> занятия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AC768" w14:textId="77777777" w:rsidR="0097025F" w:rsidRPr="007E0570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0C75B" w14:textId="77777777" w:rsidR="0097025F" w:rsidRPr="007E0570" w:rsidRDefault="0097025F" w:rsidP="00A11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7E0570" w:rsidRPr="007E0570" w14:paraId="3B990C08" w14:textId="77777777" w:rsidTr="002E14C1">
        <w:trPr>
          <w:trHeight w:val="197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1C820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A75B2D" w14:textId="77777777" w:rsidR="0097025F" w:rsidRPr="007E0570" w:rsidRDefault="00C94E3C">
            <w:r w:rsidRPr="007E0570">
              <w:t>Практическое</w:t>
            </w:r>
            <w:r w:rsidR="000C2F1C" w:rsidRPr="007E0570">
              <w:t xml:space="preserve"> занятие № 10 Базовая настройка шлюза безопасности ASA и настройка брандмауэров используя интерфейс командной строки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1A83C" w14:textId="77777777" w:rsidR="0097025F" w:rsidRPr="007E0570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7E0570">
              <w:rPr>
                <w:b/>
              </w:rPr>
              <w:t>1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FEC4C" w14:textId="77777777" w:rsidR="0097025F" w:rsidRPr="007E0570" w:rsidRDefault="0097025F" w:rsidP="00A11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7E0570" w:rsidRPr="007E0570" w14:paraId="2693D46B" w14:textId="77777777" w:rsidTr="002E14C1">
        <w:trPr>
          <w:trHeight w:val="197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F6273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0C3EC" w14:textId="77777777" w:rsidR="0097025F" w:rsidRPr="007E0570" w:rsidRDefault="00C94E3C">
            <w:r w:rsidRPr="007E0570">
              <w:t>Практическое</w:t>
            </w:r>
            <w:r w:rsidR="000C2F1C" w:rsidRPr="007E0570">
              <w:t xml:space="preserve"> занятие № 11 Базовая настройка шлюза безопасности ASA и настройка брандмауэров используя ASDM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90F2D" w14:textId="77777777" w:rsidR="0097025F" w:rsidRPr="007E0570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7E0570">
              <w:rPr>
                <w:b/>
              </w:rPr>
              <w:t>1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7EE09" w14:textId="77777777" w:rsidR="0097025F" w:rsidRPr="007E0570" w:rsidRDefault="0097025F" w:rsidP="00A11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7E0570" w:rsidRPr="007E0570" w14:paraId="0ECBFB39" w14:textId="77777777" w:rsidTr="002E14C1">
        <w:trPr>
          <w:trHeight w:val="197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8DE2C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7FF488" w14:textId="77777777" w:rsidR="0097025F" w:rsidRPr="007E0570" w:rsidRDefault="00C94E3C">
            <w:r w:rsidRPr="007E0570">
              <w:t>Практическое</w:t>
            </w:r>
            <w:r w:rsidR="000C2F1C" w:rsidRPr="007E0570">
              <w:t xml:space="preserve"> занятие № 12 Финальная комплексная лабораторная работа по безопасности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4E83E" w14:textId="77777777" w:rsidR="0097025F" w:rsidRPr="007E0570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7E0570">
              <w:rPr>
                <w:b/>
              </w:rPr>
              <w:t>2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E360A" w14:textId="77777777" w:rsidR="0097025F" w:rsidRPr="007E0570" w:rsidRDefault="0097025F" w:rsidP="00A11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7E0570" w:rsidRPr="007E0570" w14:paraId="6B23FD58" w14:textId="77777777" w:rsidTr="002E14C1">
        <w:trPr>
          <w:trHeight w:val="197"/>
        </w:trPr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1682A" w14:textId="77777777" w:rsidR="0097025F" w:rsidRPr="007E0570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7E0570">
              <w:rPr>
                <w:b/>
              </w:rPr>
              <w:t>Зачетное занятие</w:t>
            </w: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5DE6A" w14:textId="77777777" w:rsidR="0097025F" w:rsidRPr="007E0570" w:rsidRDefault="0097025F"/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2431A" w14:textId="77777777" w:rsidR="0097025F" w:rsidRPr="007E0570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7E0570">
              <w:rPr>
                <w:b/>
              </w:rPr>
              <w:t>2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517F0" w14:textId="77777777" w:rsidR="0097025F" w:rsidRPr="007E0570" w:rsidRDefault="0097025F" w:rsidP="00A11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7E0570" w:rsidRPr="007E0570" w14:paraId="1FCD5C6C" w14:textId="77777777" w:rsidTr="002E14C1">
        <w:trPr>
          <w:gridAfter w:val="1"/>
          <w:wAfter w:w="34" w:type="dxa"/>
          <w:trHeight w:val="273"/>
        </w:trPr>
        <w:tc>
          <w:tcPr>
            <w:tcW w:w="127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5EBB0AC9" w14:textId="77777777" w:rsidR="0097025F" w:rsidRPr="007E0570" w:rsidRDefault="000C2F1C" w:rsidP="002A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  <w:r w:rsidRPr="007E0570">
              <w:rPr>
                <w:b/>
              </w:rPr>
              <w:t>УП.03.01 Учебная практика Эксплуатация объектов сетевой инфраструктуры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48999790" w14:textId="77777777" w:rsidR="0097025F" w:rsidRPr="007E0570" w:rsidRDefault="003E75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en-US"/>
              </w:rPr>
            </w:pPr>
            <w:r w:rsidRPr="007E0570">
              <w:rPr>
                <w:b/>
                <w:lang w:val="en-US"/>
              </w:rPr>
              <w:t>72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47584149" w14:textId="77777777" w:rsidR="0097025F" w:rsidRPr="007E0570" w:rsidRDefault="0097025F" w:rsidP="00A11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E0570" w:rsidRPr="007E0570" w14:paraId="78A7CC93" w14:textId="77777777" w:rsidTr="002E14C1">
        <w:trPr>
          <w:gridAfter w:val="1"/>
          <w:wAfter w:w="34" w:type="dxa"/>
          <w:trHeight w:val="255"/>
        </w:trPr>
        <w:tc>
          <w:tcPr>
            <w:tcW w:w="350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F58FA" w14:textId="77777777" w:rsidR="0097025F" w:rsidRPr="007E0570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2"/>
              <w:jc w:val="center"/>
            </w:pPr>
            <w:r w:rsidRPr="007E0570">
              <w:t>Тема  1.1. Оформление технической документации, правила оформления документов.</w:t>
            </w:r>
          </w:p>
        </w:tc>
        <w:tc>
          <w:tcPr>
            <w:tcW w:w="92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53C11" w14:textId="77777777" w:rsidR="0097025F" w:rsidRPr="007E0570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  <w:r w:rsidRPr="007E0570">
              <w:rPr>
                <w:b/>
              </w:rPr>
              <w:t>Содержание учебного материала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E62CC" w14:textId="77777777" w:rsidR="0097025F" w:rsidRPr="007E0570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0E116" w14:textId="77777777" w:rsidR="0097025F" w:rsidRPr="007E0570" w:rsidRDefault="0097025F" w:rsidP="00A11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E0570" w:rsidRPr="007E0570" w14:paraId="58AB9AC8" w14:textId="77777777" w:rsidTr="002E14C1">
        <w:trPr>
          <w:gridAfter w:val="1"/>
          <w:wAfter w:w="34" w:type="dxa"/>
          <w:trHeight w:val="255"/>
        </w:trPr>
        <w:tc>
          <w:tcPr>
            <w:tcW w:w="350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01D76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70DA8" w14:textId="77777777" w:rsidR="0097025F" w:rsidRPr="007E0570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  <w:r w:rsidRPr="007E0570">
              <w:rPr>
                <w:b/>
              </w:rPr>
              <w:t>1</w:t>
            </w:r>
          </w:p>
        </w:tc>
        <w:tc>
          <w:tcPr>
            <w:tcW w:w="89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3E568" w14:textId="77777777" w:rsidR="0097025F" w:rsidRPr="007E0570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  <w:r w:rsidRPr="007E0570">
              <w:t>Оформление технической документации, правила оформления документов.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4BEE5" w14:textId="77777777" w:rsidR="0097025F" w:rsidRPr="007E0570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480" w:lineRule="auto"/>
              <w:ind w:left="34"/>
              <w:jc w:val="center"/>
            </w:pPr>
            <w:r w:rsidRPr="007E0570"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A6209" w14:textId="77777777" w:rsidR="002571A8" w:rsidRPr="007E0570" w:rsidRDefault="002571A8" w:rsidP="002571A8">
            <w:pPr>
              <w:ind w:hanging="2"/>
            </w:pPr>
            <w:r w:rsidRPr="007E0570">
              <w:t>ПК 3.1-3.5</w:t>
            </w:r>
          </w:p>
          <w:p w14:paraId="37B29284" w14:textId="304FE384" w:rsidR="0097025F" w:rsidRPr="007E0570" w:rsidRDefault="002571A8" w:rsidP="008F64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E0570">
              <w:t>ОК 01-09</w:t>
            </w:r>
          </w:p>
        </w:tc>
      </w:tr>
      <w:tr w:rsidR="007E0570" w:rsidRPr="007E0570" w14:paraId="22BFC02E" w14:textId="77777777" w:rsidTr="002E14C1">
        <w:trPr>
          <w:gridAfter w:val="1"/>
          <w:wAfter w:w="34" w:type="dxa"/>
          <w:trHeight w:val="335"/>
        </w:trPr>
        <w:tc>
          <w:tcPr>
            <w:tcW w:w="34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DD9C6" w14:textId="77777777" w:rsidR="0097025F" w:rsidRPr="007E0570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2"/>
              <w:jc w:val="center"/>
            </w:pPr>
            <w:r w:rsidRPr="007E0570">
              <w:t>Тема 1.2. Настройка сетевой карты, имя компьютера, рабочая группа, введение компьютера в domain.</w:t>
            </w:r>
          </w:p>
        </w:tc>
        <w:tc>
          <w:tcPr>
            <w:tcW w:w="92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86915" w14:textId="77777777" w:rsidR="0097025F" w:rsidRPr="007E0570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7E0570">
              <w:rPr>
                <w:b/>
              </w:rPr>
              <w:t>Содержание учебного материала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41089" w14:textId="77777777" w:rsidR="0097025F" w:rsidRPr="007E0570" w:rsidRDefault="009702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480" w:lineRule="auto"/>
              <w:ind w:left="283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B43AB" w14:textId="77777777" w:rsidR="0097025F" w:rsidRPr="007E0570" w:rsidRDefault="0097025F" w:rsidP="00A11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E0570" w:rsidRPr="007E0570" w14:paraId="3F39AC6C" w14:textId="77777777" w:rsidTr="002E14C1">
        <w:trPr>
          <w:gridAfter w:val="1"/>
          <w:wAfter w:w="34" w:type="dxa"/>
          <w:trHeight w:val="375"/>
        </w:trPr>
        <w:tc>
          <w:tcPr>
            <w:tcW w:w="34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C5C02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29483" w14:textId="77777777" w:rsidR="0097025F" w:rsidRPr="007E0570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7E0570">
              <w:t>1</w:t>
            </w:r>
          </w:p>
        </w:tc>
        <w:tc>
          <w:tcPr>
            <w:tcW w:w="89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2852FC" w14:textId="77777777" w:rsidR="0097025F" w:rsidRPr="007E0570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7E0570">
              <w:t>Настройка сетевой карты, имя компьютера, рабочая группа, введение компьютера в domain.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46EE2" w14:textId="77777777" w:rsidR="0097025F" w:rsidRPr="007E0570" w:rsidRDefault="003E75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480" w:lineRule="auto"/>
              <w:ind w:left="34"/>
              <w:jc w:val="center"/>
              <w:rPr>
                <w:lang w:val="en-US"/>
              </w:rPr>
            </w:pPr>
            <w:r w:rsidRPr="007E0570">
              <w:rPr>
                <w:lang w:val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3BD62" w14:textId="77777777" w:rsidR="002571A8" w:rsidRPr="007E0570" w:rsidRDefault="002571A8" w:rsidP="002571A8">
            <w:pPr>
              <w:ind w:hanging="2"/>
            </w:pPr>
            <w:r w:rsidRPr="007E0570">
              <w:t>ПК 3.1-3.5</w:t>
            </w:r>
          </w:p>
          <w:p w14:paraId="1870ECD0" w14:textId="4045130C" w:rsidR="0097025F" w:rsidRPr="007E0570" w:rsidRDefault="002571A8" w:rsidP="008F64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E0570">
              <w:t>ОК 01-09</w:t>
            </w:r>
          </w:p>
        </w:tc>
      </w:tr>
      <w:tr w:rsidR="007E0570" w:rsidRPr="007E0570" w14:paraId="75B6B162" w14:textId="77777777" w:rsidTr="002E14C1">
        <w:trPr>
          <w:gridAfter w:val="1"/>
          <w:wAfter w:w="34" w:type="dxa"/>
          <w:trHeight w:val="255"/>
        </w:trPr>
        <w:tc>
          <w:tcPr>
            <w:tcW w:w="34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8824E" w14:textId="77777777" w:rsidR="0097025F" w:rsidRPr="007E0570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E0570">
              <w:t>Тема 1.3. Настройка прав доступа</w:t>
            </w:r>
          </w:p>
        </w:tc>
        <w:tc>
          <w:tcPr>
            <w:tcW w:w="92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BA05C" w14:textId="77777777" w:rsidR="0097025F" w:rsidRPr="007E0570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  <w:r w:rsidRPr="007E0570">
              <w:rPr>
                <w:b/>
              </w:rPr>
              <w:t>Содержание учебного материала</w:t>
            </w:r>
          </w:p>
        </w:tc>
        <w:tc>
          <w:tcPr>
            <w:tcW w:w="12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3C1D6" w14:textId="77777777" w:rsidR="0097025F" w:rsidRPr="007E0570" w:rsidRDefault="003E75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lang w:val="en-US"/>
              </w:rPr>
            </w:pPr>
            <w:r w:rsidRPr="007E0570">
              <w:rPr>
                <w:lang w:val="en-US"/>
              </w:rPr>
              <w:t>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64469" w14:textId="77777777" w:rsidR="002571A8" w:rsidRPr="007E0570" w:rsidRDefault="002571A8" w:rsidP="002571A8">
            <w:pPr>
              <w:ind w:hanging="2"/>
            </w:pPr>
            <w:r w:rsidRPr="007E0570">
              <w:t>ПК 3.1-3.5</w:t>
            </w:r>
          </w:p>
          <w:p w14:paraId="356B700F" w14:textId="202B3ADA" w:rsidR="0097025F" w:rsidRPr="007E0570" w:rsidRDefault="002571A8" w:rsidP="008F64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E0570">
              <w:t>ОК 01-09</w:t>
            </w:r>
          </w:p>
        </w:tc>
      </w:tr>
      <w:tr w:rsidR="007E0570" w:rsidRPr="007E0570" w14:paraId="5302F0A9" w14:textId="77777777" w:rsidTr="002E14C1">
        <w:trPr>
          <w:gridAfter w:val="1"/>
          <w:wAfter w:w="34" w:type="dxa"/>
          <w:trHeight w:val="311"/>
        </w:trPr>
        <w:tc>
          <w:tcPr>
            <w:tcW w:w="34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FF6CE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C46ED" w14:textId="77777777" w:rsidR="0097025F" w:rsidRPr="007E0570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7E0570">
              <w:t>1</w:t>
            </w:r>
          </w:p>
        </w:tc>
        <w:tc>
          <w:tcPr>
            <w:tcW w:w="88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9E94F" w14:textId="77777777" w:rsidR="0097025F" w:rsidRPr="007E0570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7E0570">
              <w:t>Настройка прав доступа</w:t>
            </w:r>
          </w:p>
        </w:tc>
        <w:tc>
          <w:tcPr>
            <w:tcW w:w="12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8553D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AE152" w14:textId="77777777" w:rsidR="0097025F" w:rsidRPr="007E0570" w:rsidRDefault="0097025F" w:rsidP="00A118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</w:pPr>
          </w:p>
        </w:tc>
      </w:tr>
      <w:tr w:rsidR="007E0570" w:rsidRPr="007E0570" w14:paraId="6518D728" w14:textId="77777777" w:rsidTr="002E14C1">
        <w:trPr>
          <w:gridAfter w:val="1"/>
          <w:wAfter w:w="34" w:type="dxa"/>
          <w:trHeight w:val="132"/>
        </w:trPr>
        <w:tc>
          <w:tcPr>
            <w:tcW w:w="34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7767C" w14:textId="77777777" w:rsidR="00DC6E57" w:rsidRPr="007E0570" w:rsidRDefault="00DC6E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E0570">
              <w:t>Тема 1.4. Настройка программного и аппаратного обеспечения</w:t>
            </w:r>
          </w:p>
        </w:tc>
        <w:tc>
          <w:tcPr>
            <w:tcW w:w="92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94CE4" w14:textId="77777777" w:rsidR="00DC6E57" w:rsidRPr="007E0570" w:rsidRDefault="00DC6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06"/>
                <w:tab w:val="left" w:pos="12510"/>
                <w:tab w:val="left" w:pos="14401"/>
              </w:tabs>
              <w:rPr>
                <w:b/>
              </w:rPr>
            </w:pPr>
            <w:r w:rsidRPr="007E0570">
              <w:rPr>
                <w:b/>
              </w:rPr>
              <w:t>Содержание учебного материала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77223" w14:textId="77777777" w:rsidR="00DC6E57" w:rsidRPr="007E0570" w:rsidRDefault="00DC6E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0E8F2" w14:textId="77777777" w:rsidR="002571A8" w:rsidRPr="007E0570" w:rsidRDefault="002571A8" w:rsidP="002571A8">
            <w:pPr>
              <w:ind w:hanging="2"/>
            </w:pPr>
            <w:r w:rsidRPr="007E0570">
              <w:t>ПК 3.1-3.5</w:t>
            </w:r>
          </w:p>
          <w:p w14:paraId="009B6907" w14:textId="1AF5429D" w:rsidR="00DC6E57" w:rsidRPr="007E0570" w:rsidRDefault="002571A8" w:rsidP="008F64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E0570">
              <w:t>ОК 01-09</w:t>
            </w:r>
          </w:p>
        </w:tc>
      </w:tr>
      <w:tr w:rsidR="007E0570" w:rsidRPr="007E0570" w14:paraId="4110509E" w14:textId="77777777" w:rsidTr="002E14C1">
        <w:trPr>
          <w:gridAfter w:val="1"/>
          <w:wAfter w:w="34" w:type="dxa"/>
          <w:trHeight w:val="240"/>
        </w:trPr>
        <w:tc>
          <w:tcPr>
            <w:tcW w:w="34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2FA6B" w14:textId="77777777" w:rsidR="00DC6E57" w:rsidRPr="007E0570" w:rsidRDefault="00DC6E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D947D" w14:textId="77777777" w:rsidR="00DC6E57" w:rsidRPr="007E0570" w:rsidRDefault="00DC6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7E0570">
              <w:t>1</w:t>
            </w:r>
          </w:p>
        </w:tc>
        <w:tc>
          <w:tcPr>
            <w:tcW w:w="88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67366" w14:textId="77777777" w:rsidR="00DC6E57" w:rsidRPr="007E0570" w:rsidRDefault="00DC6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7E0570">
              <w:t>Настройка программного и аппаратного обеспечения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5F0C9" w14:textId="77777777" w:rsidR="00DC6E57" w:rsidRPr="007E0570" w:rsidRDefault="003E75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lang w:val="en-US"/>
              </w:rPr>
            </w:pPr>
            <w:r w:rsidRPr="007E0570">
              <w:rPr>
                <w:lang w:val="en-US"/>
              </w:rPr>
              <w:t>4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33BF7" w14:textId="77777777" w:rsidR="00DC6E57" w:rsidRPr="007E0570" w:rsidRDefault="00DC6E57" w:rsidP="00A11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E0570" w:rsidRPr="007E0570" w14:paraId="5ADE8AB7" w14:textId="77777777" w:rsidTr="002E14C1">
        <w:trPr>
          <w:gridAfter w:val="1"/>
          <w:wAfter w:w="34" w:type="dxa"/>
          <w:trHeight w:val="263"/>
        </w:trPr>
        <w:tc>
          <w:tcPr>
            <w:tcW w:w="34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187BB" w14:textId="77777777" w:rsidR="00DC6E57" w:rsidRPr="007E0570" w:rsidRDefault="00DC6E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0CB9B" w14:textId="77777777" w:rsidR="00DC6E57" w:rsidRPr="007E0570" w:rsidRDefault="00DC6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7E0570">
              <w:t>2</w:t>
            </w:r>
          </w:p>
        </w:tc>
        <w:tc>
          <w:tcPr>
            <w:tcW w:w="88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FB566" w14:textId="77777777" w:rsidR="00DC6E57" w:rsidRPr="007E0570" w:rsidRDefault="00DC6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7E0570">
              <w:t>Подключение рабочего места сотрудника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EFDD2" w14:textId="77777777" w:rsidR="00DC6E57" w:rsidRPr="007E0570" w:rsidRDefault="003E75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lang w:val="en-US"/>
              </w:rPr>
            </w:pPr>
            <w:r w:rsidRPr="007E0570">
              <w:rPr>
                <w:lang w:val="en-US"/>
              </w:rPr>
              <w:t>4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C2D30" w14:textId="77777777" w:rsidR="00DC6E57" w:rsidRPr="007E0570" w:rsidRDefault="00DC6E57" w:rsidP="00A11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E0570" w:rsidRPr="007E0570" w14:paraId="5C09D5C8" w14:textId="77777777" w:rsidTr="002E14C1">
        <w:trPr>
          <w:gridAfter w:val="1"/>
          <w:wAfter w:w="34" w:type="dxa"/>
          <w:trHeight w:val="262"/>
        </w:trPr>
        <w:tc>
          <w:tcPr>
            <w:tcW w:w="34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C671F" w14:textId="77777777" w:rsidR="00DC6E57" w:rsidRPr="007E0570" w:rsidRDefault="00DC6E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E0570">
              <w:t>Тема 1.5. Программная и аппаратная диагностика</w:t>
            </w:r>
          </w:p>
        </w:tc>
        <w:tc>
          <w:tcPr>
            <w:tcW w:w="92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CE589" w14:textId="77777777" w:rsidR="00DC6E57" w:rsidRPr="007E0570" w:rsidRDefault="00DC6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1"/>
              <w:rPr>
                <w:b/>
              </w:rPr>
            </w:pPr>
            <w:r w:rsidRPr="007E0570">
              <w:rPr>
                <w:b/>
              </w:rPr>
              <w:t>Содержание учебного материала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E6101" w14:textId="77777777" w:rsidR="00DC6E57" w:rsidRPr="007E0570" w:rsidRDefault="00DC6E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813B6" w14:textId="77777777" w:rsidR="002571A8" w:rsidRPr="007E0570" w:rsidRDefault="002571A8" w:rsidP="002571A8">
            <w:pPr>
              <w:ind w:hanging="2"/>
            </w:pPr>
            <w:r w:rsidRPr="007E0570">
              <w:t>ПК 3.1-3.5</w:t>
            </w:r>
          </w:p>
          <w:p w14:paraId="0E7C926B" w14:textId="21890FA6" w:rsidR="00DC6E57" w:rsidRPr="007E0570" w:rsidRDefault="002571A8" w:rsidP="008F64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E0570">
              <w:t>ОК 01-09</w:t>
            </w:r>
          </w:p>
        </w:tc>
      </w:tr>
      <w:tr w:rsidR="007E0570" w:rsidRPr="007E0570" w14:paraId="51AEC1C3" w14:textId="77777777" w:rsidTr="002E14C1">
        <w:trPr>
          <w:gridAfter w:val="1"/>
          <w:wAfter w:w="34" w:type="dxa"/>
          <w:trHeight w:val="300"/>
        </w:trPr>
        <w:tc>
          <w:tcPr>
            <w:tcW w:w="34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B3B5E" w14:textId="77777777" w:rsidR="00DC6E57" w:rsidRPr="007E0570" w:rsidRDefault="00DC6E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1333B" w14:textId="77777777" w:rsidR="00DC6E57" w:rsidRPr="007E0570" w:rsidRDefault="00DC6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7E0570">
              <w:t>1</w:t>
            </w:r>
          </w:p>
        </w:tc>
        <w:tc>
          <w:tcPr>
            <w:tcW w:w="88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72D1D" w14:textId="77777777" w:rsidR="00DC6E57" w:rsidRPr="007E0570" w:rsidRDefault="00DC6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7E0570">
              <w:t>Диагностика программного обеспечения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A68C2" w14:textId="77777777" w:rsidR="00DC6E57" w:rsidRPr="007E0570" w:rsidRDefault="00DC6E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</w:pPr>
            <w:r w:rsidRPr="007E0570">
              <w:t>6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1AF4B" w14:textId="77777777" w:rsidR="00DC6E57" w:rsidRPr="007E0570" w:rsidRDefault="00DC6E57" w:rsidP="00A11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E0570" w:rsidRPr="007E0570" w14:paraId="2B84F81C" w14:textId="77777777" w:rsidTr="002E14C1">
        <w:trPr>
          <w:gridAfter w:val="1"/>
          <w:wAfter w:w="34" w:type="dxa"/>
          <w:trHeight w:val="70"/>
        </w:trPr>
        <w:tc>
          <w:tcPr>
            <w:tcW w:w="34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C36DF" w14:textId="77777777" w:rsidR="00DC6E57" w:rsidRPr="007E0570" w:rsidRDefault="00DC6E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E1EB77" w14:textId="77777777" w:rsidR="00DC6E57" w:rsidRPr="007E0570" w:rsidRDefault="00DC6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7E0570">
              <w:t>2</w:t>
            </w:r>
          </w:p>
        </w:tc>
        <w:tc>
          <w:tcPr>
            <w:tcW w:w="88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327FF" w14:textId="77777777" w:rsidR="00DC6E57" w:rsidRPr="007E0570" w:rsidRDefault="00DC6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7E0570">
              <w:t>Диагностика аппаратного обеспечения программно-аппаратными средствами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22D77" w14:textId="77777777" w:rsidR="00DC6E57" w:rsidRPr="007E0570" w:rsidRDefault="00DC6E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</w:pPr>
            <w:r w:rsidRPr="007E0570">
              <w:t>6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7012D" w14:textId="77777777" w:rsidR="00DC6E57" w:rsidRPr="007E0570" w:rsidRDefault="00DC6E57" w:rsidP="00A11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E0570" w:rsidRPr="007E0570" w14:paraId="2AE57259" w14:textId="77777777" w:rsidTr="002E14C1">
        <w:trPr>
          <w:gridAfter w:val="1"/>
          <w:wAfter w:w="34" w:type="dxa"/>
          <w:trHeight w:val="231"/>
        </w:trPr>
        <w:tc>
          <w:tcPr>
            <w:tcW w:w="34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F1F11" w14:textId="77777777" w:rsidR="00DC6E57" w:rsidRPr="007E0570" w:rsidRDefault="00DC6E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E0570">
              <w:lastRenderedPageBreak/>
              <w:t>Тема 1.6. Поиск неисправностей технических средств</w:t>
            </w:r>
          </w:p>
        </w:tc>
        <w:tc>
          <w:tcPr>
            <w:tcW w:w="92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7A14C" w14:textId="77777777" w:rsidR="00DC6E57" w:rsidRPr="007E0570" w:rsidRDefault="00DC6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  <w:r w:rsidRPr="007E0570">
              <w:rPr>
                <w:b/>
              </w:rPr>
              <w:t>Содержание учебного материала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3BD72" w14:textId="77777777" w:rsidR="00DC6E57" w:rsidRPr="007E0570" w:rsidRDefault="00DC6E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BF6EC" w14:textId="77777777" w:rsidR="002571A8" w:rsidRPr="007E0570" w:rsidRDefault="002571A8" w:rsidP="002571A8">
            <w:pPr>
              <w:ind w:hanging="2"/>
            </w:pPr>
            <w:r w:rsidRPr="007E0570">
              <w:t>ПК 3.1-3.5</w:t>
            </w:r>
          </w:p>
          <w:p w14:paraId="551F3FF5" w14:textId="56ECACE0" w:rsidR="00DC6E57" w:rsidRPr="007E0570" w:rsidRDefault="002571A8" w:rsidP="008F64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E0570">
              <w:t>ОК 01-09</w:t>
            </w:r>
          </w:p>
        </w:tc>
      </w:tr>
      <w:tr w:rsidR="007E0570" w:rsidRPr="007E0570" w14:paraId="7BF3D53F" w14:textId="77777777" w:rsidTr="002E14C1">
        <w:trPr>
          <w:gridAfter w:val="1"/>
          <w:wAfter w:w="34" w:type="dxa"/>
          <w:trHeight w:val="70"/>
        </w:trPr>
        <w:tc>
          <w:tcPr>
            <w:tcW w:w="34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079BA" w14:textId="77777777" w:rsidR="00DC6E57" w:rsidRPr="007E0570" w:rsidRDefault="00DC6E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AB3A7" w14:textId="77777777" w:rsidR="00DC6E57" w:rsidRPr="007E0570" w:rsidRDefault="00DC6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7E0570">
              <w:t>1</w:t>
            </w:r>
          </w:p>
        </w:tc>
        <w:tc>
          <w:tcPr>
            <w:tcW w:w="88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AFAC3" w14:textId="77777777" w:rsidR="00DC6E57" w:rsidRPr="007E0570" w:rsidRDefault="00DC6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7E0570">
              <w:t>Поиск неисправностей технических средств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2F6AA" w14:textId="77777777" w:rsidR="00DC6E57" w:rsidRPr="007E0570" w:rsidRDefault="00DC6E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</w:pPr>
            <w:r w:rsidRPr="007E0570">
              <w:t>6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D99D9" w14:textId="77777777" w:rsidR="00DC6E57" w:rsidRPr="007E0570" w:rsidRDefault="00DC6E57" w:rsidP="00A11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E0570" w:rsidRPr="007E0570" w14:paraId="6B97F2FB" w14:textId="77777777" w:rsidTr="002E14C1">
        <w:trPr>
          <w:gridAfter w:val="1"/>
          <w:wAfter w:w="34" w:type="dxa"/>
          <w:trHeight w:val="70"/>
        </w:trPr>
        <w:tc>
          <w:tcPr>
            <w:tcW w:w="34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8D3AA" w14:textId="77777777" w:rsidR="00DC6E57" w:rsidRPr="007E0570" w:rsidRDefault="00DC6E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D0265" w14:textId="77777777" w:rsidR="00DC6E57" w:rsidRPr="007E0570" w:rsidRDefault="00DC6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7E0570">
              <w:t>2</w:t>
            </w:r>
          </w:p>
        </w:tc>
        <w:tc>
          <w:tcPr>
            <w:tcW w:w="88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183CF" w14:textId="77777777" w:rsidR="00DC6E57" w:rsidRPr="007E0570" w:rsidRDefault="00DC6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7E0570">
              <w:t>Выполнение действий по устранению неисправностей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A48A3" w14:textId="77777777" w:rsidR="00DC6E57" w:rsidRPr="007E0570" w:rsidRDefault="003E75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lang w:val="en-US"/>
              </w:rPr>
            </w:pPr>
            <w:r w:rsidRPr="007E0570">
              <w:rPr>
                <w:lang w:val="en-US"/>
              </w:rPr>
              <w:t>4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13DAD" w14:textId="77777777" w:rsidR="00DC6E57" w:rsidRPr="007E0570" w:rsidRDefault="00DC6E57" w:rsidP="00A11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E0570" w:rsidRPr="007E0570" w14:paraId="134EDD93" w14:textId="77777777" w:rsidTr="002E14C1">
        <w:trPr>
          <w:gridAfter w:val="1"/>
          <w:wAfter w:w="34" w:type="dxa"/>
          <w:trHeight w:val="70"/>
        </w:trPr>
        <w:tc>
          <w:tcPr>
            <w:tcW w:w="34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17EEB" w14:textId="77777777" w:rsidR="00DC6E57" w:rsidRPr="007E0570" w:rsidRDefault="00DC6E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E0570">
              <w:t>Тема 1.7. Использование пассивного, активного оборудования в сети</w:t>
            </w:r>
          </w:p>
        </w:tc>
        <w:tc>
          <w:tcPr>
            <w:tcW w:w="92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EE167" w14:textId="77777777" w:rsidR="00DC6E57" w:rsidRPr="007E0570" w:rsidRDefault="00DC6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  <w:r w:rsidRPr="007E0570">
              <w:rPr>
                <w:b/>
              </w:rPr>
              <w:t>Содержание учебного материала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9F2B4" w14:textId="77777777" w:rsidR="00DC6E57" w:rsidRPr="007E0570" w:rsidRDefault="00DC6E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B284A" w14:textId="77777777" w:rsidR="002571A8" w:rsidRPr="007E0570" w:rsidRDefault="002571A8" w:rsidP="002571A8">
            <w:pPr>
              <w:ind w:hanging="2"/>
            </w:pPr>
            <w:r w:rsidRPr="007E0570">
              <w:t>ПК 3.1-3.5</w:t>
            </w:r>
          </w:p>
          <w:p w14:paraId="1BAB3CF9" w14:textId="0B856E89" w:rsidR="00DC6E57" w:rsidRPr="007E0570" w:rsidRDefault="002571A8" w:rsidP="008F64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E0570">
              <w:t>ОК 01-09</w:t>
            </w:r>
          </w:p>
        </w:tc>
      </w:tr>
      <w:tr w:rsidR="007E0570" w:rsidRPr="007E0570" w14:paraId="136322B3" w14:textId="77777777" w:rsidTr="002E14C1">
        <w:trPr>
          <w:gridAfter w:val="1"/>
          <w:wAfter w:w="34" w:type="dxa"/>
          <w:trHeight w:val="233"/>
        </w:trPr>
        <w:tc>
          <w:tcPr>
            <w:tcW w:w="34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6FDF5" w14:textId="77777777" w:rsidR="00DC6E57" w:rsidRPr="007E0570" w:rsidRDefault="00DC6E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98AA0" w14:textId="77777777" w:rsidR="00DC6E57" w:rsidRPr="007E0570" w:rsidRDefault="00DC6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7E0570">
              <w:t>1</w:t>
            </w:r>
          </w:p>
        </w:tc>
        <w:tc>
          <w:tcPr>
            <w:tcW w:w="88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8082C" w14:textId="77777777" w:rsidR="00DC6E57" w:rsidRPr="007E0570" w:rsidRDefault="00DC6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7E0570">
              <w:t>Устранение паразитирующей нагрузки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E56FA" w14:textId="77777777" w:rsidR="00DC6E57" w:rsidRPr="007E0570" w:rsidRDefault="00DC6E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</w:pPr>
            <w:r w:rsidRPr="007E0570">
              <w:t>6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B8A3E" w14:textId="77777777" w:rsidR="00DC6E57" w:rsidRPr="007E0570" w:rsidRDefault="00DC6E57" w:rsidP="00A11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E0570" w:rsidRPr="007E0570" w14:paraId="096F0DAE" w14:textId="77777777" w:rsidTr="002E14C1">
        <w:trPr>
          <w:gridAfter w:val="1"/>
          <w:wAfter w:w="34" w:type="dxa"/>
          <w:trHeight w:val="70"/>
        </w:trPr>
        <w:tc>
          <w:tcPr>
            <w:tcW w:w="34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6ED04" w14:textId="77777777" w:rsidR="00DC6E57" w:rsidRPr="007E0570" w:rsidRDefault="00DC6E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F90F1" w14:textId="77777777" w:rsidR="00DC6E57" w:rsidRPr="007E0570" w:rsidRDefault="00DC6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7E0570">
              <w:t>2</w:t>
            </w:r>
          </w:p>
        </w:tc>
        <w:tc>
          <w:tcPr>
            <w:tcW w:w="88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822E5" w14:textId="77777777" w:rsidR="00DC6E57" w:rsidRPr="007E0570" w:rsidRDefault="00DC6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7E0570">
              <w:t>Построение физической карты локальной сети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FB7FB" w14:textId="77777777" w:rsidR="00DC6E57" w:rsidRPr="007E0570" w:rsidRDefault="00DC6E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</w:pPr>
            <w:r w:rsidRPr="007E0570">
              <w:t>6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1FDB7" w14:textId="77777777" w:rsidR="00DC6E57" w:rsidRPr="007E0570" w:rsidRDefault="00DC6E57" w:rsidP="00A11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E0570" w:rsidRPr="007E0570" w14:paraId="5A104C40" w14:textId="77777777" w:rsidTr="002E14C1">
        <w:trPr>
          <w:gridAfter w:val="1"/>
          <w:wAfter w:w="34" w:type="dxa"/>
          <w:trHeight w:val="70"/>
        </w:trPr>
        <w:tc>
          <w:tcPr>
            <w:tcW w:w="34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C8888" w14:textId="77777777" w:rsidR="00DC6E57" w:rsidRPr="007E0570" w:rsidRDefault="00DC6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2"/>
              <w:jc w:val="center"/>
            </w:pPr>
            <w:r w:rsidRPr="007E0570">
              <w:t>Тема 1.8. Технология защиты межсетевого обмена данными</w:t>
            </w:r>
          </w:p>
          <w:p w14:paraId="52BE8559" w14:textId="77777777" w:rsidR="00DC6E57" w:rsidRPr="007E0570" w:rsidRDefault="00DC6E57"/>
        </w:tc>
        <w:tc>
          <w:tcPr>
            <w:tcW w:w="92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E8D28" w14:textId="77777777" w:rsidR="00DC6E57" w:rsidRPr="007E0570" w:rsidRDefault="00DC6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7E0570">
              <w:rPr>
                <w:b/>
              </w:rPr>
              <w:t>Содержание учебного материала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A31F7" w14:textId="77777777" w:rsidR="00DC6E57" w:rsidRPr="007E0570" w:rsidRDefault="00DC6E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FAA00" w14:textId="77777777" w:rsidR="002571A8" w:rsidRPr="007E0570" w:rsidRDefault="002571A8" w:rsidP="002571A8">
            <w:pPr>
              <w:ind w:hanging="2"/>
            </w:pPr>
            <w:r w:rsidRPr="007E0570">
              <w:t>ПК 3.1-3.5</w:t>
            </w:r>
          </w:p>
          <w:p w14:paraId="70B7E670" w14:textId="420983A3" w:rsidR="00DC6E57" w:rsidRPr="007E0570" w:rsidRDefault="002571A8" w:rsidP="008F64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E0570">
              <w:t>ОК 01-09</w:t>
            </w:r>
          </w:p>
        </w:tc>
      </w:tr>
      <w:tr w:rsidR="007E0570" w:rsidRPr="007E0570" w14:paraId="155C717D" w14:textId="77777777" w:rsidTr="002E14C1">
        <w:trPr>
          <w:gridAfter w:val="1"/>
          <w:wAfter w:w="34" w:type="dxa"/>
          <w:trHeight w:val="70"/>
        </w:trPr>
        <w:tc>
          <w:tcPr>
            <w:tcW w:w="34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A0CF1" w14:textId="77777777" w:rsidR="00DC6E57" w:rsidRPr="007E0570" w:rsidRDefault="00DC6E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DF3D49" w14:textId="77777777" w:rsidR="00DC6E57" w:rsidRPr="007E0570" w:rsidRDefault="00DC6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7E0570">
              <w:t>1</w:t>
            </w:r>
          </w:p>
        </w:tc>
        <w:tc>
          <w:tcPr>
            <w:tcW w:w="88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EFB27" w14:textId="77777777" w:rsidR="00DC6E57" w:rsidRPr="007E0570" w:rsidRDefault="00DC6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7E0570">
              <w:t>Организация VPN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5D4A5" w14:textId="77777777" w:rsidR="00DC6E57" w:rsidRPr="007E0570" w:rsidRDefault="003E75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lang w:val="en-US"/>
              </w:rPr>
            </w:pPr>
            <w:r w:rsidRPr="007E0570">
              <w:rPr>
                <w:lang w:val="en-US"/>
              </w:rPr>
              <w:t>4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B90BE" w14:textId="77777777" w:rsidR="00DC6E57" w:rsidRPr="007E0570" w:rsidRDefault="00DC6E57" w:rsidP="00A11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E0570" w:rsidRPr="007E0570" w14:paraId="56DF43EE" w14:textId="77777777" w:rsidTr="002E14C1">
        <w:trPr>
          <w:gridAfter w:val="1"/>
          <w:wAfter w:w="34" w:type="dxa"/>
          <w:trHeight w:val="259"/>
        </w:trPr>
        <w:tc>
          <w:tcPr>
            <w:tcW w:w="34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A7F30" w14:textId="77777777" w:rsidR="00DC6E57" w:rsidRPr="007E0570" w:rsidRDefault="00DC6E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DFF72" w14:textId="77777777" w:rsidR="00DC6E57" w:rsidRPr="007E0570" w:rsidRDefault="00DC6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7E0570">
              <w:t>2</w:t>
            </w:r>
          </w:p>
        </w:tc>
        <w:tc>
          <w:tcPr>
            <w:tcW w:w="88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D9C4B" w14:textId="77777777" w:rsidR="00DC6E57" w:rsidRPr="007E0570" w:rsidRDefault="00DC6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7E0570">
              <w:t>Функции IPSec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1C808" w14:textId="77777777" w:rsidR="00DC6E57" w:rsidRPr="007E0570" w:rsidRDefault="003E75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lang w:val="en-US"/>
              </w:rPr>
            </w:pPr>
            <w:r w:rsidRPr="007E0570">
              <w:rPr>
                <w:lang w:val="en-US"/>
              </w:rPr>
              <w:t>4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3AC22" w14:textId="77777777" w:rsidR="00DC6E57" w:rsidRPr="007E0570" w:rsidRDefault="00DC6E57" w:rsidP="00A11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E0570" w:rsidRPr="007E0570" w14:paraId="2A337378" w14:textId="77777777" w:rsidTr="002E14C1">
        <w:trPr>
          <w:gridAfter w:val="1"/>
          <w:wAfter w:w="34" w:type="dxa"/>
          <w:trHeight w:val="70"/>
        </w:trPr>
        <w:tc>
          <w:tcPr>
            <w:tcW w:w="34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DE869" w14:textId="77777777" w:rsidR="00DC6E57" w:rsidRPr="007E0570" w:rsidRDefault="00DC6E57"/>
          <w:p w14:paraId="3809F403" w14:textId="77777777" w:rsidR="00DC6E57" w:rsidRPr="007E0570" w:rsidRDefault="00DC6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2"/>
              <w:jc w:val="center"/>
            </w:pPr>
            <w:r w:rsidRPr="007E0570">
              <w:t>Тема 1.9. Мониторинг и анализ локальных сетей</w:t>
            </w:r>
          </w:p>
        </w:tc>
        <w:tc>
          <w:tcPr>
            <w:tcW w:w="92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2F832" w14:textId="77777777" w:rsidR="00DC6E57" w:rsidRPr="007E0570" w:rsidRDefault="00DC6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7E0570">
              <w:rPr>
                <w:b/>
              </w:rPr>
              <w:t>Содержание учебного материала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87F96" w14:textId="77777777" w:rsidR="00DC6E57" w:rsidRPr="007E0570" w:rsidRDefault="00DC6E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F0900" w14:textId="77777777" w:rsidR="002571A8" w:rsidRPr="007E0570" w:rsidRDefault="002571A8" w:rsidP="002571A8">
            <w:pPr>
              <w:ind w:hanging="2"/>
            </w:pPr>
            <w:r w:rsidRPr="007E0570">
              <w:t>ПК 3.1-3.5</w:t>
            </w:r>
          </w:p>
          <w:p w14:paraId="6E82C7AF" w14:textId="7F090D4E" w:rsidR="00DC6E57" w:rsidRPr="007E0570" w:rsidRDefault="002571A8" w:rsidP="008F64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E0570">
              <w:t>ОК 01-09</w:t>
            </w:r>
          </w:p>
        </w:tc>
      </w:tr>
      <w:tr w:rsidR="007E0570" w:rsidRPr="007E0570" w14:paraId="14ACB5E5" w14:textId="77777777" w:rsidTr="002E14C1">
        <w:trPr>
          <w:gridAfter w:val="1"/>
          <w:wAfter w:w="34" w:type="dxa"/>
          <w:trHeight w:val="70"/>
        </w:trPr>
        <w:tc>
          <w:tcPr>
            <w:tcW w:w="34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195D8" w14:textId="77777777" w:rsidR="00DC6E57" w:rsidRPr="007E0570" w:rsidRDefault="00DC6E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E2B60" w14:textId="77777777" w:rsidR="00DC6E57" w:rsidRPr="007E0570" w:rsidRDefault="00DC6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7E0570">
              <w:t>1</w:t>
            </w:r>
          </w:p>
        </w:tc>
        <w:tc>
          <w:tcPr>
            <w:tcW w:w="88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2ECA6" w14:textId="77777777" w:rsidR="00DC6E57" w:rsidRPr="007E0570" w:rsidRDefault="00DC6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7E0570">
              <w:t>Анализ трафика сети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D6FFF" w14:textId="77777777" w:rsidR="00DC6E57" w:rsidRPr="007E0570" w:rsidRDefault="00DC6E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</w:pPr>
            <w:r w:rsidRPr="007E0570">
              <w:t>8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E85B8" w14:textId="77777777" w:rsidR="00DC6E57" w:rsidRPr="007E0570" w:rsidRDefault="00DC6E57" w:rsidP="00A11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E0570" w:rsidRPr="007E0570" w14:paraId="0A4CAE47" w14:textId="77777777" w:rsidTr="002E14C1">
        <w:trPr>
          <w:gridAfter w:val="1"/>
          <w:wAfter w:w="34" w:type="dxa"/>
          <w:trHeight w:val="70"/>
        </w:trPr>
        <w:tc>
          <w:tcPr>
            <w:tcW w:w="34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AC1B2" w14:textId="77777777" w:rsidR="00DC6E57" w:rsidRPr="007E0570" w:rsidRDefault="00DC6E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5A9A6" w14:textId="77777777" w:rsidR="00DC6E57" w:rsidRPr="007E0570" w:rsidRDefault="00DC6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7E0570">
              <w:t>2</w:t>
            </w:r>
          </w:p>
        </w:tc>
        <w:tc>
          <w:tcPr>
            <w:tcW w:w="88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A12EE" w14:textId="77777777" w:rsidR="00DC6E57" w:rsidRPr="007E0570" w:rsidRDefault="00DC6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7E0570">
              <w:t>Мониторинг сети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51531" w14:textId="77777777" w:rsidR="00DC6E57" w:rsidRPr="007E0570" w:rsidRDefault="00DC6E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</w:pPr>
            <w:r w:rsidRPr="007E0570">
              <w:t>8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AE5BF" w14:textId="77777777" w:rsidR="00DC6E57" w:rsidRPr="007E0570" w:rsidRDefault="00DC6E57" w:rsidP="00A11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E0570" w:rsidRPr="007E0570" w14:paraId="1DA9246B" w14:textId="77777777" w:rsidTr="002E14C1">
        <w:trPr>
          <w:gridAfter w:val="1"/>
          <w:wAfter w:w="34" w:type="dxa"/>
          <w:trHeight w:val="70"/>
        </w:trPr>
        <w:tc>
          <w:tcPr>
            <w:tcW w:w="34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67DC2" w14:textId="77777777" w:rsidR="00DC6E57" w:rsidRPr="007E0570" w:rsidRDefault="00DC6E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2"/>
              <w:jc w:val="center"/>
            </w:pPr>
            <w:r w:rsidRPr="007E0570">
              <w:t>Тема 1.10. Резервирование данных</w:t>
            </w:r>
          </w:p>
        </w:tc>
        <w:tc>
          <w:tcPr>
            <w:tcW w:w="92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35C82" w14:textId="77777777" w:rsidR="00DC6E57" w:rsidRPr="007E0570" w:rsidRDefault="00DC6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7E0570">
              <w:rPr>
                <w:b/>
              </w:rPr>
              <w:t>Содержание учебного материала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0C9AF" w14:textId="77777777" w:rsidR="00DC6E57" w:rsidRPr="007E0570" w:rsidRDefault="00DC6E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12CA4" w14:textId="77777777" w:rsidR="002571A8" w:rsidRPr="007E0570" w:rsidRDefault="002571A8" w:rsidP="002571A8">
            <w:pPr>
              <w:ind w:hanging="2"/>
            </w:pPr>
            <w:r w:rsidRPr="007E0570">
              <w:t>ПК 3.1-3.5</w:t>
            </w:r>
          </w:p>
          <w:p w14:paraId="72AE2407" w14:textId="2B5A5AA8" w:rsidR="00DC6E57" w:rsidRPr="007E0570" w:rsidRDefault="002571A8" w:rsidP="008F64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E0570">
              <w:t>ОК 01-09</w:t>
            </w:r>
          </w:p>
        </w:tc>
      </w:tr>
      <w:tr w:rsidR="007E0570" w:rsidRPr="007E0570" w14:paraId="48BED2DF" w14:textId="77777777" w:rsidTr="002E14C1">
        <w:trPr>
          <w:gridAfter w:val="1"/>
          <w:wAfter w:w="34" w:type="dxa"/>
          <w:trHeight w:val="70"/>
        </w:trPr>
        <w:tc>
          <w:tcPr>
            <w:tcW w:w="34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6EAB8" w14:textId="77777777" w:rsidR="00DC6E57" w:rsidRPr="007E0570" w:rsidRDefault="00DC6E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78A7B" w14:textId="77777777" w:rsidR="00DC6E57" w:rsidRPr="007E0570" w:rsidRDefault="00DC6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7E0570">
              <w:t>1</w:t>
            </w:r>
          </w:p>
        </w:tc>
        <w:tc>
          <w:tcPr>
            <w:tcW w:w="88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8716B" w14:textId="77777777" w:rsidR="00DC6E57" w:rsidRPr="007E0570" w:rsidRDefault="00DC6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7E0570">
              <w:t>Резервирование данных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3DC75" w14:textId="77777777" w:rsidR="00DC6E57" w:rsidRPr="007E0570" w:rsidRDefault="00DC6E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</w:pPr>
            <w:r w:rsidRPr="007E0570">
              <w:t>8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D2C06" w14:textId="77777777" w:rsidR="00DC6E57" w:rsidRPr="007E0570" w:rsidRDefault="00DC6E57" w:rsidP="00A11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E0570" w:rsidRPr="007E0570" w14:paraId="0D8963D9" w14:textId="77777777" w:rsidTr="002E14C1">
        <w:trPr>
          <w:gridAfter w:val="1"/>
          <w:wAfter w:w="34" w:type="dxa"/>
          <w:trHeight w:val="70"/>
        </w:trPr>
        <w:tc>
          <w:tcPr>
            <w:tcW w:w="127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5BAC960B" w14:textId="77777777" w:rsidR="00DC6E57" w:rsidRPr="007E0570" w:rsidRDefault="00DC6E57" w:rsidP="006967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  <w:r w:rsidRPr="007E0570">
              <w:rPr>
                <w:b/>
              </w:rPr>
              <w:t>ПП03.01 Производственная практика (по профилю специальности)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07050675" w14:textId="77777777" w:rsidR="00DC6E57" w:rsidRPr="007E0570" w:rsidRDefault="00684C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E0570">
              <w:t>108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EC096" w14:textId="77777777" w:rsidR="006609E7" w:rsidRPr="007E0570" w:rsidRDefault="006609E7" w:rsidP="006609E7">
            <w:pPr>
              <w:ind w:hanging="2"/>
            </w:pPr>
            <w:r w:rsidRPr="007E0570">
              <w:t>ПК 3.1-3.5</w:t>
            </w:r>
          </w:p>
          <w:p w14:paraId="1A3F681A" w14:textId="0BBF2425" w:rsidR="00DC6E57" w:rsidRPr="007E0570" w:rsidRDefault="006609E7" w:rsidP="006609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E0570">
              <w:t>ОК 01-02, ОК 05-07, ОК 09</w:t>
            </w:r>
          </w:p>
        </w:tc>
      </w:tr>
      <w:tr w:rsidR="007E0570" w:rsidRPr="007E0570" w14:paraId="297C32C3" w14:textId="77777777" w:rsidTr="002E14C1">
        <w:trPr>
          <w:gridAfter w:val="1"/>
          <w:wAfter w:w="34" w:type="dxa"/>
          <w:trHeight w:val="70"/>
        </w:trPr>
        <w:tc>
          <w:tcPr>
            <w:tcW w:w="127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82A5C" w14:textId="77777777" w:rsidR="00DC6E57" w:rsidRPr="007E0570" w:rsidRDefault="00DC6E57">
            <w:r w:rsidRPr="007E0570">
              <w:t>1. Установка на серверы и рабочие станции: операционные системы и необходимое для работы программное обеспечение.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E03E9" w14:textId="77777777" w:rsidR="00DC6E57" w:rsidRPr="007E0570" w:rsidRDefault="003010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E0570">
              <w:t>6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8B81E" w14:textId="77777777" w:rsidR="00DC6E57" w:rsidRPr="007E0570" w:rsidRDefault="00DC6E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E0570" w:rsidRPr="007E0570" w14:paraId="576ADAF6" w14:textId="77777777" w:rsidTr="002E14C1">
        <w:trPr>
          <w:gridAfter w:val="1"/>
          <w:wAfter w:w="34" w:type="dxa"/>
          <w:trHeight w:val="70"/>
        </w:trPr>
        <w:tc>
          <w:tcPr>
            <w:tcW w:w="127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430D8" w14:textId="77777777" w:rsidR="00DC6E57" w:rsidRPr="007E0570" w:rsidRDefault="00DC6E57">
            <w:r w:rsidRPr="007E0570">
              <w:t>2. Осуществление конфигурирования программного обеспечения на серверах и рабочих станциях.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28551" w14:textId="77777777" w:rsidR="00DC6E57" w:rsidRPr="007E0570" w:rsidRDefault="003010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E0570">
              <w:t>6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14CC5" w14:textId="77777777" w:rsidR="00DC6E57" w:rsidRPr="007E0570" w:rsidRDefault="00DC6E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E0570" w:rsidRPr="007E0570" w14:paraId="34C61FD4" w14:textId="77777777" w:rsidTr="002E14C1">
        <w:trPr>
          <w:gridAfter w:val="1"/>
          <w:wAfter w:w="34" w:type="dxa"/>
          <w:trHeight w:val="70"/>
        </w:trPr>
        <w:tc>
          <w:tcPr>
            <w:tcW w:w="127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5EEE74" w14:textId="77777777" w:rsidR="00DC6E57" w:rsidRPr="007E0570" w:rsidRDefault="00DC6E57">
            <w:r w:rsidRPr="007E0570">
              <w:t>3. Поддержка в работоспособном состоянии программное обеспечение серверов и рабочих станций.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E9EE0" w14:textId="77777777" w:rsidR="00DC6E57" w:rsidRPr="007E0570" w:rsidRDefault="00DC6E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E0570">
              <w:t>12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1BCD6" w14:textId="77777777" w:rsidR="00DC6E57" w:rsidRPr="007E0570" w:rsidRDefault="00DC6E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E0570" w:rsidRPr="007E0570" w14:paraId="7679F271" w14:textId="77777777" w:rsidTr="002E14C1">
        <w:trPr>
          <w:gridAfter w:val="1"/>
          <w:wAfter w:w="34" w:type="dxa"/>
          <w:trHeight w:val="70"/>
        </w:trPr>
        <w:tc>
          <w:tcPr>
            <w:tcW w:w="127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BFE9CC" w14:textId="77777777" w:rsidR="00DC6E57" w:rsidRPr="007E0570" w:rsidRDefault="00DC6E57">
            <w:r w:rsidRPr="007E0570">
              <w:t>4. Регистрация пользователей локальной сети и почтового сервера, назначает идентификаторы и пароли.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91285" w14:textId="77777777" w:rsidR="00DC6E57" w:rsidRPr="007E0570" w:rsidRDefault="00DC6E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E0570">
              <w:t>12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8693B" w14:textId="77777777" w:rsidR="00DC6E57" w:rsidRPr="007E0570" w:rsidRDefault="00DC6E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E0570" w:rsidRPr="007E0570" w14:paraId="089174B0" w14:textId="77777777" w:rsidTr="002E14C1">
        <w:trPr>
          <w:gridAfter w:val="1"/>
          <w:wAfter w:w="34" w:type="dxa"/>
          <w:trHeight w:val="70"/>
        </w:trPr>
        <w:tc>
          <w:tcPr>
            <w:tcW w:w="127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6DC8D" w14:textId="77777777" w:rsidR="00DC6E57" w:rsidRPr="007E0570" w:rsidRDefault="00DC6E57">
            <w:r w:rsidRPr="007E0570">
              <w:t>5. Установка прав доступа и контроль использования сетевых ресурсов.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7DEAC" w14:textId="77777777" w:rsidR="00DC6E57" w:rsidRPr="007E0570" w:rsidRDefault="003010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E0570">
              <w:t>6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630F9" w14:textId="77777777" w:rsidR="00DC6E57" w:rsidRPr="007E0570" w:rsidRDefault="00DC6E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E0570" w:rsidRPr="007E0570" w14:paraId="1AC3CD92" w14:textId="77777777" w:rsidTr="002E14C1">
        <w:trPr>
          <w:gridAfter w:val="1"/>
          <w:wAfter w:w="34" w:type="dxa"/>
          <w:trHeight w:val="70"/>
        </w:trPr>
        <w:tc>
          <w:tcPr>
            <w:tcW w:w="127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63F33" w14:textId="77777777" w:rsidR="00DC6E57" w:rsidRPr="007E0570" w:rsidRDefault="00DC6E57">
            <w:r w:rsidRPr="007E0570">
              <w:t>6. Обеспечение своевременного копирования, архивирования и резервирования данных.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36A65" w14:textId="77777777" w:rsidR="00DC6E57" w:rsidRPr="007E0570" w:rsidRDefault="003010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E0570">
              <w:t>6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58533" w14:textId="77777777" w:rsidR="00DC6E57" w:rsidRPr="007E0570" w:rsidRDefault="00DC6E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E0570" w:rsidRPr="007E0570" w14:paraId="0E4B3B96" w14:textId="77777777" w:rsidTr="002E14C1">
        <w:trPr>
          <w:gridAfter w:val="1"/>
          <w:wAfter w:w="34" w:type="dxa"/>
          <w:trHeight w:val="70"/>
        </w:trPr>
        <w:tc>
          <w:tcPr>
            <w:tcW w:w="127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21DEC" w14:textId="77777777" w:rsidR="00DC6E57" w:rsidRPr="007E0570" w:rsidRDefault="00DC6E57">
            <w:r w:rsidRPr="007E0570">
              <w:t>7. Принятие мер по восстановлению работоспособности локальной сети при сбоях или выходе из строя сетевого оборудования.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2D64E" w14:textId="77777777" w:rsidR="00DC6E57" w:rsidRPr="007E0570" w:rsidRDefault="00DC6E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E0570">
              <w:t>12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43392" w14:textId="77777777" w:rsidR="00DC6E57" w:rsidRPr="007E0570" w:rsidRDefault="00DC6E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E0570" w:rsidRPr="007E0570" w14:paraId="2B22D357" w14:textId="77777777" w:rsidTr="002E14C1">
        <w:trPr>
          <w:gridAfter w:val="1"/>
          <w:wAfter w:w="34" w:type="dxa"/>
          <w:trHeight w:val="70"/>
        </w:trPr>
        <w:tc>
          <w:tcPr>
            <w:tcW w:w="127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9B145" w14:textId="77777777" w:rsidR="00DC6E57" w:rsidRPr="007E0570" w:rsidRDefault="00DC6E57">
            <w:r w:rsidRPr="007E0570">
              <w:t>8. Выявление ошибок пользователей и программного обеспечения и принятие мер по их исправлению.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2A4B7" w14:textId="77777777" w:rsidR="00DC6E57" w:rsidRPr="007E0570" w:rsidRDefault="00DC6E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E0570">
              <w:t>12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5FC0A" w14:textId="77777777" w:rsidR="00DC6E57" w:rsidRPr="007E0570" w:rsidRDefault="00DC6E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E0570" w:rsidRPr="007E0570" w14:paraId="61BC9E0E" w14:textId="77777777" w:rsidTr="002E14C1">
        <w:trPr>
          <w:gridAfter w:val="1"/>
          <w:wAfter w:w="34" w:type="dxa"/>
          <w:trHeight w:val="70"/>
        </w:trPr>
        <w:tc>
          <w:tcPr>
            <w:tcW w:w="127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283EC" w14:textId="77777777" w:rsidR="00DC6E57" w:rsidRPr="007E0570" w:rsidRDefault="00DC6E57">
            <w:r w:rsidRPr="007E0570">
              <w:t>9. Проведение мониторинга сети, разрабатывать предложения по развитию инфраструктуры сети.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BF456" w14:textId="77777777" w:rsidR="00DC6E57" w:rsidRPr="007E0570" w:rsidRDefault="00DC6E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E0570">
              <w:t>12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96DF9" w14:textId="77777777" w:rsidR="00DC6E57" w:rsidRPr="007E0570" w:rsidRDefault="00DC6E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E0570" w:rsidRPr="007E0570" w14:paraId="2F41355B" w14:textId="77777777" w:rsidTr="002E14C1">
        <w:trPr>
          <w:gridAfter w:val="1"/>
          <w:wAfter w:w="34" w:type="dxa"/>
          <w:trHeight w:val="70"/>
        </w:trPr>
        <w:tc>
          <w:tcPr>
            <w:tcW w:w="127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86C8F" w14:textId="77777777" w:rsidR="00DC6E57" w:rsidRPr="007E0570" w:rsidRDefault="00DC6E57">
            <w:r w:rsidRPr="007E0570">
              <w:t>10. Обеспечение сетевой безопасности (защиту от несанкционированного доступа к информации, просмотра или изменения системных файлов и данных), безопасность межсетевого взаимодействия.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96BE4" w14:textId="77777777" w:rsidR="00DC6E57" w:rsidRPr="007E0570" w:rsidRDefault="00DC6E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E0570">
              <w:t>12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CB74F" w14:textId="77777777" w:rsidR="00DC6E57" w:rsidRPr="007E0570" w:rsidRDefault="00DC6E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E0570" w:rsidRPr="007E0570" w14:paraId="779B95B2" w14:textId="77777777" w:rsidTr="002E14C1">
        <w:trPr>
          <w:gridAfter w:val="1"/>
          <w:wAfter w:w="34" w:type="dxa"/>
          <w:trHeight w:val="70"/>
        </w:trPr>
        <w:tc>
          <w:tcPr>
            <w:tcW w:w="127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8ADDC" w14:textId="77777777" w:rsidR="00DC6E57" w:rsidRPr="007E0570" w:rsidRDefault="00DC6E57">
            <w:r w:rsidRPr="007E0570">
              <w:t>11. Осуществление антивирусной защиты локальной вычислительной сети, серверов и рабочих станций.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2CDE7" w14:textId="77777777" w:rsidR="00DC6E57" w:rsidRPr="007E0570" w:rsidRDefault="003010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E0570">
              <w:t>6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1EFDC" w14:textId="77777777" w:rsidR="00DC6E57" w:rsidRPr="007E0570" w:rsidRDefault="00DC6E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E0570" w:rsidRPr="007E0570" w14:paraId="618D979E" w14:textId="77777777" w:rsidTr="002E14C1">
        <w:trPr>
          <w:gridAfter w:val="1"/>
          <w:wAfter w:w="34" w:type="dxa"/>
          <w:trHeight w:val="70"/>
        </w:trPr>
        <w:tc>
          <w:tcPr>
            <w:tcW w:w="127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AD882" w14:textId="77777777" w:rsidR="00DC6E57" w:rsidRPr="007E0570" w:rsidRDefault="00DC6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7E0570">
              <w:t>12. Документирование всех произведенных действий.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0BD08" w14:textId="77777777" w:rsidR="00DC6E57" w:rsidRPr="007E0570" w:rsidRDefault="003010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E0570">
              <w:t>6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0B287" w14:textId="77777777" w:rsidR="00DC6E57" w:rsidRPr="007E0570" w:rsidRDefault="00DC6E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E0570" w:rsidRPr="007E0570" w14:paraId="38E13DDA" w14:textId="77777777" w:rsidTr="002E14C1">
        <w:trPr>
          <w:gridAfter w:val="1"/>
          <w:wAfter w:w="34" w:type="dxa"/>
          <w:trHeight w:val="70"/>
        </w:trPr>
        <w:tc>
          <w:tcPr>
            <w:tcW w:w="127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0FFE798B" w14:textId="77777777" w:rsidR="0097025F" w:rsidRPr="007E0570" w:rsidRDefault="000C2F1C" w:rsidP="003010E5">
            <w:pPr>
              <w:rPr>
                <w:b/>
              </w:rPr>
            </w:pPr>
            <w:r w:rsidRPr="007E0570">
              <w:rPr>
                <w:b/>
              </w:rPr>
              <w:t>Промежуточная аттестация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3089879D" w14:textId="3F77467D" w:rsidR="0097025F" w:rsidRPr="007E0570" w:rsidRDefault="009F4A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E0570">
              <w:t>зачет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27245BC4" w14:textId="77777777" w:rsidR="0097025F" w:rsidRPr="007E0570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E0570" w:rsidRPr="007E0570" w14:paraId="3DAA227F" w14:textId="77777777" w:rsidTr="002E14C1">
        <w:trPr>
          <w:gridAfter w:val="1"/>
          <w:wAfter w:w="34" w:type="dxa"/>
          <w:trHeight w:val="70"/>
        </w:trPr>
        <w:tc>
          <w:tcPr>
            <w:tcW w:w="127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340EB142" w14:textId="77777777" w:rsidR="0097025F" w:rsidRPr="007E0570" w:rsidRDefault="000C2F1C">
            <w:r w:rsidRPr="007E0570">
              <w:rPr>
                <w:b/>
              </w:rPr>
              <w:t>Всего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32B2FB62" w14:textId="77777777" w:rsidR="0097025F" w:rsidRPr="007E0570" w:rsidRDefault="003010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E0570">
              <w:t>474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1762A03E" w14:textId="77777777" w:rsidR="0097025F" w:rsidRPr="007E0570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</w:tbl>
    <w:p w14:paraId="42FA2FEA" w14:textId="77777777" w:rsidR="0097025F" w:rsidRPr="007E0570" w:rsidRDefault="0097025F"/>
    <w:p w14:paraId="130CEC51" w14:textId="77777777" w:rsidR="0097025F" w:rsidRPr="007E0570" w:rsidRDefault="0097025F"/>
    <w:p w14:paraId="71D29DC3" w14:textId="77777777" w:rsidR="0097025F" w:rsidRPr="007E0570" w:rsidRDefault="0097025F">
      <w:pPr>
        <w:sectPr w:rsidR="0097025F" w:rsidRPr="007E0570">
          <w:headerReference w:type="default" r:id="rId11"/>
          <w:pgSz w:w="16838" w:h="11906" w:orient="landscape"/>
          <w:pgMar w:top="709" w:right="1134" w:bottom="709" w:left="1134" w:header="709" w:footer="709" w:gutter="0"/>
          <w:cols w:space="720"/>
        </w:sectPr>
      </w:pPr>
    </w:p>
    <w:p w14:paraId="37FB46D7" w14:textId="77777777" w:rsidR="0097025F" w:rsidRPr="007E0570" w:rsidRDefault="000C2F1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851"/>
        <w:jc w:val="both"/>
        <w:rPr>
          <w:b/>
        </w:rPr>
      </w:pPr>
      <w:r w:rsidRPr="007E0570">
        <w:rPr>
          <w:b/>
        </w:rPr>
        <w:lastRenderedPageBreak/>
        <w:t xml:space="preserve">4 УСЛОВИЯ РЕАЛИЗАЦИИ РАБОЧЕЙ ПРОГРАММЫ ЧАСТИЧНО ВАРИАТИВНОГО ПРОФЕССИОНАЛЬНОГО МОДУЛЯ </w:t>
      </w:r>
    </w:p>
    <w:p w14:paraId="3DD96977" w14:textId="77777777" w:rsidR="0097025F" w:rsidRPr="007E0570" w:rsidRDefault="0097025F">
      <w:pPr>
        <w:widowControl w:val="0"/>
        <w:ind w:left="-567" w:firstLine="851"/>
        <w:jc w:val="center"/>
      </w:pPr>
    </w:p>
    <w:p w14:paraId="58AFDF62" w14:textId="77777777" w:rsidR="0097025F" w:rsidRPr="007E0570" w:rsidRDefault="000C2F1C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851"/>
        <w:jc w:val="both"/>
        <w:rPr>
          <w:b/>
        </w:rPr>
      </w:pPr>
      <w:r w:rsidRPr="007E0570">
        <w:rPr>
          <w:b/>
        </w:rPr>
        <w:t>Требования к минимальному материально-техническому обеспечению</w:t>
      </w:r>
    </w:p>
    <w:p w14:paraId="6E1994AE" w14:textId="77777777" w:rsidR="0097025F" w:rsidRPr="007E0570" w:rsidRDefault="0097025F" w:rsidP="003010E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6669CE7F" w14:textId="77777777" w:rsidR="0097025F" w:rsidRPr="007E0570" w:rsidRDefault="000C2F1C">
      <w:pPr>
        <w:widowControl w:val="0"/>
        <w:ind w:left="-567" w:firstLine="851"/>
        <w:jc w:val="both"/>
      </w:pPr>
      <w:r w:rsidRPr="007E0570">
        <w:t>Реализация рабочей программы частично вариативного профессионального модуля требует наличия:</w:t>
      </w:r>
    </w:p>
    <w:p w14:paraId="0423BE93" w14:textId="77777777" w:rsidR="0097025F" w:rsidRPr="007E0570" w:rsidRDefault="000C2F1C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ind w:hanging="720"/>
      </w:pPr>
      <w:r w:rsidRPr="007E0570">
        <w:t>учебных кабинетов, лабораторий, мастерских:</w:t>
      </w:r>
    </w:p>
    <w:p w14:paraId="6A52B81C" w14:textId="77777777" w:rsidR="0097025F" w:rsidRPr="007E0570" w:rsidRDefault="000C2F1C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ind w:left="-567" w:firstLine="851"/>
      </w:pPr>
      <w:r w:rsidRPr="007E0570">
        <w:rPr>
          <w:highlight w:val="white"/>
        </w:rPr>
        <w:t>«</w:t>
      </w:r>
      <w:r w:rsidRPr="007E0570">
        <w:t>Эксплуатации объектов сетевой инфраструктуры</w:t>
      </w:r>
      <w:r w:rsidRPr="007E0570">
        <w:rPr>
          <w:highlight w:val="white"/>
        </w:rPr>
        <w:t>»</w:t>
      </w:r>
      <w:r w:rsidRPr="007E0570">
        <w:t>;</w:t>
      </w:r>
    </w:p>
    <w:p w14:paraId="026DF88C" w14:textId="77777777" w:rsidR="0097025F" w:rsidRPr="007E0570" w:rsidRDefault="000C2F1C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ind w:left="-567" w:firstLine="851"/>
      </w:pPr>
      <w:r w:rsidRPr="007E0570">
        <w:rPr>
          <w:highlight w:val="white"/>
        </w:rPr>
        <w:t>«</w:t>
      </w:r>
      <w:r w:rsidRPr="007E0570">
        <w:t>Программно-аппаратной защиты объектов сетевой инфраструктуры</w:t>
      </w:r>
      <w:r w:rsidRPr="007E0570">
        <w:rPr>
          <w:highlight w:val="white"/>
        </w:rPr>
        <w:t>»</w:t>
      </w:r>
      <w:r w:rsidRPr="007E0570">
        <w:t>;</w:t>
      </w:r>
    </w:p>
    <w:p w14:paraId="4FE4B553" w14:textId="77777777" w:rsidR="0097025F" w:rsidRPr="007E0570" w:rsidRDefault="000C2F1C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ind w:left="-567" w:firstLine="851"/>
      </w:pPr>
      <w:r w:rsidRPr="007E0570">
        <w:rPr>
          <w:highlight w:val="white"/>
        </w:rPr>
        <w:t>«</w:t>
      </w:r>
      <w:r w:rsidRPr="007E0570">
        <w:t>Технического контроля и диагностики сетевой инфраструктуры</w:t>
      </w:r>
      <w:r w:rsidRPr="007E0570">
        <w:rPr>
          <w:highlight w:val="white"/>
        </w:rPr>
        <w:t>».</w:t>
      </w:r>
    </w:p>
    <w:p w14:paraId="140D2047" w14:textId="77777777" w:rsidR="0097025F" w:rsidRPr="007E0570" w:rsidRDefault="000C2F1C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hanging="720"/>
      </w:pPr>
      <w:r w:rsidRPr="007E0570">
        <w:t>оборудования учебных кабинетов, лабораторий:</w:t>
      </w:r>
    </w:p>
    <w:p w14:paraId="569BF638" w14:textId="77777777" w:rsidR="0097025F" w:rsidRPr="007E0570" w:rsidRDefault="000C2F1C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ind w:left="-567" w:firstLine="851"/>
      </w:pPr>
      <w:r w:rsidRPr="007E0570">
        <w:t>автоматизированные рабочие места по количеству обучающихся;</w:t>
      </w:r>
    </w:p>
    <w:p w14:paraId="3841A58D" w14:textId="77777777" w:rsidR="0097025F" w:rsidRPr="007E0570" w:rsidRDefault="000C2F1C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ind w:left="-567" w:firstLine="851"/>
      </w:pPr>
      <w:r w:rsidRPr="007E0570">
        <w:t>автоматизированное рабочее место преподавателя;</w:t>
      </w:r>
    </w:p>
    <w:p w14:paraId="4978D894" w14:textId="77777777" w:rsidR="0097025F" w:rsidRPr="007E0570" w:rsidRDefault="000C2F1C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ind w:left="-567" w:firstLine="851"/>
      </w:pPr>
      <w:r w:rsidRPr="007E0570">
        <w:t>специализированная мебель;</w:t>
      </w:r>
    </w:p>
    <w:p w14:paraId="3C19951C" w14:textId="77777777" w:rsidR="0097025F" w:rsidRPr="007E0570" w:rsidRDefault="000C2F1C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ind w:left="-567" w:firstLine="851"/>
      </w:pPr>
      <w:r w:rsidRPr="007E0570">
        <w:t>комплект нормативных документов;</w:t>
      </w:r>
    </w:p>
    <w:p w14:paraId="3C7A29DD" w14:textId="77777777" w:rsidR="0097025F" w:rsidRPr="007E0570" w:rsidRDefault="000C2F1C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ind w:left="-567" w:firstLine="851"/>
      </w:pPr>
      <w:r w:rsidRPr="007E0570">
        <w:t>комплект учебно-методической документации.</w:t>
      </w:r>
    </w:p>
    <w:p w14:paraId="35A4E332" w14:textId="77777777" w:rsidR="0097025F" w:rsidRPr="007E0570" w:rsidRDefault="000C2F1C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-567" w:firstLine="851"/>
        <w:jc w:val="both"/>
      </w:pPr>
      <w:r w:rsidRPr="007E0570">
        <w:t xml:space="preserve">технических средств обучения и средств информационных технологий, включая программное обеспечение: </w:t>
      </w:r>
    </w:p>
    <w:p w14:paraId="11ACBBD3" w14:textId="77777777" w:rsidR="0097025F" w:rsidRPr="007E0570" w:rsidRDefault="000C2F1C">
      <w:pPr>
        <w:numPr>
          <w:ilvl w:val="0"/>
          <w:numId w:val="5"/>
        </w:numPr>
        <w:ind w:left="-567" w:firstLine="851"/>
        <w:jc w:val="both"/>
      </w:pPr>
      <w:r w:rsidRPr="007E0570">
        <w:t xml:space="preserve">проектор; </w:t>
      </w:r>
    </w:p>
    <w:p w14:paraId="2AAE4C25" w14:textId="77777777" w:rsidR="0097025F" w:rsidRPr="007E0570" w:rsidRDefault="000C2F1C">
      <w:pPr>
        <w:numPr>
          <w:ilvl w:val="0"/>
          <w:numId w:val="5"/>
        </w:numPr>
        <w:ind w:left="-567" w:firstLine="851"/>
        <w:jc w:val="both"/>
      </w:pPr>
      <w:r w:rsidRPr="007E0570">
        <w:t>сканер;</w:t>
      </w:r>
    </w:p>
    <w:p w14:paraId="7BABEDA5" w14:textId="77777777" w:rsidR="0097025F" w:rsidRPr="007E0570" w:rsidRDefault="000C2F1C">
      <w:pPr>
        <w:numPr>
          <w:ilvl w:val="0"/>
          <w:numId w:val="5"/>
        </w:numPr>
        <w:ind w:left="-567" w:firstLine="851"/>
        <w:jc w:val="both"/>
      </w:pPr>
      <w:r w:rsidRPr="007E0570">
        <w:t>принтер;</w:t>
      </w:r>
    </w:p>
    <w:p w14:paraId="0DC8DAB7" w14:textId="77777777" w:rsidR="0097025F" w:rsidRPr="007E0570" w:rsidRDefault="000C2F1C">
      <w:pPr>
        <w:numPr>
          <w:ilvl w:val="0"/>
          <w:numId w:val="5"/>
        </w:numPr>
        <w:ind w:left="-567" w:firstLine="851"/>
        <w:jc w:val="both"/>
      </w:pPr>
      <w:r w:rsidRPr="007E0570">
        <w:t>серверный шкаф со стойками;</w:t>
      </w:r>
    </w:p>
    <w:p w14:paraId="6D7B570D" w14:textId="77777777" w:rsidR="0097025F" w:rsidRPr="007E0570" w:rsidRDefault="000C2F1C">
      <w:pPr>
        <w:numPr>
          <w:ilvl w:val="0"/>
          <w:numId w:val="5"/>
        </w:num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567" w:firstLine="851"/>
        <w:jc w:val="both"/>
      </w:pPr>
      <w:r w:rsidRPr="007E0570">
        <w:t xml:space="preserve">типовое активное оборудование: сетевые маршрутизаторы, сетевые коммутаторы, сетевые хранилища, сетевые модули и трансиверы, шасси и блоки питания, шлюзы VPN, принт-серверы, IP–камеры, медиа-конвертеры, сетевые адаптеры и карты, сетевые контроллеры, оборудование xDSL, аналоговые модемы, коммутационные панели, беспроводные маршрутизаторы, беспроводные принт-серверы, точки доступа WiFi, WiFi–адаптеры, Bluetooth– адаптеры, </w:t>
      </w:r>
      <w:hyperlink r:id="rId12">
        <w:r w:rsidRPr="007E0570">
          <w:t>KVM-коммутаторы</w:t>
        </w:r>
      </w:hyperlink>
      <w:r w:rsidRPr="007E0570">
        <w:t xml:space="preserve">, </w:t>
      </w:r>
      <w:hyperlink r:id="rId13">
        <w:r w:rsidRPr="007E0570">
          <w:t>KVM-адаптеры</w:t>
        </w:r>
      </w:hyperlink>
      <w:r w:rsidRPr="007E0570">
        <w:t xml:space="preserve">, </w:t>
      </w:r>
      <w:hyperlink r:id="rId14">
        <w:r w:rsidRPr="007E0570">
          <w:t>VoIP маршрутизаторы</w:t>
        </w:r>
      </w:hyperlink>
      <w:r w:rsidRPr="007E0570">
        <w:t xml:space="preserve">, </w:t>
      </w:r>
      <w:hyperlink r:id="rId15">
        <w:r w:rsidRPr="007E0570">
          <w:t>VoIP-адаптеры</w:t>
        </w:r>
      </w:hyperlink>
      <w:r w:rsidRPr="007E0570">
        <w:t>;</w:t>
      </w:r>
    </w:p>
    <w:p w14:paraId="2FC76CE2" w14:textId="77777777" w:rsidR="0097025F" w:rsidRPr="007E0570" w:rsidRDefault="000C2F1C">
      <w:pPr>
        <w:numPr>
          <w:ilvl w:val="0"/>
          <w:numId w:val="5"/>
        </w:numPr>
        <w:ind w:left="-567" w:firstLine="851"/>
        <w:jc w:val="both"/>
      </w:pPr>
      <w:r w:rsidRPr="007E0570">
        <w:t>соединительные патч-корды;</w:t>
      </w:r>
    </w:p>
    <w:p w14:paraId="10A8E7F5" w14:textId="77777777" w:rsidR="0097025F" w:rsidRPr="007E0570" w:rsidRDefault="000C2F1C">
      <w:pPr>
        <w:numPr>
          <w:ilvl w:val="0"/>
          <w:numId w:val="5"/>
        </w:numPr>
        <w:ind w:left="-567" w:firstLine="851"/>
        <w:jc w:val="both"/>
      </w:pPr>
      <w:r w:rsidRPr="007E0570">
        <w:t>программное обеспечение общего и профессионального назначения.</w:t>
      </w:r>
    </w:p>
    <w:p w14:paraId="3AD74AEA" w14:textId="77777777" w:rsidR="0097025F" w:rsidRPr="007E0570" w:rsidRDefault="000C2F1C">
      <w:pPr>
        <w:widowControl w:val="0"/>
        <w:ind w:left="-567" w:firstLine="851"/>
        <w:jc w:val="both"/>
      </w:pPr>
      <w:r w:rsidRPr="007E0570">
        <w:t xml:space="preserve">Реализация рабочей программы частично вариативного профессионального модуля предполагает наличие учебной и производственной (по профилю специальности) практики, которые могут проводиться концентрированно, то есть после всех МДК профессионального модуля, </w:t>
      </w:r>
      <w:r w:rsidRPr="007E0570">
        <w:rPr>
          <w:i/>
        </w:rPr>
        <w:t>или рассредоточено, после каждого МДК</w:t>
      </w:r>
      <w:r w:rsidRPr="007E0570">
        <w:t>.</w:t>
      </w:r>
    </w:p>
    <w:p w14:paraId="7061D396" w14:textId="77777777" w:rsidR="0097025F" w:rsidRPr="007E0570" w:rsidRDefault="000C2F1C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851"/>
        <w:jc w:val="both"/>
        <w:rPr>
          <w:b/>
        </w:rPr>
      </w:pPr>
      <w:r w:rsidRPr="007E0570">
        <w:br w:type="page"/>
      </w:r>
      <w:r w:rsidRPr="007E0570">
        <w:rPr>
          <w:b/>
        </w:rPr>
        <w:lastRenderedPageBreak/>
        <w:t>Информационное обеспечение обучения. Перечень рекомендуемых учебных изданий, Интернет-ресурсов, дополнительной литературы.</w:t>
      </w:r>
    </w:p>
    <w:p w14:paraId="73FF26DD" w14:textId="77777777" w:rsidR="0097025F" w:rsidRPr="007E0570" w:rsidRDefault="00970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851"/>
      </w:pPr>
    </w:p>
    <w:p w14:paraId="1E82D26A" w14:textId="77777777" w:rsidR="0097025F" w:rsidRPr="007E0570" w:rsidRDefault="000C2F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851"/>
      </w:pPr>
      <w:bookmarkStart w:id="3" w:name="_heading=h.30j0zll" w:colFirst="0" w:colLast="0"/>
      <w:bookmarkEnd w:id="3"/>
      <w:r w:rsidRPr="007E0570">
        <w:t>Рекомендуемая литература:</w:t>
      </w:r>
    </w:p>
    <w:p w14:paraId="56A8CEDD" w14:textId="77777777" w:rsidR="00027F03" w:rsidRPr="007E0570" w:rsidRDefault="00027F03" w:rsidP="00027F03">
      <w:pPr>
        <w:ind w:hanging="2"/>
      </w:pPr>
      <w:r w:rsidRPr="007E0570">
        <w:t>1. Назаров, А. В. Эксплуатация объектов сетевой инфраструктуры: учебник / А.В. Назаров, А.Н. Енгалычев, В.П. Мельников. — Москва: КУРС: ИНФРА-М, 2023. — 360 с. — (Среднее профессиональное образование). - ISBN 978-5-906923-06-6. - Текст: электронный. - URL: https://znanium.com/catalog/product/1999922.</w:t>
      </w:r>
    </w:p>
    <w:p w14:paraId="2514DF6F" w14:textId="77777777" w:rsidR="00027F03" w:rsidRPr="007E0570" w:rsidRDefault="00027F03" w:rsidP="00027F03">
      <w:pPr>
        <w:ind w:hanging="2"/>
      </w:pPr>
      <w:r w:rsidRPr="007E0570">
        <w:t>2. Шаньгин, В.Ф. Информационная безопасность компьютерных систем и сетей: учебное пособие/ В.Ф. Шаньгин. – М.: ИД «ФОРУМ» - ИНФРА-М, 2023. – 416 с.</w:t>
      </w:r>
    </w:p>
    <w:p w14:paraId="6DC671F0" w14:textId="77777777" w:rsidR="0097025F" w:rsidRPr="007E0570" w:rsidRDefault="0097025F">
      <w:pPr>
        <w:tabs>
          <w:tab w:val="left" w:pos="709"/>
          <w:tab w:val="left" w:pos="1134"/>
        </w:tabs>
        <w:jc w:val="both"/>
      </w:pPr>
    </w:p>
    <w:p w14:paraId="710DE55E" w14:textId="77777777" w:rsidR="0097025F" w:rsidRPr="007E0570" w:rsidRDefault="000C2F1C">
      <w:pPr>
        <w:ind w:left="-567" w:firstLine="851"/>
      </w:pPr>
      <w:r w:rsidRPr="007E0570">
        <w:t>Дополнительные источники:</w:t>
      </w:r>
    </w:p>
    <w:p w14:paraId="65BCCB26" w14:textId="77777777" w:rsidR="00027F03" w:rsidRPr="007E0570" w:rsidRDefault="00027F03" w:rsidP="00027F03">
      <w:pPr>
        <w:ind w:hanging="2"/>
        <w:jc w:val="both"/>
      </w:pPr>
      <w:r w:rsidRPr="007E0570">
        <w:rPr>
          <w:b/>
        </w:rPr>
        <w:t>.</w:t>
      </w:r>
      <w:r w:rsidRPr="007E0570">
        <w:t>https://acti.ru/resheniya-i-uslugi/informatcionnaia-bezopasnost/bezopasnost-it-infrastruktury/zashchita-perimetra-i-setevaia-bezopasnost/</w:t>
      </w:r>
    </w:p>
    <w:p w14:paraId="662D075E" w14:textId="77777777" w:rsidR="0097025F" w:rsidRPr="007E0570" w:rsidRDefault="0097025F">
      <w:pPr>
        <w:tabs>
          <w:tab w:val="left" w:pos="567"/>
          <w:tab w:val="left" w:pos="1134"/>
        </w:tabs>
        <w:ind w:right="-143"/>
        <w:jc w:val="both"/>
      </w:pPr>
    </w:p>
    <w:p w14:paraId="68808FAA" w14:textId="77777777" w:rsidR="0097025F" w:rsidRPr="007E0570" w:rsidRDefault="000C2F1C">
      <w:pPr>
        <w:tabs>
          <w:tab w:val="left" w:pos="567"/>
          <w:tab w:val="left" w:pos="1134"/>
        </w:tabs>
        <w:ind w:right="-143"/>
        <w:jc w:val="both"/>
      </w:pPr>
      <w:r w:rsidRPr="007E0570">
        <w:t>Интернет-ресурсы:</w:t>
      </w:r>
    </w:p>
    <w:p w14:paraId="271469E4" w14:textId="77777777" w:rsidR="0097025F" w:rsidRPr="007E0570" w:rsidRDefault="0015142F" w:rsidP="00696774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134"/>
        </w:tabs>
        <w:spacing w:line="276" w:lineRule="auto"/>
        <w:ind w:right="-143"/>
        <w:jc w:val="both"/>
      </w:pPr>
      <w:hyperlink r:id="rId16">
        <w:r w:rsidR="000C2F1C" w:rsidRPr="007E0570">
          <w:t>www.netacad.com</w:t>
        </w:r>
      </w:hyperlink>
    </w:p>
    <w:p w14:paraId="552F1057" w14:textId="77777777" w:rsidR="0097025F" w:rsidRPr="007E0570" w:rsidRDefault="0015142F" w:rsidP="00696774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134"/>
        </w:tabs>
        <w:spacing w:line="276" w:lineRule="auto"/>
        <w:ind w:right="-143"/>
        <w:jc w:val="both"/>
      </w:pPr>
      <w:hyperlink r:id="rId17">
        <w:r w:rsidR="000C2F1C" w:rsidRPr="007E0570">
          <w:t>https://docs.microsoft.com/ru-ru/learn/</w:t>
        </w:r>
      </w:hyperlink>
    </w:p>
    <w:p w14:paraId="0992C282" w14:textId="77777777" w:rsidR="0097025F" w:rsidRPr="007E0570" w:rsidRDefault="000C2F1C" w:rsidP="00696774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134"/>
        </w:tabs>
        <w:spacing w:line="276" w:lineRule="auto"/>
        <w:ind w:right="-143"/>
        <w:jc w:val="both"/>
      </w:pPr>
      <w:r w:rsidRPr="007E0570">
        <w:t>www.cisco.com</w:t>
      </w:r>
    </w:p>
    <w:p w14:paraId="5E3CB417" w14:textId="77777777" w:rsidR="0097025F" w:rsidRPr="007E0570" w:rsidRDefault="0097025F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134"/>
        </w:tabs>
        <w:spacing w:line="276" w:lineRule="auto"/>
        <w:ind w:left="720" w:right="-143"/>
        <w:jc w:val="both"/>
      </w:pPr>
    </w:p>
    <w:p w14:paraId="59D5BF67" w14:textId="77777777" w:rsidR="0097025F" w:rsidRPr="007E0570" w:rsidRDefault="000C2F1C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851"/>
        <w:jc w:val="both"/>
        <w:rPr>
          <w:b/>
        </w:rPr>
      </w:pPr>
      <w:r w:rsidRPr="007E0570">
        <w:rPr>
          <w:b/>
        </w:rPr>
        <w:t>Общие требования к организации образовательного процесса</w:t>
      </w:r>
    </w:p>
    <w:p w14:paraId="781CC594" w14:textId="77777777" w:rsidR="0097025F" w:rsidRPr="007E0570" w:rsidRDefault="0097025F">
      <w:pPr>
        <w:ind w:left="-567" w:firstLine="851"/>
      </w:pPr>
    </w:p>
    <w:p w14:paraId="02D4C5F1" w14:textId="77777777" w:rsidR="0097025F" w:rsidRPr="007E0570" w:rsidRDefault="000C2F1C">
      <w:pPr>
        <w:ind w:left="-567" w:firstLine="851"/>
        <w:jc w:val="both"/>
      </w:pPr>
      <w:r w:rsidRPr="007E0570">
        <w:t>Перед изучением частично вариативного профессионального модуля обучающиеся изучают следующие учебные дисциплины:</w:t>
      </w:r>
    </w:p>
    <w:p w14:paraId="37BA55BD" w14:textId="77777777" w:rsidR="0097025F" w:rsidRPr="007E0570" w:rsidRDefault="000C2F1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134"/>
        </w:tabs>
        <w:ind w:hanging="720"/>
        <w:jc w:val="both"/>
      </w:pPr>
      <w:r w:rsidRPr="007E0570">
        <w:t>Моделирование в компьютерных сетях;</w:t>
      </w:r>
    </w:p>
    <w:p w14:paraId="02780D6E" w14:textId="77777777" w:rsidR="0097025F" w:rsidRPr="007E0570" w:rsidRDefault="000C2F1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134"/>
        </w:tabs>
        <w:ind w:hanging="720"/>
        <w:jc w:val="both"/>
      </w:pPr>
      <w:r w:rsidRPr="007E0570">
        <w:t>Элементы высшей математики;</w:t>
      </w:r>
    </w:p>
    <w:p w14:paraId="52A7F04E" w14:textId="77777777" w:rsidR="0097025F" w:rsidRPr="007E0570" w:rsidRDefault="000C2F1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134"/>
        </w:tabs>
        <w:ind w:hanging="720"/>
        <w:jc w:val="both"/>
      </w:pPr>
      <w:r w:rsidRPr="007E0570">
        <w:t>Элементы математической логики;</w:t>
      </w:r>
    </w:p>
    <w:p w14:paraId="0FBAB4C9" w14:textId="77777777" w:rsidR="0097025F" w:rsidRPr="007E0570" w:rsidRDefault="000C2F1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134"/>
        </w:tabs>
        <w:ind w:hanging="720"/>
        <w:jc w:val="both"/>
      </w:pPr>
      <w:r w:rsidRPr="007E0570">
        <w:t>Технологии физического уровня передачи данных;</w:t>
      </w:r>
    </w:p>
    <w:p w14:paraId="08B64256" w14:textId="77777777" w:rsidR="0097025F" w:rsidRPr="007E0570" w:rsidRDefault="000C2F1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134"/>
        </w:tabs>
        <w:ind w:hanging="720"/>
        <w:jc w:val="both"/>
      </w:pPr>
      <w:r w:rsidRPr="007E0570">
        <w:t>Операционные системы;</w:t>
      </w:r>
    </w:p>
    <w:p w14:paraId="531BA360" w14:textId="77777777" w:rsidR="0097025F" w:rsidRPr="007E0570" w:rsidRDefault="000C2F1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134"/>
        </w:tabs>
        <w:ind w:hanging="720"/>
        <w:jc w:val="both"/>
      </w:pPr>
      <w:r w:rsidRPr="007E0570">
        <w:t>Технические средства информатизации;</w:t>
      </w:r>
    </w:p>
    <w:p w14:paraId="66577450" w14:textId="77777777" w:rsidR="0097025F" w:rsidRPr="007E0570" w:rsidRDefault="000C2F1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134"/>
        </w:tabs>
        <w:ind w:hanging="720"/>
        <w:jc w:val="both"/>
      </w:pPr>
      <w:r w:rsidRPr="007E0570">
        <w:t>Профессиональные модули ПМ</w:t>
      </w:r>
      <w:r w:rsidR="00B149F1" w:rsidRPr="007E0570">
        <w:t>.</w:t>
      </w:r>
      <w:r w:rsidRPr="007E0570">
        <w:t>01,ПМ</w:t>
      </w:r>
      <w:r w:rsidR="00B149F1" w:rsidRPr="007E0570">
        <w:t>.</w:t>
      </w:r>
      <w:r w:rsidRPr="007E0570">
        <w:t>02.</w:t>
      </w:r>
    </w:p>
    <w:p w14:paraId="4416041E" w14:textId="77777777" w:rsidR="0097025F" w:rsidRPr="007E0570" w:rsidRDefault="0097025F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134"/>
        </w:tabs>
        <w:ind w:left="1004"/>
        <w:jc w:val="both"/>
      </w:pPr>
    </w:p>
    <w:p w14:paraId="1BA8D1AF" w14:textId="77777777" w:rsidR="0097025F" w:rsidRPr="007E0570" w:rsidRDefault="000C2F1C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ind w:hanging="91"/>
        <w:jc w:val="both"/>
      </w:pPr>
      <w:r w:rsidRPr="007E0570">
        <w:rPr>
          <w:b/>
        </w:rPr>
        <w:t>Кадровое обеспечение образовательного процесса</w:t>
      </w:r>
    </w:p>
    <w:p w14:paraId="3680F7CC" w14:textId="77777777" w:rsidR="0097025F" w:rsidRPr="007E0570" w:rsidRDefault="0097025F"/>
    <w:p w14:paraId="0CAF230E" w14:textId="77777777" w:rsidR="0097025F" w:rsidRPr="007E0570" w:rsidRDefault="000C2F1C" w:rsidP="00696774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ind w:left="0" w:firstLine="851"/>
        <w:jc w:val="both"/>
      </w:pPr>
      <w:r w:rsidRPr="007E0570">
        <w:t>Квалификация педагогических (инженерно-педагогических) кадров, обеспечивающих обучение по междисциплинарным курсам:</w:t>
      </w:r>
    </w:p>
    <w:p w14:paraId="35E090AD" w14:textId="58F60EA3" w:rsidR="0097025F" w:rsidRPr="007E0570" w:rsidRDefault="000C2F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</w:pPr>
      <w:r w:rsidRPr="007E0570">
        <w:t>МДК03.01«Эксплуатация объектов сетевой инфраструктуры» - Карачевцева Д.Г. -  преподаватель высшей квалификационной категории;</w:t>
      </w:r>
      <w:r w:rsidR="006C6041" w:rsidRPr="007E0570">
        <w:t xml:space="preserve"> </w:t>
      </w:r>
      <w:bookmarkStart w:id="4" w:name="_Hlk168484384"/>
      <w:r w:rsidR="006C6041" w:rsidRPr="007E0570">
        <w:t>Попова А.Ю.-  преподаватель ГБПОУ РО «РКСИ».</w:t>
      </w:r>
    </w:p>
    <w:bookmarkEnd w:id="4"/>
    <w:p w14:paraId="031B065B" w14:textId="77777777" w:rsidR="0097025F" w:rsidRPr="007E0570" w:rsidRDefault="000C2F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</w:pPr>
      <w:r w:rsidRPr="007E0570">
        <w:t>МДК03.02«Безопасность</w:t>
      </w:r>
      <w:r w:rsidR="00CD55CC" w:rsidRPr="007E0570">
        <w:t xml:space="preserve"> компьютерных с</w:t>
      </w:r>
      <w:r w:rsidR="005F205D" w:rsidRPr="007E0570">
        <w:t>етей</w:t>
      </w:r>
      <w:r w:rsidR="00CD55CC" w:rsidRPr="007E0570">
        <w:t>»</w:t>
      </w:r>
      <w:r w:rsidRPr="007E0570">
        <w:t>- Дегтярев С.С. -  преподаватель высшей квалификационной категории.</w:t>
      </w:r>
    </w:p>
    <w:p w14:paraId="3ECF8BCE" w14:textId="77777777" w:rsidR="0097025F" w:rsidRPr="007E0570" w:rsidRDefault="000C2F1C" w:rsidP="00696774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ind w:firstLine="851"/>
        <w:jc w:val="both"/>
      </w:pPr>
      <w:r w:rsidRPr="007E0570">
        <w:t>Квалификация педагогических (инженерно-педагогических) кадров, осуществляющих руководство практикой: </w:t>
      </w:r>
    </w:p>
    <w:p w14:paraId="3B3320E6" w14:textId="09D7D1D3" w:rsidR="0097025F" w:rsidRPr="007E0570" w:rsidRDefault="000C2F1C" w:rsidP="006C604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</w:pPr>
      <w:r w:rsidRPr="007E0570">
        <w:t>УП03.01 «Эксплуатация объектов сетевой инфраструктуры» - Карачевцева Д.Г. -  преподаватель высшей квалификационной категории;</w:t>
      </w:r>
      <w:r w:rsidR="006C6041" w:rsidRPr="007E0570">
        <w:t xml:space="preserve"> Попова А.Ю.-  преподаватель ГБПОУ РО «РКСИ».</w:t>
      </w:r>
    </w:p>
    <w:p w14:paraId="3381F7D7" w14:textId="77777777" w:rsidR="0097025F" w:rsidRPr="007E0570" w:rsidRDefault="000C2F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</w:pPr>
      <w:r w:rsidRPr="007E0570">
        <w:t>ПП03.01 Производственная практика (по профилю специальности) – Карачевцева Д.Г. -  преподаватель высшей квалификационной категории;</w:t>
      </w:r>
    </w:p>
    <w:p w14:paraId="1C0DB63E" w14:textId="77777777" w:rsidR="0097025F" w:rsidRPr="007E0570" w:rsidRDefault="000C2F1C">
      <w:pPr>
        <w:pBdr>
          <w:top w:val="nil"/>
          <w:left w:val="nil"/>
          <w:bottom w:val="nil"/>
          <w:right w:val="nil"/>
          <w:between w:val="nil"/>
        </w:pBdr>
        <w:ind w:firstLine="851"/>
        <w:jc w:val="both"/>
      </w:pPr>
      <w:r w:rsidRPr="007E0570">
        <w:t>Образование педагогических работников соответствует профилю преподаваемого профессионального модуля, а повышение квалификации - требованиям ФГОС СПО.</w:t>
      </w:r>
    </w:p>
    <w:p w14:paraId="6A0C7167" w14:textId="77777777" w:rsidR="006C6041" w:rsidRPr="007E0570" w:rsidRDefault="006C6041">
      <w:pPr>
        <w:pBdr>
          <w:top w:val="nil"/>
          <w:left w:val="nil"/>
          <w:bottom w:val="nil"/>
          <w:right w:val="nil"/>
          <w:between w:val="nil"/>
        </w:pBdr>
        <w:ind w:firstLine="851"/>
        <w:jc w:val="both"/>
      </w:pPr>
    </w:p>
    <w:p w14:paraId="2A2FCC03" w14:textId="77777777" w:rsidR="0097025F" w:rsidRPr="007E0570" w:rsidRDefault="000C2F1C">
      <w:p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mallCaps/>
        </w:rPr>
      </w:pPr>
      <w:r w:rsidRPr="007E0570">
        <w:br w:type="page"/>
      </w:r>
      <w:r w:rsidRPr="007E0570">
        <w:rPr>
          <w:b/>
          <w:smallCaps/>
        </w:rPr>
        <w:lastRenderedPageBreak/>
        <w:t>5 КОНТРОЛЬ И ОЦЕНКА РЕЗУЛЬТАТОВ ОСВОЕНИЯ ПРОФЕССИОНАЛЬНОГО МОДУЛЯ (ВИДА ПРОФЕССИОНАЛЬНОЙ ДЕЯТЕЛЬНОСТИ)</w:t>
      </w:r>
    </w:p>
    <w:p w14:paraId="06B25EE4" w14:textId="77777777" w:rsidR="0097025F" w:rsidRPr="007E0570" w:rsidRDefault="0097025F">
      <w:pPr>
        <w:ind w:left="-567" w:firstLine="851"/>
        <w:jc w:val="both"/>
        <w:rPr>
          <w:b/>
          <w:smallCaps/>
        </w:rPr>
      </w:pPr>
    </w:p>
    <w:p w14:paraId="03EF1577" w14:textId="77777777" w:rsidR="0097025F" w:rsidRPr="007E0570" w:rsidRDefault="0097025F">
      <w:pPr>
        <w:ind w:left="-567" w:firstLine="851"/>
        <w:jc w:val="both"/>
        <w:rPr>
          <w:b/>
          <w:smallCaps/>
        </w:rPr>
      </w:pPr>
    </w:p>
    <w:p w14:paraId="06173865" w14:textId="77777777" w:rsidR="0097025F" w:rsidRPr="007E0570" w:rsidRDefault="000C2F1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851"/>
        <w:jc w:val="both"/>
      </w:pPr>
      <w:r w:rsidRPr="007E0570">
        <w:t>Организация и порядок тек</w:t>
      </w:r>
      <w:r w:rsidR="00B149F1" w:rsidRPr="007E0570">
        <w:t xml:space="preserve">ущего контроля и промежуточной </w:t>
      </w:r>
      <w:r w:rsidRPr="007E0570">
        <w:t>аттестации регулируются локальным актом «Положением о текущем контроле и промежуточной аттестации студентов ГБПОУ РО «РКСИ».</w:t>
      </w:r>
    </w:p>
    <w:p w14:paraId="43DB3D14" w14:textId="77777777" w:rsidR="0097025F" w:rsidRPr="007E0570" w:rsidRDefault="0097025F">
      <w:pPr>
        <w:ind w:left="-567" w:firstLine="851"/>
      </w:pPr>
    </w:p>
    <w:tbl>
      <w:tblPr>
        <w:tblStyle w:val="affb"/>
        <w:tblW w:w="993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401"/>
        <w:gridCol w:w="4261"/>
        <w:gridCol w:w="2276"/>
      </w:tblGrid>
      <w:tr w:rsidR="007E0570" w:rsidRPr="007E0570" w14:paraId="38E82911" w14:textId="77777777" w:rsidTr="002E14C1"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C2FF8E" w14:textId="77777777" w:rsidR="0097025F" w:rsidRPr="007E0570" w:rsidRDefault="000C2F1C">
            <w:pPr>
              <w:ind w:left="-108"/>
              <w:jc w:val="center"/>
              <w:rPr>
                <w:b/>
              </w:rPr>
            </w:pPr>
            <w:r w:rsidRPr="007E0570">
              <w:rPr>
                <w:b/>
              </w:rPr>
              <w:t>Результаты обучения</w:t>
            </w:r>
          </w:p>
          <w:p w14:paraId="6FD2DBE0" w14:textId="77777777" w:rsidR="0097025F" w:rsidRPr="007E0570" w:rsidRDefault="000C2F1C">
            <w:pPr>
              <w:ind w:left="-108"/>
              <w:jc w:val="center"/>
              <w:rPr>
                <w:b/>
              </w:rPr>
            </w:pPr>
            <w:r w:rsidRPr="007E0570">
              <w:rPr>
                <w:b/>
              </w:rPr>
              <w:t>(освоенные профессиональные компетенции дополнительные профессиональные компетенции)</w:t>
            </w: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4A12CB" w14:textId="77777777" w:rsidR="0097025F" w:rsidRPr="007E0570" w:rsidRDefault="000C2F1C">
            <w:pPr>
              <w:ind w:left="-67"/>
              <w:jc w:val="center"/>
              <w:rPr>
                <w:b/>
              </w:rPr>
            </w:pPr>
            <w:r w:rsidRPr="007E0570">
              <w:rPr>
                <w:b/>
              </w:rPr>
              <w:t>Основные показатели оценки результатов обучения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BFB74F" w14:textId="77777777" w:rsidR="0097025F" w:rsidRPr="007E0570" w:rsidRDefault="000C2F1C">
            <w:pPr>
              <w:ind w:left="-68"/>
              <w:jc w:val="center"/>
              <w:rPr>
                <w:b/>
              </w:rPr>
            </w:pPr>
            <w:r w:rsidRPr="007E0570">
              <w:rPr>
                <w:b/>
              </w:rPr>
              <w:t>Формы, методы контроля и оценки результатов обучения</w:t>
            </w:r>
          </w:p>
        </w:tc>
      </w:tr>
      <w:tr w:rsidR="007E0570" w:rsidRPr="007E0570" w14:paraId="628BD7C7" w14:textId="77777777" w:rsidTr="002E14C1">
        <w:trPr>
          <w:trHeight w:val="1134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7C4313" w14:textId="77777777" w:rsidR="0097025F" w:rsidRPr="007E0570" w:rsidRDefault="000C2F1C" w:rsidP="00B149F1">
            <w:pPr>
              <w:pStyle w:val="a9"/>
              <w:suppressAutoHyphens w:val="0"/>
              <w:spacing w:after="0"/>
              <w:rPr>
                <w:rFonts w:ascii="Times New Roman" w:hAnsi="Times New Roman" w:cs="Times New Roman"/>
                <w:i/>
                <w:lang w:eastAsia="ru-RU"/>
              </w:rPr>
            </w:pPr>
            <w:r w:rsidRPr="007E0570">
              <w:rPr>
                <w:rFonts w:ascii="Times New Roman" w:hAnsi="Times New Roman" w:cs="Times New Roman"/>
                <w:lang w:eastAsia="ru-RU"/>
              </w:rPr>
              <w:t xml:space="preserve">ПК 3.1. </w:t>
            </w:r>
            <w:r w:rsidR="00FD2BE9" w:rsidRPr="007E0570">
              <w:rPr>
                <w:rFonts w:ascii="Times New Roman" w:hAnsi="Times New Roman" w:cs="Times New Roman"/>
              </w:rPr>
              <w:t>Осуществлять проектирование сетевой инфраструктуры</w:t>
            </w:r>
            <w:r w:rsidRPr="007E0570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25F7D5" w14:textId="77777777" w:rsidR="0097025F" w:rsidRPr="007E0570" w:rsidRDefault="000C2F1C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"/>
              </w:tabs>
              <w:ind w:left="34" w:hanging="34"/>
              <w:jc w:val="both"/>
            </w:pPr>
            <w:r w:rsidRPr="007E0570">
              <w:t>тестировать кабели и коммуникационные устройства;</w:t>
            </w:r>
          </w:p>
          <w:p w14:paraId="42A18E9B" w14:textId="77777777" w:rsidR="0097025F" w:rsidRPr="007E0570" w:rsidRDefault="000C2F1C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"/>
              </w:tabs>
              <w:ind w:left="34" w:hanging="34"/>
              <w:jc w:val="both"/>
            </w:pPr>
            <w:r w:rsidRPr="007E0570">
              <w:t>описывать концепции сетевой безопасности;</w:t>
            </w:r>
          </w:p>
          <w:p w14:paraId="4AE89D2F" w14:textId="77777777" w:rsidR="0097025F" w:rsidRPr="007E0570" w:rsidRDefault="000C2F1C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"/>
              </w:tabs>
              <w:ind w:left="34" w:hanging="34"/>
              <w:jc w:val="both"/>
            </w:pPr>
            <w:r w:rsidRPr="007E0570">
              <w:t>описывать современные технологии и архитектуры безопасности;</w:t>
            </w:r>
          </w:p>
          <w:p w14:paraId="58E2FBD9" w14:textId="77777777" w:rsidR="0097025F" w:rsidRPr="007E0570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7E0570">
              <w:t>описывать характеристики и элементы конфигурации этапов VoIP звонка;</w:t>
            </w:r>
          </w:p>
          <w:p w14:paraId="16E4A3A1" w14:textId="77777777" w:rsidR="0097025F" w:rsidRPr="007E0570" w:rsidRDefault="000C2F1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5"/>
              </w:tabs>
              <w:ind w:left="34" w:firstLine="0"/>
              <w:jc w:val="both"/>
            </w:pPr>
            <w:r w:rsidRPr="007E0570">
              <w:t>архитектуру и функции систем управления сетями, стандарты систем управления;</w:t>
            </w:r>
          </w:p>
          <w:p w14:paraId="5C660B43" w14:textId="77777777" w:rsidR="0097025F" w:rsidRPr="007E0570" w:rsidRDefault="000C2F1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5"/>
              </w:tabs>
              <w:ind w:left="34" w:firstLine="0"/>
              <w:jc w:val="both"/>
            </w:pPr>
            <w:r w:rsidRPr="007E0570">
              <w:t>задачи управления: анализ производительности и надежности, управление безопасностью, учет трафика, управление конфигурацией;</w:t>
            </w:r>
          </w:p>
          <w:p w14:paraId="51CAF6E2" w14:textId="77777777" w:rsidR="0097025F" w:rsidRPr="007E0570" w:rsidRDefault="000C2F1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5"/>
              </w:tabs>
              <w:ind w:left="34" w:firstLine="0"/>
              <w:jc w:val="both"/>
            </w:pPr>
            <w:r w:rsidRPr="007E0570">
              <w:t>правила эксплуатации технических средств сетевой инфраструктуры;</w:t>
            </w:r>
          </w:p>
          <w:p w14:paraId="726E2B5E" w14:textId="77777777" w:rsidR="0097025F" w:rsidRPr="007E0570" w:rsidRDefault="000C2F1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5"/>
              </w:tabs>
              <w:ind w:left="34" w:firstLine="0"/>
              <w:jc w:val="both"/>
            </w:pPr>
            <w:r w:rsidRPr="007E0570">
              <w:t>методы устранения неисправностей в технических средствах, схемы послеаварийного восстановления работоспособности сети, техническую и проектную документацию, способы резервного копирования данных, принципы работы хранилищ данных;</w:t>
            </w:r>
          </w:p>
          <w:p w14:paraId="0782AB3D" w14:textId="77777777" w:rsidR="0097025F" w:rsidRPr="007E0570" w:rsidRDefault="000C2F1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5"/>
              </w:tabs>
              <w:ind w:left="34" w:firstLine="0"/>
              <w:jc w:val="both"/>
            </w:pPr>
            <w:r w:rsidRPr="007E0570">
              <w:t>основные понятия информационных систем, жизненный цикл, проблемы обеспечения технологической безопасности информационных систем, требования к архитектуре информационных систем и их компонентам для обеспечения безопасности функционирования, оперативные методы повышения безопасности функционирования программных средств и баз данных;</w:t>
            </w:r>
          </w:p>
          <w:p w14:paraId="3AF000D4" w14:textId="77777777" w:rsidR="0097025F" w:rsidRPr="007E0570" w:rsidRDefault="000C2F1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5"/>
              </w:tabs>
              <w:ind w:left="34" w:firstLine="0"/>
              <w:jc w:val="both"/>
            </w:pPr>
            <w:r w:rsidRPr="007E0570">
              <w:t xml:space="preserve">средства мониторинга и анализа </w:t>
            </w:r>
            <w:r w:rsidRPr="007E0570">
              <w:lastRenderedPageBreak/>
              <w:t>локальных сетей.</w:t>
            </w:r>
          </w:p>
          <w:p w14:paraId="245C8B4D" w14:textId="77777777" w:rsidR="0097025F" w:rsidRPr="007E0570" w:rsidRDefault="000C2F1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5"/>
              </w:tabs>
              <w:ind w:left="34" w:firstLine="0"/>
              <w:jc w:val="both"/>
            </w:pPr>
            <w:r w:rsidRPr="007E0570">
              <w:t>основные требования к средствам и видам тестирования для определения технологической безопасности информационных систем;</w:t>
            </w:r>
          </w:p>
          <w:p w14:paraId="0D58CAFD" w14:textId="77777777" w:rsidR="0097025F" w:rsidRPr="007E0570" w:rsidRDefault="000C2F1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5"/>
              </w:tabs>
              <w:ind w:left="34" w:firstLine="0"/>
              <w:jc w:val="both"/>
            </w:pPr>
            <w:r w:rsidRPr="007E0570">
              <w:t>принципы работы сети аналоговой телефонии;</w:t>
            </w:r>
          </w:p>
          <w:p w14:paraId="2270005D" w14:textId="77777777" w:rsidR="0097025F" w:rsidRPr="007E0570" w:rsidRDefault="000C2F1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5"/>
              </w:tabs>
              <w:spacing w:after="200"/>
              <w:ind w:left="34" w:firstLine="0"/>
              <w:jc w:val="both"/>
            </w:pPr>
            <w:r w:rsidRPr="007E0570">
              <w:t>назначение голосового шлюза, его компоненты и функции;</w:t>
            </w:r>
          </w:p>
          <w:p w14:paraId="3DCAA8F5" w14:textId="77777777" w:rsidR="0097025F" w:rsidRPr="007E0570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7E0570">
              <w:t>основные принципы технологии обеспечения QoS для голосового трафика;</w:t>
            </w:r>
          </w:p>
          <w:p w14:paraId="22C0892F" w14:textId="77777777" w:rsidR="0097025F" w:rsidRPr="007E0570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7E0570">
              <w:t>обслуживать сетевую инфраструктуру, восстанавливать работоспособность сети после сбоя;</w:t>
            </w:r>
          </w:p>
          <w:p w14:paraId="4F5BA32B" w14:textId="77777777" w:rsidR="0097025F" w:rsidRPr="007E0570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7E0570">
              <w:t>осуществлять удаленное администрирование и восстановление работоспособности сетевой инфраструктуры;</w:t>
            </w:r>
          </w:p>
          <w:p w14:paraId="098F9353" w14:textId="77777777" w:rsidR="0097025F" w:rsidRPr="007E0570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7E0570">
              <w:t>поддерживать пользователей сети, настраивать аппаратное и программное обеспечение сетевой инфраструктуры;</w:t>
            </w:r>
          </w:p>
          <w:p w14:paraId="64137D70" w14:textId="77777777" w:rsidR="0097025F" w:rsidRPr="007E0570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7E0570">
              <w:t>обеспечивать защиту сетевых устройств;</w:t>
            </w:r>
          </w:p>
          <w:p w14:paraId="5AC02AEC" w14:textId="77777777" w:rsidR="0097025F" w:rsidRPr="007E0570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7E0570">
              <w:t>внедрять механизмы сетевой безопасности на втором уровне модели OSI;</w:t>
            </w:r>
          </w:p>
          <w:p w14:paraId="193B7588" w14:textId="77777777" w:rsidR="0097025F" w:rsidRPr="007E0570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7E0570">
              <w:t>внедрять механизмы сетевой безопасности с помощью межсетевых экранов;</w:t>
            </w:r>
          </w:p>
          <w:p w14:paraId="1918950F" w14:textId="77777777" w:rsidR="0097025F" w:rsidRPr="007E0570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7E0570">
              <w:t>внедрять технологии VPN;</w:t>
            </w:r>
          </w:p>
          <w:p w14:paraId="5F1B3232" w14:textId="77777777" w:rsidR="0097025F" w:rsidRPr="007E0570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7E0570">
              <w:t>настраивать IP-телефоны.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18886" w14:textId="77777777" w:rsidR="0097025F" w:rsidRPr="007E0570" w:rsidRDefault="000C2F1C">
            <w:r w:rsidRPr="007E0570">
              <w:lastRenderedPageBreak/>
              <w:t>- устный опрос;</w:t>
            </w:r>
          </w:p>
          <w:p w14:paraId="05BF46CA" w14:textId="77777777" w:rsidR="0097025F" w:rsidRPr="007E0570" w:rsidRDefault="000C2F1C">
            <w:r w:rsidRPr="007E0570">
              <w:t xml:space="preserve">- практическая проверка; </w:t>
            </w:r>
          </w:p>
          <w:p w14:paraId="160B5926" w14:textId="77777777" w:rsidR="0097025F" w:rsidRPr="007E0570" w:rsidRDefault="000C2F1C">
            <w:r w:rsidRPr="007E0570">
              <w:t xml:space="preserve">- собеседование; </w:t>
            </w:r>
          </w:p>
          <w:p w14:paraId="4C67CF43" w14:textId="77777777" w:rsidR="0097025F" w:rsidRPr="007E0570" w:rsidRDefault="000C2F1C">
            <w:pPr>
              <w:tabs>
                <w:tab w:val="left" w:pos="283"/>
              </w:tabs>
            </w:pPr>
            <w:r w:rsidRPr="007E0570">
              <w:t>- зачет по учебной практике,</w:t>
            </w:r>
          </w:p>
          <w:p w14:paraId="4587099E" w14:textId="77777777" w:rsidR="0097025F" w:rsidRPr="007E0570" w:rsidRDefault="000C2F1C">
            <w:pPr>
              <w:tabs>
                <w:tab w:val="left" w:pos="283"/>
              </w:tabs>
            </w:pPr>
            <w:r w:rsidRPr="007E0570">
              <w:t>-зачет по производственной  практике,</w:t>
            </w:r>
          </w:p>
          <w:p w14:paraId="6888C8CA" w14:textId="77777777" w:rsidR="0097025F" w:rsidRPr="007E0570" w:rsidRDefault="000C2F1C">
            <w:pPr>
              <w:tabs>
                <w:tab w:val="left" w:pos="283"/>
              </w:tabs>
              <w:rPr>
                <w:b/>
              </w:rPr>
            </w:pPr>
            <w:r w:rsidRPr="007E0570">
              <w:rPr>
                <w:b/>
              </w:rPr>
              <w:t xml:space="preserve">- </w:t>
            </w:r>
            <w:r w:rsidRPr="007E0570">
              <w:t>квалификационный экзамен</w:t>
            </w:r>
          </w:p>
        </w:tc>
      </w:tr>
      <w:tr w:rsidR="007E0570" w:rsidRPr="007E0570" w14:paraId="5D8F11E5" w14:textId="77777777" w:rsidTr="002E14C1">
        <w:trPr>
          <w:trHeight w:val="1134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E1EACD" w14:textId="77777777" w:rsidR="0097025F" w:rsidRPr="007E0570" w:rsidRDefault="000C2F1C" w:rsidP="00B149F1">
            <w:pPr>
              <w:pStyle w:val="a9"/>
              <w:suppressAutoHyphens w:val="0"/>
              <w:spacing w:after="0"/>
              <w:rPr>
                <w:rFonts w:ascii="Times New Roman" w:hAnsi="Times New Roman" w:cs="Times New Roman"/>
                <w:i/>
                <w:lang w:eastAsia="ru-RU"/>
              </w:rPr>
            </w:pPr>
            <w:r w:rsidRPr="007E0570">
              <w:rPr>
                <w:rFonts w:ascii="Times New Roman" w:hAnsi="Times New Roman" w:cs="Times New Roman"/>
                <w:lang w:eastAsia="ru-RU"/>
              </w:rPr>
              <w:t>ПК 3.2.</w:t>
            </w:r>
            <w:r w:rsidR="00FD2BE9" w:rsidRPr="007E0570">
              <w:rPr>
                <w:rFonts w:ascii="Times New Roman" w:hAnsi="Times New Roman" w:cs="Times New Roman"/>
              </w:rPr>
              <w:t xml:space="preserve"> Обслуживать сетевые конфигурации программно-аппаратных средств</w:t>
            </w: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F97777" w14:textId="77777777" w:rsidR="0097025F" w:rsidRPr="007E0570" w:rsidRDefault="000C2F1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3"/>
              </w:tabs>
              <w:ind w:left="34" w:firstLine="0"/>
            </w:pPr>
            <w:r w:rsidRPr="007E0570">
              <w:t>наблюдать за трафиком, выполнять операции резервного копирования и восстановления данных;</w:t>
            </w:r>
          </w:p>
          <w:p w14:paraId="2F68E487" w14:textId="77777777" w:rsidR="0097025F" w:rsidRPr="007E0570" w:rsidRDefault="000C2F1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3"/>
              </w:tabs>
              <w:ind w:left="34" w:firstLine="0"/>
            </w:pPr>
            <w:r w:rsidRPr="007E0570">
              <w:t>устанавливать, тестировать и эксплуатировать информационные системы, согласно технической документации, обеспечивать антивирусную защиту;</w:t>
            </w:r>
          </w:p>
          <w:p w14:paraId="6613CFC7" w14:textId="77777777" w:rsidR="0097025F" w:rsidRPr="007E0570" w:rsidRDefault="000C2F1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3"/>
              </w:tabs>
              <w:ind w:left="34" w:firstLine="0"/>
            </w:pPr>
            <w:r w:rsidRPr="007E0570">
              <w:t>выполнять мониторинг и анализ работы локальной сети с помощью программно-аппаратных средств;</w:t>
            </w:r>
          </w:p>
          <w:p w14:paraId="2117031A" w14:textId="77777777" w:rsidR="0097025F" w:rsidRPr="007E0570" w:rsidRDefault="000C2F1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3"/>
              </w:tabs>
              <w:ind w:left="34" w:firstLine="0"/>
            </w:pPr>
            <w:r w:rsidRPr="007E0570">
              <w:t>осуществлять диагностику и поиск неисправностей всех компонентов сети;</w:t>
            </w:r>
          </w:p>
          <w:p w14:paraId="0ADEAEF3" w14:textId="77777777" w:rsidR="0097025F" w:rsidRPr="007E0570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7E0570">
              <w:t>выполнять действия по устранению неисправностей;</w:t>
            </w:r>
          </w:p>
          <w:p w14:paraId="1BEA6417" w14:textId="77777777" w:rsidR="0097025F" w:rsidRPr="007E0570" w:rsidRDefault="000C2F1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ind w:left="34" w:firstLine="0"/>
            </w:pPr>
            <w:r w:rsidRPr="007E0570">
              <w:t xml:space="preserve">задачи управления: анализ производительности и надежности, </w:t>
            </w:r>
            <w:r w:rsidRPr="007E0570">
              <w:lastRenderedPageBreak/>
              <w:t>управление безопасностью, учет трафика, управление конфигурацией;</w:t>
            </w:r>
          </w:p>
          <w:p w14:paraId="0A0E8898" w14:textId="77777777" w:rsidR="0097025F" w:rsidRPr="007E0570" w:rsidRDefault="000C2F1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ind w:left="34" w:firstLine="0"/>
            </w:pPr>
            <w:r w:rsidRPr="007E0570">
              <w:t>классификацию регламентов, порядок технических осмотров, проверок и профилактических работ;</w:t>
            </w:r>
          </w:p>
          <w:p w14:paraId="6A9AF892" w14:textId="77777777" w:rsidR="0097025F" w:rsidRPr="007E0570" w:rsidRDefault="000C2F1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ind w:left="34" w:firstLine="0"/>
            </w:pPr>
            <w:r w:rsidRPr="007E0570">
              <w:t>расширение структуры компьютерных сетей, методы и средства диагностики неисправностей технических средств и сетевой структуры;</w:t>
            </w:r>
          </w:p>
          <w:p w14:paraId="563EF292" w14:textId="77777777" w:rsidR="0097025F" w:rsidRPr="007E0570" w:rsidRDefault="000C2F1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ind w:left="34" w:firstLine="0"/>
            </w:pPr>
            <w:r w:rsidRPr="007E0570">
              <w:t>методы устранения неисправностей в технических средствах, схемы послеаварийного восстановления работоспособности сети, техническую и проектную документацию, способы резервного копирования данных, принципы работы хранилищ данных;</w:t>
            </w:r>
          </w:p>
          <w:p w14:paraId="47ECBCB5" w14:textId="77777777" w:rsidR="0097025F" w:rsidRPr="007E0570" w:rsidRDefault="000C2F1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ind w:left="34" w:firstLine="0"/>
            </w:pPr>
            <w:r w:rsidRPr="007E0570">
              <w:t>основные понятия информационных систем, жизненный цикл, проблемы обеспечения технологической безопасности информационных систем, требования к архитектуре информационных систем и их компонентам для обеспечения безопасности функционирования, оперативные методы повышения безопасности функционирования программных средств и баз данных;</w:t>
            </w:r>
          </w:p>
          <w:p w14:paraId="60103448" w14:textId="77777777" w:rsidR="0097025F" w:rsidRPr="007E0570" w:rsidRDefault="000C2F1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ind w:left="34" w:firstLine="0"/>
            </w:pPr>
            <w:r w:rsidRPr="007E0570">
              <w:t>средства мониторинга и анализа локальных сетей;</w:t>
            </w:r>
          </w:p>
          <w:p w14:paraId="68B2A7C3" w14:textId="77777777" w:rsidR="0097025F" w:rsidRPr="007E0570" w:rsidRDefault="000C2F1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ind w:left="34" w:firstLine="0"/>
            </w:pPr>
            <w:r w:rsidRPr="007E0570">
              <w:t>основные требования к средствам и видам тестирования для определения технологической безопасности информационных систем;</w:t>
            </w:r>
          </w:p>
          <w:p w14:paraId="28DADC7A" w14:textId="77777777" w:rsidR="0097025F" w:rsidRPr="007E0570" w:rsidRDefault="000C2F1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ind w:left="34" w:firstLine="0"/>
            </w:pPr>
            <w:r w:rsidRPr="007E0570">
              <w:t>принципы работы сети аналоговой телефонии;</w:t>
            </w:r>
          </w:p>
          <w:p w14:paraId="6F48F8BA" w14:textId="77777777" w:rsidR="0097025F" w:rsidRPr="007E0570" w:rsidRDefault="000C2F1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ind w:left="34" w:firstLine="0"/>
            </w:pPr>
            <w:r w:rsidRPr="007E0570">
              <w:t>назначение голосового шлюза, его компоненты и функции;</w:t>
            </w:r>
          </w:p>
          <w:p w14:paraId="5D7AF18D" w14:textId="77777777" w:rsidR="0097025F" w:rsidRPr="007E0570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7E0570">
              <w:t>основные принципы технологии обеспечения QoS для голосового трафика;</w:t>
            </w:r>
          </w:p>
          <w:p w14:paraId="5091A356" w14:textId="77777777" w:rsidR="0097025F" w:rsidRPr="007E0570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7E0570">
              <w:t>поддерживать пользователей сети, настраивать аппаратное и программное обеспечение сетевой инфраструктуры;</w:t>
            </w:r>
          </w:p>
          <w:p w14:paraId="7E33F068" w14:textId="77777777" w:rsidR="0097025F" w:rsidRPr="007E0570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7E0570">
              <w:t>выполнять профилактические работы на объектах сетевой инфраструктуры и рабочих станциях;</w:t>
            </w:r>
          </w:p>
          <w:p w14:paraId="299AC1A4" w14:textId="77777777" w:rsidR="0097025F" w:rsidRPr="007E0570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7E0570">
              <w:t>составлять план-график профилактических работ.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036DCC" w14:textId="77777777" w:rsidR="0097025F" w:rsidRPr="007E0570" w:rsidRDefault="000C2F1C">
            <w:r w:rsidRPr="007E0570">
              <w:lastRenderedPageBreak/>
              <w:t>- устный опрос;</w:t>
            </w:r>
          </w:p>
          <w:p w14:paraId="6B97EDF1" w14:textId="77777777" w:rsidR="0097025F" w:rsidRPr="007E0570" w:rsidRDefault="000C2F1C">
            <w:r w:rsidRPr="007E0570">
              <w:t xml:space="preserve">- практическая проверка; </w:t>
            </w:r>
          </w:p>
          <w:p w14:paraId="3E9037A7" w14:textId="77777777" w:rsidR="0097025F" w:rsidRPr="007E0570" w:rsidRDefault="000C2F1C">
            <w:r w:rsidRPr="007E0570">
              <w:t xml:space="preserve">- собеседование; </w:t>
            </w:r>
          </w:p>
          <w:p w14:paraId="3DB3DA4F" w14:textId="77777777" w:rsidR="0097025F" w:rsidRPr="007E0570" w:rsidRDefault="000C2F1C">
            <w:pPr>
              <w:tabs>
                <w:tab w:val="left" w:pos="283"/>
              </w:tabs>
            </w:pPr>
            <w:r w:rsidRPr="007E0570">
              <w:t>- зачет по учебной практике,</w:t>
            </w:r>
          </w:p>
          <w:p w14:paraId="37CADDF8" w14:textId="77777777" w:rsidR="0097025F" w:rsidRPr="007E0570" w:rsidRDefault="000C2F1C">
            <w:pPr>
              <w:tabs>
                <w:tab w:val="left" w:pos="283"/>
              </w:tabs>
            </w:pPr>
            <w:r w:rsidRPr="007E0570">
              <w:t>-зачет по производственной  практике,</w:t>
            </w:r>
          </w:p>
          <w:p w14:paraId="7CB241B1" w14:textId="77777777" w:rsidR="0097025F" w:rsidRPr="007E0570" w:rsidRDefault="000C2F1C">
            <w:r w:rsidRPr="007E0570">
              <w:rPr>
                <w:b/>
              </w:rPr>
              <w:t xml:space="preserve">- </w:t>
            </w:r>
            <w:r w:rsidRPr="007E0570">
              <w:t>квалификационный экзамен</w:t>
            </w:r>
          </w:p>
        </w:tc>
      </w:tr>
      <w:tr w:rsidR="007E0570" w:rsidRPr="007E0570" w14:paraId="1E477F3B" w14:textId="77777777" w:rsidTr="002E14C1">
        <w:trPr>
          <w:trHeight w:val="1134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AE5BED" w14:textId="77777777" w:rsidR="0097025F" w:rsidRPr="007E0570" w:rsidRDefault="000C2F1C" w:rsidP="00B149F1">
            <w:pPr>
              <w:pStyle w:val="a9"/>
              <w:suppressAutoHyphens w:val="0"/>
              <w:spacing w:after="0"/>
              <w:rPr>
                <w:rFonts w:ascii="Times New Roman" w:hAnsi="Times New Roman" w:cs="Times New Roman"/>
                <w:lang w:eastAsia="ru-RU"/>
              </w:rPr>
            </w:pPr>
            <w:r w:rsidRPr="007E0570">
              <w:rPr>
                <w:rFonts w:ascii="Times New Roman" w:hAnsi="Times New Roman" w:cs="Times New Roman"/>
                <w:lang w:eastAsia="ru-RU"/>
              </w:rPr>
              <w:lastRenderedPageBreak/>
              <w:t xml:space="preserve">ПК 3.3. </w:t>
            </w:r>
            <w:r w:rsidR="00FD2BE9" w:rsidRPr="007E0570">
              <w:rPr>
                <w:rFonts w:ascii="Times New Roman" w:hAnsi="Times New Roman" w:cs="Times New Roman"/>
              </w:rPr>
              <w:t>Осуществлять защиту информации в сети с использованием программно-аппаратных средств</w:t>
            </w:r>
          </w:p>
        </w:tc>
        <w:tc>
          <w:tcPr>
            <w:tcW w:w="42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400975DA" w14:textId="77777777" w:rsidR="0097025F" w:rsidRPr="007E0570" w:rsidRDefault="000C2F1C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"/>
              </w:tabs>
              <w:ind w:left="34" w:firstLine="0"/>
              <w:jc w:val="both"/>
            </w:pPr>
            <w:r w:rsidRPr="007E0570">
              <w:t>описывать концепции сетевой безопасности;</w:t>
            </w:r>
          </w:p>
          <w:p w14:paraId="45FB1578" w14:textId="77777777" w:rsidR="0097025F" w:rsidRPr="007E0570" w:rsidRDefault="000C2F1C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"/>
              </w:tabs>
              <w:ind w:left="34" w:firstLine="0"/>
              <w:jc w:val="both"/>
            </w:pPr>
            <w:r w:rsidRPr="007E0570">
              <w:t>описывать современные технологии и архитектуры безопасности;</w:t>
            </w:r>
          </w:p>
          <w:p w14:paraId="4C737E4D" w14:textId="77777777" w:rsidR="0097025F" w:rsidRPr="007E0570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7E0570">
              <w:t>описывать характеристики и элементы конфигурации этапов VoIP звонка;</w:t>
            </w:r>
          </w:p>
          <w:p w14:paraId="05C1246C" w14:textId="77777777" w:rsidR="0097025F" w:rsidRPr="007E0570" w:rsidRDefault="000C2F1C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</w:tabs>
              <w:ind w:left="0" w:firstLine="34"/>
              <w:jc w:val="both"/>
            </w:pPr>
            <w:r w:rsidRPr="007E0570">
              <w:t>задачи управления: анализ производительности и надежности, управление безопасностью, учет трафика, управление конфигурацией;</w:t>
            </w:r>
          </w:p>
          <w:p w14:paraId="5D9EEB8B" w14:textId="77777777" w:rsidR="0097025F" w:rsidRPr="007E0570" w:rsidRDefault="000C2F1C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</w:tabs>
              <w:ind w:left="0" w:firstLine="34"/>
              <w:jc w:val="both"/>
            </w:pPr>
            <w:r w:rsidRPr="007E0570">
              <w:t>правила эксплуатации технических средств сетевой инфраструктуры;</w:t>
            </w:r>
          </w:p>
          <w:p w14:paraId="34BF290F" w14:textId="77777777" w:rsidR="0097025F" w:rsidRPr="007E0570" w:rsidRDefault="000C2F1C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</w:tabs>
              <w:ind w:left="0" w:firstLine="34"/>
              <w:jc w:val="both"/>
            </w:pPr>
            <w:r w:rsidRPr="007E0570">
              <w:t>основные понятия информационных систем, жизненный цикл, проблемы обеспечения технологической безопасности информационных систем, требования к архитектуре информационных систем и их компонентам для обеспечения безопасности функционирования, оперативные методы повышения безопасности функционирования программных средств и баз данных;</w:t>
            </w:r>
          </w:p>
          <w:p w14:paraId="2496FE11" w14:textId="77777777" w:rsidR="0097025F" w:rsidRPr="007E0570" w:rsidRDefault="000C2F1C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</w:tabs>
              <w:ind w:left="0" w:firstLine="34"/>
              <w:jc w:val="both"/>
            </w:pPr>
            <w:r w:rsidRPr="007E0570">
              <w:t>средства мониторинга и анализа локальных сетей;</w:t>
            </w:r>
          </w:p>
          <w:p w14:paraId="4F9D8EF1" w14:textId="77777777" w:rsidR="0097025F" w:rsidRPr="007E0570" w:rsidRDefault="000C2F1C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</w:tabs>
              <w:ind w:left="0" w:firstLine="34"/>
              <w:jc w:val="both"/>
            </w:pPr>
            <w:r w:rsidRPr="007E0570">
              <w:t>основные требования к средствам и видам тестирования для определения технологической безопасности информационных систем;</w:t>
            </w:r>
          </w:p>
          <w:p w14:paraId="6A81994D" w14:textId="77777777" w:rsidR="0097025F" w:rsidRPr="007E0570" w:rsidRDefault="000C2F1C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</w:tabs>
              <w:ind w:left="0" w:firstLine="34"/>
              <w:jc w:val="both"/>
            </w:pPr>
            <w:r w:rsidRPr="007E0570">
              <w:t>принципы работы сети традиционной телефонии;</w:t>
            </w:r>
          </w:p>
          <w:p w14:paraId="08E31271" w14:textId="77777777" w:rsidR="0097025F" w:rsidRPr="007E0570" w:rsidRDefault="000C2F1C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</w:tabs>
              <w:ind w:left="0" w:firstLine="34"/>
              <w:jc w:val="both"/>
            </w:pPr>
            <w:r w:rsidRPr="007E0570">
              <w:t>назначение голосового шлюза, его компоненты и функции;</w:t>
            </w:r>
          </w:p>
          <w:p w14:paraId="0A472902" w14:textId="77777777" w:rsidR="0097025F" w:rsidRPr="007E0570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7E0570">
              <w:t>основные принципы технологии обеспечения QoS для голосового трафика;</w:t>
            </w:r>
          </w:p>
          <w:p w14:paraId="66FCEECB" w14:textId="77777777" w:rsidR="0097025F" w:rsidRPr="007E0570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7E0570">
              <w:t>поддерживать пользователей сети, настраивать аппаратное и программное обеспечение сетевой инфраструктуры;</w:t>
            </w:r>
          </w:p>
          <w:p w14:paraId="1061BD03" w14:textId="77777777" w:rsidR="0097025F" w:rsidRPr="007E0570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7E0570">
              <w:t>обеспечивать защиту сетевых устройств;</w:t>
            </w:r>
          </w:p>
          <w:p w14:paraId="109CD8B6" w14:textId="77777777" w:rsidR="0097025F" w:rsidRPr="007E0570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7E0570">
              <w:t>внедрять механизмы сетевой безопасности на втором уровне модели OSI;</w:t>
            </w:r>
          </w:p>
          <w:p w14:paraId="6C326F91" w14:textId="77777777" w:rsidR="0097025F" w:rsidRPr="007E0570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7E0570">
              <w:t>внедрять механизмы сетевой безопасности с помощью межсетевых экранов;</w:t>
            </w:r>
          </w:p>
          <w:p w14:paraId="65EF0961" w14:textId="77777777" w:rsidR="0097025F" w:rsidRPr="007E0570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7E0570">
              <w:t>внедрять технологии VPN;</w:t>
            </w:r>
          </w:p>
          <w:p w14:paraId="1E47CA3F" w14:textId="77777777" w:rsidR="0097025F" w:rsidRPr="007E0570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7E0570">
              <w:t>настраивать IP-телефоны;</w:t>
            </w:r>
          </w:p>
          <w:p w14:paraId="43269DF7" w14:textId="77777777" w:rsidR="0097025F" w:rsidRPr="007E0570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7E0570">
              <w:t xml:space="preserve">эксплуатировать технические </w:t>
            </w:r>
            <w:r w:rsidRPr="007E0570">
              <w:lastRenderedPageBreak/>
              <w:t>средства сетевой инфраструктуры;</w:t>
            </w:r>
          </w:p>
          <w:p w14:paraId="3B86E6B8" w14:textId="77777777" w:rsidR="0097025F" w:rsidRPr="007E0570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7E0570">
              <w:t>использовать схемы послеаварийного восстановления работоспособности сети.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4E0074" w14:textId="77777777" w:rsidR="0097025F" w:rsidRPr="007E0570" w:rsidRDefault="000C2F1C">
            <w:r w:rsidRPr="007E0570">
              <w:lastRenderedPageBreak/>
              <w:t>- устный опрос;</w:t>
            </w:r>
          </w:p>
          <w:p w14:paraId="68743349" w14:textId="77777777" w:rsidR="0097025F" w:rsidRPr="007E0570" w:rsidRDefault="000C2F1C">
            <w:r w:rsidRPr="007E0570">
              <w:t xml:space="preserve">- практическая проверка; </w:t>
            </w:r>
          </w:p>
          <w:p w14:paraId="4CE06CDB" w14:textId="77777777" w:rsidR="0097025F" w:rsidRPr="007E0570" w:rsidRDefault="000C2F1C">
            <w:r w:rsidRPr="007E0570">
              <w:t xml:space="preserve">- собеседование; </w:t>
            </w:r>
          </w:p>
          <w:p w14:paraId="58BCF8A1" w14:textId="77777777" w:rsidR="0097025F" w:rsidRPr="007E0570" w:rsidRDefault="000C2F1C">
            <w:pPr>
              <w:tabs>
                <w:tab w:val="left" w:pos="283"/>
              </w:tabs>
            </w:pPr>
            <w:r w:rsidRPr="007E0570">
              <w:t>- зачет по учебной практике,</w:t>
            </w:r>
          </w:p>
          <w:p w14:paraId="649B27FB" w14:textId="77777777" w:rsidR="0097025F" w:rsidRPr="007E0570" w:rsidRDefault="000C2F1C">
            <w:pPr>
              <w:tabs>
                <w:tab w:val="left" w:pos="283"/>
              </w:tabs>
            </w:pPr>
            <w:r w:rsidRPr="007E0570">
              <w:t>-зачет по производственной  практике,</w:t>
            </w:r>
          </w:p>
          <w:p w14:paraId="2F59ACD0" w14:textId="77777777" w:rsidR="0097025F" w:rsidRPr="007E0570" w:rsidRDefault="000C2F1C">
            <w:r w:rsidRPr="007E0570">
              <w:rPr>
                <w:b/>
              </w:rPr>
              <w:t xml:space="preserve">- </w:t>
            </w:r>
            <w:r w:rsidRPr="007E0570">
              <w:t>квалификационный экзамен</w:t>
            </w:r>
          </w:p>
        </w:tc>
      </w:tr>
      <w:tr w:rsidR="007E0570" w:rsidRPr="007E0570" w14:paraId="300AC517" w14:textId="77777777" w:rsidTr="002E14C1">
        <w:trPr>
          <w:trHeight w:val="597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E8C1D7" w14:textId="77777777" w:rsidR="00FD2BE9" w:rsidRPr="007E0570" w:rsidRDefault="00FD2BE9" w:rsidP="00FD2BE9">
            <w:pPr>
              <w:ind w:hanging="2"/>
            </w:pPr>
            <w:r w:rsidRPr="007E0570">
              <w:t>ПК 3.4.</w:t>
            </w:r>
            <w:r w:rsidR="00D82BE6" w:rsidRPr="007E0570">
              <w:t xml:space="preserve">  Эффективно взаимодействовать и работать в коллективе и команде</w:t>
            </w: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6132EA" w14:textId="77777777" w:rsidR="00FD2BE9" w:rsidRPr="007E0570" w:rsidRDefault="00FD2BE9" w:rsidP="00FD2BE9">
            <w:pPr>
              <w:ind w:hanging="2"/>
            </w:pPr>
            <w:r w:rsidRPr="007E0570">
              <w:t>Осуществлять устранение нетипичных неисправностей в работе сетевой инфраструктуры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EB24BB" w14:textId="77777777" w:rsidR="00FD2BE9" w:rsidRPr="007E0570" w:rsidRDefault="00FD2BE9">
            <w:r w:rsidRPr="007E0570">
              <w:t>- устный опрос;</w:t>
            </w:r>
          </w:p>
          <w:p w14:paraId="65ECFF29" w14:textId="77777777" w:rsidR="00FD2BE9" w:rsidRPr="007E0570" w:rsidRDefault="00FD2BE9">
            <w:r w:rsidRPr="007E0570">
              <w:t xml:space="preserve">- практическая проверка; </w:t>
            </w:r>
          </w:p>
          <w:p w14:paraId="5005B0F1" w14:textId="77777777" w:rsidR="00FD2BE9" w:rsidRPr="007E0570" w:rsidRDefault="00FD2BE9">
            <w:r w:rsidRPr="007E0570">
              <w:t xml:space="preserve">- собеседование; </w:t>
            </w:r>
          </w:p>
          <w:p w14:paraId="056200B8" w14:textId="77777777" w:rsidR="00FD2BE9" w:rsidRPr="007E0570" w:rsidRDefault="00FD2BE9">
            <w:pPr>
              <w:tabs>
                <w:tab w:val="left" w:pos="283"/>
              </w:tabs>
            </w:pPr>
            <w:r w:rsidRPr="007E0570">
              <w:t>- зачет по учебной практике,</w:t>
            </w:r>
          </w:p>
          <w:p w14:paraId="1BC24D4A" w14:textId="77777777" w:rsidR="00FD2BE9" w:rsidRPr="007E0570" w:rsidRDefault="00FD2BE9">
            <w:pPr>
              <w:tabs>
                <w:tab w:val="left" w:pos="283"/>
              </w:tabs>
            </w:pPr>
            <w:r w:rsidRPr="007E0570">
              <w:t>-зачет по производственной  практике,</w:t>
            </w:r>
          </w:p>
          <w:p w14:paraId="081BDD70" w14:textId="77777777" w:rsidR="00FD2BE9" w:rsidRPr="007E0570" w:rsidRDefault="00FD2BE9">
            <w:r w:rsidRPr="007E0570">
              <w:rPr>
                <w:b/>
              </w:rPr>
              <w:t xml:space="preserve">- </w:t>
            </w:r>
            <w:r w:rsidRPr="007E0570">
              <w:t>квалификационный экзамен</w:t>
            </w:r>
          </w:p>
        </w:tc>
      </w:tr>
      <w:tr w:rsidR="007E0570" w:rsidRPr="007E0570" w14:paraId="551D5610" w14:textId="77777777" w:rsidTr="002E14C1">
        <w:trPr>
          <w:trHeight w:val="314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37CE10" w14:textId="77777777" w:rsidR="00FD2BE9" w:rsidRPr="007E0570" w:rsidRDefault="00FD2BE9" w:rsidP="00B149F1">
            <w:pPr>
              <w:pStyle w:val="a9"/>
              <w:suppressAutoHyphens w:val="0"/>
              <w:spacing w:after="0"/>
              <w:rPr>
                <w:rFonts w:ascii="Times New Roman" w:hAnsi="Times New Roman" w:cs="Times New Roman"/>
                <w:lang w:eastAsia="ru-RU"/>
              </w:rPr>
            </w:pPr>
            <w:r w:rsidRPr="007E0570">
              <w:rPr>
                <w:rFonts w:ascii="Times New Roman" w:hAnsi="Times New Roman" w:cs="Times New Roman"/>
                <w:lang w:eastAsia="ru-RU"/>
              </w:rPr>
              <w:t xml:space="preserve">ПК 3.5. </w:t>
            </w:r>
            <w:r w:rsidRPr="007E0570">
              <w:rPr>
                <w:rFonts w:ascii="Times New Roman" w:hAnsi="Times New Roman" w:cs="Times New Roman"/>
              </w:rPr>
              <w:t>Модернизировать сетевые устройства информационно-коммуникационных систем</w:t>
            </w: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E8F2F5" w14:textId="77777777" w:rsidR="00FD2BE9" w:rsidRPr="007E0570" w:rsidRDefault="00FD2BE9" w:rsidP="00696774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8"/>
              </w:tabs>
              <w:ind w:left="0" w:firstLine="34"/>
              <w:jc w:val="both"/>
            </w:pPr>
            <w:r w:rsidRPr="007E0570">
              <w:t>правильно оформлять техническую документацию;</w:t>
            </w:r>
          </w:p>
          <w:p w14:paraId="26BD9538" w14:textId="77777777" w:rsidR="00FD2BE9" w:rsidRPr="007E0570" w:rsidRDefault="00FD2BE9" w:rsidP="00696774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8"/>
              </w:tabs>
              <w:ind w:left="0" w:firstLine="34"/>
              <w:jc w:val="both"/>
            </w:pPr>
            <w:r w:rsidRPr="007E0570">
              <w:t>осуществлять диагностику и поиск неисправностей всех компонентов сети;</w:t>
            </w:r>
          </w:p>
          <w:p w14:paraId="521254B1" w14:textId="77777777" w:rsidR="00FD2BE9" w:rsidRPr="007E0570" w:rsidRDefault="00FD2BE9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7E0570">
              <w:t>выполнять действия по устранению неисправностей;</w:t>
            </w:r>
          </w:p>
          <w:p w14:paraId="2447F1DB" w14:textId="77777777" w:rsidR="00FD2BE9" w:rsidRPr="007E0570" w:rsidRDefault="00FD2BE9" w:rsidP="00696774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firstLine="0"/>
              <w:jc w:val="both"/>
            </w:pPr>
            <w:r w:rsidRPr="007E0570">
              <w:t>задачи управления: анализ производительности и надежности, управление безопасностью, учет трафика, управление конфигурацией;</w:t>
            </w:r>
          </w:p>
          <w:p w14:paraId="77161315" w14:textId="77777777" w:rsidR="00FD2BE9" w:rsidRPr="007E0570" w:rsidRDefault="00FD2BE9" w:rsidP="00696774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firstLine="0"/>
              <w:jc w:val="both"/>
            </w:pPr>
            <w:r w:rsidRPr="007E0570">
              <w:t>классификацию регламентов, порядок технических осмотров, проверок и профилактических работ;</w:t>
            </w:r>
          </w:p>
          <w:p w14:paraId="24E6F322" w14:textId="77777777" w:rsidR="00FD2BE9" w:rsidRPr="007E0570" w:rsidRDefault="00FD2BE9" w:rsidP="00696774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firstLine="0"/>
              <w:jc w:val="both"/>
            </w:pPr>
            <w:r w:rsidRPr="007E0570">
              <w:t>правила эксплуатации технических средств сетевой инфраструктуры;</w:t>
            </w:r>
          </w:p>
          <w:p w14:paraId="4B0A2569" w14:textId="77777777" w:rsidR="00FD2BE9" w:rsidRPr="007E0570" w:rsidRDefault="00FD2BE9" w:rsidP="00696774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firstLine="0"/>
              <w:jc w:val="both"/>
            </w:pPr>
            <w:r w:rsidRPr="007E0570">
              <w:t>расширение структуры, методы и средства диагностики неисправностей технических средств и сетевой структуры;</w:t>
            </w:r>
          </w:p>
          <w:p w14:paraId="5F4A009D" w14:textId="77777777" w:rsidR="00FD2BE9" w:rsidRPr="007E0570" w:rsidRDefault="00FD2BE9" w:rsidP="00696774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firstLine="0"/>
              <w:jc w:val="both"/>
            </w:pPr>
            <w:r w:rsidRPr="007E0570">
              <w:t>методы устранения неисправностей в технических средствах, схемы послеаварийного восстановления работоспособности сети, техническую и проектную документацию, способы резервного копирования данных, принципы работы хранилищ данных;</w:t>
            </w:r>
          </w:p>
          <w:p w14:paraId="35066E36" w14:textId="77777777" w:rsidR="00FD2BE9" w:rsidRPr="007E0570" w:rsidRDefault="00FD2BE9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7E0570">
              <w:t xml:space="preserve">основные понятия информационных систем, жизненный цикл, проблемы обеспечения технологической безопасности информационных систем, требования к архитектуре информационных систем и их компонентам для обеспечения безопасности функционирования, оперативные методы повышения </w:t>
            </w:r>
            <w:r w:rsidRPr="007E0570">
              <w:lastRenderedPageBreak/>
              <w:t>безопасности функционирования программных средств и баз данных;</w:t>
            </w:r>
          </w:p>
          <w:p w14:paraId="52BEEC07" w14:textId="77777777" w:rsidR="00FD2BE9" w:rsidRPr="007E0570" w:rsidRDefault="00FD2BE9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7E0570">
              <w:t>проводить инвентаризацию технических средств сетевой инфраструктуры;</w:t>
            </w:r>
          </w:p>
          <w:p w14:paraId="01719D4A" w14:textId="77777777" w:rsidR="00FD2BE9" w:rsidRPr="007E0570" w:rsidRDefault="00FD2BE9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7E0570">
              <w:t>проводить контроль качества выполнения ремонта;</w:t>
            </w:r>
          </w:p>
          <w:p w14:paraId="7EABE410" w14:textId="77777777" w:rsidR="00FD2BE9" w:rsidRPr="007E0570" w:rsidRDefault="00FD2BE9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7E0570">
              <w:t>проводить мониторинг работы оборудования после ремонта.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594542" w14:textId="77777777" w:rsidR="00FD2BE9" w:rsidRPr="007E0570" w:rsidRDefault="00FD2BE9">
            <w:r w:rsidRPr="007E0570">
              <w:lastRenderedPageBreak/>
              <w:t>- устный опрос;</w:t>
            </w:r>
          </w:p>
          <w:p w14:paraId="32C2B557" w14:textId="77777777" w:rsidR="00FD2BE9" w:rsidRPr="007E0570" w:rsidRDefault="00FD2BE9">
            <w:r w:rsidRPr="007E0570">
              <w:t xml:space="preserve">- практическая проверка; </w:t>
            </w:r>
          </w:p>
          <w:p w14:paraId="72B3A591" w14:textId="77777777" w:rsidR="00FD2BE9" w:rsidRPr="007E0570" w:rsidRDefault="00FD2BE9">
            <w:r w:rsidRPr="007E0570">
              <w:t xml:space="preserve">- собеседование; </w:t>
            </w:r>
          </w:p>
          <w:p w14:paraId="70E39925" w14:textId="77777777" w:rsidR="00FD2BE9" w:rsidRPr="007E0570" w:rsidRDefault="00FD2BE9">
            <w:pPr>
              <w:tabs>
                <w:tab w:val="left" w:pos="283"/>
              </w:tabs>
            </w:pPr>
            <w:r w:rsidRPr="007E0570">
              <w:t>- зачет по учебной практике,</w:t>
            </w:r>
          </w:p>
          <w:p w14:paraId="667708D1" w14:textId="77777777" w:rsidR="00FD2BE9" w:rsidRPr="007E0570" w:rsidRDefault="00FD2BE9">
            <w:pPr>
              <w:tabs>
                <w:tab w:val="left" w:pos="283"/>
              </w:tabs>
            </w:pPr>
            <w:r w:rsidRPr="007E0570">
              <w:t>-зачет по производственной  практике,</w:t>
            </w:r>
          </w:p>
          <w:p w14:paraId="7F9A14CF" w14:textId="77777777" w:rsidR="00FD2BE9" w:rsidRPr="007E0570" w:rsidRDefault="00FD2BE9">
            <w:r w:rsidRPr="007E0570">
              <w:rPr>
                <w:b/>
              </w:rPr>
              <w:t xml:space="preserve">- </w:t>
            </w:r>
            <w:r w:rsidRPr="007E0570">
              <w:t>квалификационный экзамен</w:t>
            </w:r>
          </w:p>
        </w:tc>
      </w:tr>
    </w:tbl>
    <w:p w14:paraId="617B903B" w14:textId="77777777" w:rsidR="0097025F" w:rsidRPr="007E0570" w:rsidRDefault="009702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5C592144" w14:textId="77777777" w:rsidR="0097025F" w:rsidRPr="007E0570" w:rsidRDefault="000C2F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851"/>
        <w:jc w:val="both"/>
      </w:pPr>
      <w:r w:rsidRPr="007E0570"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p w14:paraId="625E14E1" w14:textId="77777777" w:rsidR="0097025F" w:rsidRPr="007E0570" w:rsidRDefault="0097025F">
      <w:pPr>
        <w:ind w:left="-567" w:firstLine="851"/>
      </w:pPr>
    </w:p>
    <w:tbl>
      <w:tblPr>
        <w:tblStyle w:val="affc"/>
        <w:tblW w:w="10064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43"/>
        <w:gridCol w:w="3467"/>
        <w:gridCol w:w="3054"/>
      </w:tblGrid>
      <w:tr w:rsidR="007E0570" w:rsidRPr="007E0570" w14:paraId="3E87A10A" w14:textId="77777777" w:rsidTr="001D610F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53DA26" w14:textId="77777777" w:rsidR="0097025F" w:rsidRPr="007E0570" w:rsidRDefault="000C2F1C">
            <w:pPr>
              <w:ind w:left="-142"/>
              <w:jc w:val="center"/>
              <w:rPr>
                <w:b/>
              </w:rPr>
            </w:pPr>
            <w:r w:rsidRPr="007E0570">
              <w:rPr>
                <w:b/>
              </w:rPr>
              <w:t>Результаты обучения</w:t>
            </w:r>
          </w:p>
          <w:p w14:paraId="01E4B88D" w14:textId="77777777" w:rsidR="0097025F" w:rsidRPr="007E0570" w:rsidRDefault="000C2F1C">
            <w:pPr>
              <w:ind w:left="-142"/>
              <w:jc w:val="center"/>
              <w:rPr>
                <w:b/>
              </w:rPr>
            </w:pPr>
            <w:r w:rsidRPr="007E0570">
              <w:rPr>
                <w:b/>
              </w:rPr>
              <w:t>(освоенные общие компетенции)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88BD68" w14:textId="77777777" w:rsidR="0097025F" w:rsidRPr="007E0570" w:rsidRDefault="000C2F1C">
            <w:pPr>
              <w:ind w:left="-59"/>
              <w:jc w:val="center"/>
              <w:rPr>
                <w:b/>
              </w:rPr>
            </w:pPr>
            <w:r w:rsidRPr="007E0570">
              <w:rPr>
                <w:b/>
              </w:rPr>
              <w:t>Основные показатели оценки результатов обучения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723DD" w14:textId="77777777" w:rsidR="0097025F" w:rsidRPr="007E0570" w:rsidRDefault="000C2F1C">
            <w:pPr>
              <w:ind w:left="-65"/>
              <w:jc w:val="center"/>
              <w:rPr>
                <w:b/>
              </w:rPr>
            </w:pPr>
            <w:r w:rsidRPr="007E0570">
              <w:rPr>
                <w:b/>
              </w:rPr>
              <w:t>Формы, методы контроля и оценки результатов обучения</w:t>
            </w:r>
          </w:p>
        </w:tc>
      </w:tr>
      <w:tr w:rsidR="007E0570" w:rsidRPr="007E0570" w14:paraId="573A069E" w14:textId="77777777" w:rsidTr="001D610F">
        <w:trPr>
          <w:trHeight w:val="1134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39C89B" w14:textId="77777777" w:rsidR="00903AE3" w:rsidRPr="007E0570" w:rsidRDefault="00903AE3" w:rsidP="00903AE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</w:pPr>
            <w:r w:rsidRPr="007E0570">
              <w:t xml:space="preserve"> ОК 01 - Выбирать способы решения задач профессиональной деятельности применительно к различным контекстам;</w:t>
            </w:r>
          </w:p>
          <w:p w14:paraId="67D1E98D" w14:textId="77777777" w:rsidR="00903AE3" w:rsidRPr="007E0570" w:rsidRDefault="00903AE3" w:rsidP="00903AE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b/>
                <w:i/>
              </w:rPr>
            </w:pP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F9C12D" w14:textId="77777777" w:rsidR="00903AE3" w:rsidRPr="007E0570" w:rsidRDefault="00903AE3" w:rsidP="00FD2BE9">
            <w:pPr>
              <w:widowControl w:val="0"/>
              <w:numPr>
                <w:ilvl w:val="0"/>
                <w:numId w:val="45"/>
              </w:numPr>
              <w:tabs>
                <w:tab w:val="left" w:pos="318"/>
              </w:tabs>
              <w:ind w:left="0" w:hanging="2"/>
            </w:pPr>
            <w:r w:rsidRPr="007E0570">
              <w:t>Уметь определять общие модели развертывания облачной инфраструктуры;</w:t>
            </w:r>
          </w:p>
          <w:p w14:paraId="5A74DE52" w14:textId="77777777" w:rsidR="00903AE3" w:rsidRPr="007E0570" w:rsidRDefault="00903AE3" w:rsidP="00FD2BE9">
            <w:pPr>
              <w:widowControl w:val="0"/>
              <w:numPr>
                <w:ilvl w:val="0"/>
                <w:numId w:val="45"/>
              </w:numPr>
              <w:tabs>
                <w:tab w:val="left" w:pos="318"/>
              </w:tabs>
              <w:ind w:left="0" w:hanging="2"/>
            </w:pPr>
            <w:r w:rsidRPr="007E0570">
              <w:t>Уметь поддерживать облачные конфигурации в актуальном состоянии и вести учет контроля версий;</w:t>
            </w:r>
          </w:p>
          <w:p w14:paraId="5081DD1C" w14:textId="77777777" w:rsidR="00903AE3" w:rsidRPr="007E0570" w:rsidRDefault="00903AE3" w:rsidP="00FD2BE9">
            <w:pPr>
              <w:widowControl w:val="0"/>
              <w:numPr>
                <w:ilvl w:val="0"/>
                <w:numId w:val="46"/>
              </w:numPr>
              <w:tabs>
                <w:tab w:val="left" w:pos="318"/>
              </w:tabs>
              <w:ind w:left="0" w:hanging="2"/>
            </w:pPr>
            <w:r w:rsidRPr="007E0570">
              <w:t>Знать различные сетевые архитектуры для оптимального взаимодействия с существующими/доступными приложениями и средами;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0C558A" w14:textId="77777777" w:rsidR="00903AE3" w:rsidRPr="007E0570" w:rsidRDefault="00903AE3">
            <w:r w:rsidRPr="007E0570">
              <w:t>- устный опрос;</w:t>
            </w:r>
          </w:p>
          <w:p w14:paraId="713A44DB" w14:textId="77777777" w:rsidR="00903AE3" w:rsidRPr="007E0570" w:rsidRDefault="00903AE3">
            <w:r w:rsidRPr="007E0570">
              <w:t xml:space="preserve">- практическая проверка; </w:t>
            </w:r>
          </w:p>
          <w:p w14:paraId="63706876" w14:textId="77777777" w:rsidR="00903AE3" w:rsidRPr="007E0570" w:rsidRDefault="00903AE3">
            <w:r w:rsidRPr="007E0570">
              <w:t xml:space="preserve">- собеседование; </w:t>
            </w:r>
          </w:p>
          <w:p w14:paraId="6A646E13" w14:textId="77777777" w:rsidR="00903AE3" w:rsidRPr="007E0570" w:rsidRDefault="00903AE3">
            <w:pPr>
              <w:tabs>
                <w:tab w:val="left" w:pos="283"/>
              </w:tabs>
            </w:pPr>
            <w:r w:rsidRPr="007E0570">
              <w:t>- зачет по учебной практике,</w:t>
            </w:r>
          </w:p>
          <w:p w14:paraId="29DFCEBB" w14:textId="77777777" w:rsidR="00903AE3" w:rsidRPr="007E0570" w:rsidRDefault="00903AE3">
            <w:pPr>
              <w:tabs>
                <w:tab w:val="left" w:pos="283"/>
              </w:tabs>
            </w:pPr>
            <w:r w:rsidRPr="007E0570">
              <w:t>-зачет по производственной  практике,</w:t>
            </w:r>
          </w:p>
          <w:p w14:paraId="0A0AB121" w14:textId="77777777" w:rsidR="00903AE3" w:rsidRPr="007E0570" w:rsidRDefault="00903AE3">
            <w:pPr>
              <w:rPr>
                <w:highlight w:val="white"/>
              </w:rPr>
            </w:pPr>
            <w:r w:rsidRPr="007E0570">
              <w:rPr>
                <w:b/>
              </w:rPr>
              <w:t xml:space="preserve">- </w:t>
            </w:r>
            <w:r w:rsidRPr="007E0570">
              <w:t>квалификационный экзамен</w:t>
            </w:r>
          </w:p>
        </w:tc>
      </w:tr>
      <w:tr w:rsidR="007E0570" w:rsidRPr="007E0570" w14:paraId="11C99B65" w14:textId="77777777" w:rsidTr="001D610F">
        <w:trPr>
          <w:trHeight w:val="1134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1CCE1D" w14:textId="77777777" w:rsidR="00903AE3" w:rsidRPr="007E0570" w:rsidRDefault="00903AE3" w:rsidP="00903AE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</w:pPr>
            <w:r w:rsidRPr="007E0570">
              <w:t xml:space="preserve"> ОК 02 -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      </w:r>
          </w:p>
          <w:p w14:paraId="341C0BE6" w14:textId="77777777" w:rsidR="00903AE3" w:rsidRPr="007E0570" w:rsidRDefault="00903AE3" w:rsidP="00FD2BE9">
            <w:pPr>
              <w:rPr>
                <w:b/>
              </w:rPr>
            </w:pP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013678" w14:textId="77777777" w:rsidR="00903AE3" w:rsidRPr="007E0570" w:rsidRDefault="00903AE3" w:rsidP="00FD2BE9">
            <w:pPr>
              <w:widowControl w:val="0"/>
              <w:numPr>
                <w:ilvl w:val="0"/>
                <w:numId w:val="45"/>
              </w:numPr>
              <w:tabs>
                <w:tab w:val="left" w:pos="318"/>
              </w:tabs>
              <w:ind w:left="0" w:hanging="2"/>
            </w:pPr>
            <w:r w:rsidRPr="007E0570">
              <w:t>Уметь  определять, насколько данные модели соответствуют требованиям, специфичным для организации;</w:t>
            </w:r>
          </w:p>
          <w:p w14:paraId="5093711C" w14:textId="77777777" w:rsidR="00903AE3" w:rsidRPr="007E0570" w:rsidRDefault="00903AE3" w:rsidP="00FD2BE9">
            <w:pPr>
              <w:numPr>
                <w:ilvl w:val="0"/>
                <w:numId w:val="45"/>
              </w:numPr>
              <w:tabs>
                <w:tab w:val="left" w:pos="318"/>
              </w:tabs>
              <w:ind w:left="0" w:hanging="2"/>
            </w:pPr>
            <w:r w:rsidRPr="007E0570">
              <w:t>Уметь пользоваться преимуществами облачной инфраструктуры для снижения операционных нагрузок при развертывании служб;</w:t>
            </w:r>
          </w:p>
          <w:p w14:paraId="43671F01" w14:textId="77777777" w:rsidR="00903AE3" w:rsidRPr="007E0570" w:rsidRDefault="00903AE3" w:rsidP="00FD2BE9">
            <w:pPr>
              <w:widowControl w:val="0"/>
              <w:numPr>
                <w:ilvl w:val="0"/>
                <w:numId w:val="46"/>
              </w:numPr>
              <w:tabs>
                <w:tab w:val="left" w:pos="318"/>
              </w:tabs>
              <w:ind w:left="0" w:hanging="2"/>
            </w:pPr>
            <w:r w:rsidRPr="007E0570">
              <w:t>Знать разграничение ответственности за безопасность между поставщиком облачных услуг и клиентом публичного облака;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D4F6A" w14:textId="77777777" w:rsidR="00903AE3" w:rsidRPr="007E0570" w:rsidRDefault="00903AE3">
            <w:r w:rsidRPr="007E0570">
              <w:t>- устный опрос;</w:t>
            </w:r>
          </w:p>
          <w:p w14:paraId="0D7C7E7C" w14:textId="77777777" w:rsidR="00903AE3" w:rsidRPr="007E0570" w:rsidRDefault="00903AE3">
            <w:r w:rsidRPr="007E0570">
              <w:t xml:space="preserve">- практическая проверка; </w:t>
            </w:r>
          </w:p>
          <w:p w14:paraId="7C0D20E0" w14:textId="77777777" w:rsidR="00903AE3" w:rsidRPr="007E0570" w:rsidRDefault="00903AE3">
            <w:r w:rsidRPr="007E0570">
              <w:t xml:space="preserve">- собеседование; </w:t>
            </w:r>
          </w:p>
          <w:p w14:paraId="1EB33CAB" w14:textId="77777777" w:rsidR="00903AE3" w:rsidRPr="007E0570" w:rsidRDefault="00903AE3">
            <w:pPr>
              <w:tabs>
                <w:tab w:val="left" w:pos="283"/>
              </w:tabs>
            </w:pPr>
            <w:r w:rsidRPr="007E0570">
              <w:t>- зачет по учебной практике,</w:t>
            </w:r>
          </w:p>
          <w:p w14:paraId="5D2B395F" w14:textId="77777777" w:rsidR="00903AE3" w:rsidRPr="007E0570" w:rsidRDefault="00903AE3">
            <w:pPr>
              <w:tabs>
                <w:tab w:val="left" w:pos="283"/>
              </w:tabs>
            </w:pPr>
            <w:r w:rsidRPr="007E0570">
              <w:t>-зачет по производственной  практике,</w:t>
            </w:r>
          </w:p>
          <w:p w14:paraId="5E44D5C4" w14:textId="77777777" w:rsidR="00903AE3" w:rsidRPr="007E0570" w:rsidRDefault="00903AE3">
            <w:r w:rsidRPr="007E0570">
              <w:rPr>
                <w:b/>
              </w:rPr>
              <w:t xml:space="preserve">- </w:t>
            </w:r>
            <w:r w:rsidRPr="007E0570">
              <w:t>квалификационный экзамен</w:t>
            </w:r>
          </w:p>
        </w:tc>
      </w:tr>
      <w:tr w:rsidR="007E0570" w:rsidRPr="007E0570" w14:paraId="76F1F63D" w14:textId="77777777" w:rsidTr="001D610F">
        <w:trPr>
          <w:trHeight w:val="1134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5B2756" w14:textId="77777777" w:rsidR="00903AE3" w:rsidRPr="007E0570" w:rsidRDefault="00903AE3" w:rsidP="00903AE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</w:pPr>
            <w:r w:rsidRPr="007E0570">
              <w:t xml:space="preserve">ОК 03 -  Планировать и реализовывать собственное профессиональное и личностное развитие, предпринимательскую деятельность в профессиональной сфере, </w:t>
            </w:r>
            <w:r w:rsidRPr="007E0570">
              <w:lastRenderedPageBreak/>
              <w:t>использовать знания по правовой и финансовой грамотности в различных жизненных ситуациях;</w:t>
            </w:r>
          </w:p>
          <w:p w14:paraId="0A01108C" w14:textId="77777777" w:rsidR="00903AE3" w:rsidRPr="007E0570" w:rsidRDefault="00903AE3" w:rsidP="00FD2BE9"/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E4798A" w14:textId="77777777" w:rsidR="00903AE3" w:rsidRPr="007E0570" w:rsidRDefault="00903AE3" w:rsidP="00FD2BE9">
            <w:pPr>
              <w:widowControl w:val="0"/>
              <w:numPr>
                <w:ilvl w:val="0"/>
                <w:numId w:val="45"/>
              </w:numPr>
              <w:tabs>
                <w:tab w:val="left" w:pos="318"/>
              </w:tabs>
              <w:ind w:left="0" w:hanging="2"/>
            </w:pPr>
            <w:r w:rsidRPr="007E0570">
              <w:lastRenderedPageBreak/>
              <w:t>Уметь документировать ключевые требования бизнес-приложений и то, как они соотносятся миграцией в облачную инфраструктуру;</w:t>
            </w:r>
          </w:p>
          <w:p w14:paraId="09178332" w14:textId="77777777" w:rsidR="00903AE3" w:rsidRPr="007E0570" w:rsidRDefault="00903AE3" w:rsidP="00FD2BE9">
            <w:pPr>
              <w:widowControl w:val="0"/>
              <w:numPr>
                <w:ilvl w:val="0"/>
                <w:numId w:val="45"/>
              </w:numPr>
              <w:tabs>
                <w:tab w:val="left" w:pos="318"/>
              </w:tabs>
              <w:ind w:left="0" w:hanging="2"/>
            </w:pPr>
            <w:r w:rsidRPr="007E0570">
              <w:t xml:space="preserve">Уметь переводить бизнес-цели и задачи в спецификации, </w:t>
            </w:r>
            <w:r w:rsidRPr="007E0570">
              <w:lastRenderedPageBreak/>
              <w:t>а также презентовать их заинтересованным сторонам;</w:t>
            </w:r>
          </w:p>
          <w:p w14:paraId="6610C365" w14:textId="77777777" w:rsidR="00903AE3" w:rsidRPr="007E0570" w:rsidRDefault="00903AE3" w:rsidP="00FD2BE9">
            <w:pPr>
              <w:widowControl w:val="0"/>
              <w:numPr>
                <w:ilvl w:val="0"/>
                <w:numId w:val="46"/>
              </w:numPr>
              <w:tabs>
                <w:tab w:val="left" w:pos="318"/>
              </w:tabs>
              <w:ind w:left="0" w:hanging="2"/>
            </w:pPr>
            <w:r w:rsidRPr="007E0570">
              <w:t>Знать показатели системы, сети и приложений, а также их влияние на надежность, доступность и производительность инфраструктуры;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24D64E" w14:textId="77777777" w:rsidR="00903AE3" w:rsidRPr="007E0570" w:rsidRDefault="00903AE3">
            <w:r w:rsidRPr="007E0570">
              <w:lastRenderedPageBreak/>
              <w:t>- устный опрос;</w:t>
            </w:r>
          </w:p>
          <w:p w14:paraId="1C3E354C" w14:textId="77777777" w:rsidR="00903AE3" w:rsidRPr="007E0570" w:rsidRDefault="00903AE3">
            <w:r w:rsidRPr="007E0570">
              <w:t xml:space="preserve">- практическая проверка; </w:t>
            </w:r>
          </w:p>
          <w:p w14:paraId="198F589D" w14:textId="77777777" w:rsidR="00903AE3" w:rsidRPr="007E0570" w:rsidRDefault="00903AE3">
            <w:r w:rsidRPr="007E0570">
              <w:t xml:space="preserve">- собеседование; </w:t>
            </w:r>
          </w:p>
          <w:p w14:paraId="2B4734C3" w14:textId="77777777" w:rsidR="00903AE3" w:rsidRPr="007E0570" w:rsidRDefault="00903AE3">
            <w:pPr>
              <w:tabs>
                <w:tab w:val="left" w:pos="283"/>
              </w:tabs>
            </w:pPr>
            <w:r w:rsidRPr="007E0570">
              <w:t>- зачет по учебной практике,</w:t>
            </w:r>
          </w:p>
          <w:p w14:paraId="65BFD961" w14:textId="77777777" w:rsidR="00903AE3" w:rsidRPr="007E0570" w:rsidRDefault="00903AE3">
            <w:pPr>
              <w:tabs>
                <w:tab w:val="left" w:pos="283"/>
              </w:tabs>
            </w:pPr>
            <w:r w:rsidRPr="007E0570">
              <w:t xml:space="preserve">-зачет по производственной  </w:t>
            </w:r>
            <w:r w:rsidRPr="007E0570">
              <w:lastRenderedPageBreak/>
              <w:t>практике,</w:t>
            </w:r>
          </w:p>
          <w:p w14:paraId="0C035574" w14:textId="77777777" w:rsidR="00903AE3" w:rsidRPr="007E0570" w:rsidRDefault="00903AE3">
            <w:pPr>
              <w:rPr>
                <w:i/>
              </w:rPr>
            </w:pPr>
            <w:r w:rsidRPr="007E0570">
              <w:rPr>
                <w:b/>
              </w:rPr>
              <w:t xml:space="preserve">- </w:t>
            </w:r>
            <w:r w:rsidRPr="007E0570">
              <w:t>квалификационный экзамен</w:t>
            </w:r>
          </w:p>
        </w:tc>
      </w:tr>
      <w:tr w:rsidR="007E0570" w:rsidRPr="007E0570" w14:paraId="221D6992" w14:textId="77777777" w:rsidTr="001D610F">
        <w:trPr>
          <w:trHeight w:val="582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807DB8" w14:textId="77777777" w:rsidR="00903AE3" w:rsidRPr="007E0570" w:rsidRDefault="00903AE3" w:rsidP="00903AE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</w:pPr>
            <w:r w:rsidRPr="007E0570">
              <w:lastRenderedPageBreak/>
              <w:t>ОК 04 - Эффективно взаимодействовать и работать в коллективе и команде;</w:t>
            </w:r>
          </w:p>
          <w:p w14:paraId="4B63C38D" w14:textId="77777777" w:rsidR="00903AE3" w:rsidRPr="007E0570" w:rsidRDefault="00903AE3" w:rsidP="00FD2BE9"/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51CB8B" w14:textId="77777777" w:rsidR="00903AE3" w:rsidRPr="007E0570" w:rsidRDefault="00903AE3" w:rsidP="00FD2BE9">
            <w:pPr>
              <w:widowControl w:val="0"/>
              <w:numPr>
                <w:ilvl w:val="0"/>
                <w:numId w:val="45"/>
              </w:numPr>
              <w:tabs>
                <w:tab w:val="left" w:pos="318"/>
              </w:tabs>
              <w:ind w:left="0" w:hanging="2"/>
            </w:pPr>
            <w:r w:rsidRPr="007E0570">
              <w:t>Уметь проводить оценку, выбор и внедрение передовых облачных сервисов, таких как сервисы управления данными, сервисы кэширования и сервисы автоматического масштабирования и обеспечения доступности;</w:t>
            </w:r>
          </w:p>
          <w:p w14:paraId="55FA6CBC" w14:textId="77777777" w:rsidR="00903AE3" w:rsidRPr="007E0570" w:rsidRDefault="00903AE3" w:rsidP="00FD2BE9">
            <w:pPr>
              <w:widowControl w:val="0"/>
              <w:numPr>
                <w:ilvl w:val="0"/>
                <w:numId w:val="46"/>
              </w:numPr>
              <w:tabs>
                <w:tab w:val="left" w:pos="318"/>
              </w:tabs>
              <w:ind w:left="0" w:hanging="2"/>
            </w:pPr>
            <w:r w:rsidRPr="007E0570">
              <w:t>Знать требования к совместимости компонентов внутри облачной инфраструктуры;</w:t>
            </w:r>
          </w:p>
          <w:p w14:paraId="032A4EF4" w14:textId="77777777" w:rsidR="00903AE3" w:rsidRPr="007E0570" w:rsidRDefault="00903AE3" w:rsidP="00FD2BE9">
            <w:pPr>
              <w:numPr>
                <w:ilvl w:val="0"/>
                <w:numId w:val="46"/>
              </w:numPr>
              <w:tabs>
                <w:tab w:val="left" w:pos="318"/>
              </w:tabs>
              <w:ind w:left="0" w:hanging="2"/>
            </w:pPr>
            <w:r w:rsidRPr="007E0570">
              <w:t>Знать сетевой поток данных и соответствующая зависимость доступности систем;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239447" w14:textId="77777777" w:rsidR="00903AE3" w:rsidRPr="007E0570" w:rsidRDefault="00903AE3">
            <w:r w:rsidRPr="007E0570">
              <w:t>- устный опрос;</w:t>
            </w:r>
          </w:p>
          <w:p w14:paraId="34FC0CA9" w14:textId="77777777" w:rsidR="00903AE3" w:rsidRPr="007E0570" w:rsidRDefault="00903AE3">
            <w:r w:rsidRPr="007E0570">
              <w:t xml:space="preserve">- практическая проверка; </w:t>
            </w:r>
          </w:p>
          <w:p w14:paraId="447E87F3" w14:textId="77777777" w:rsidR="00903AE3" w:rsidRPr="007E0570" w:rsidRDefault="00903AE3">
            <w:r w:rsidRPr="007E0570">
              <w:t xml:space="preserve">- собеседование; </w:t>
            </w:r>
          </w:p>
          <w:p w14:paraId="45325AB1" w14:textId="77777777" w:rsidR="00903AE3" w:rsidRPr="007E0570" w:rsidRDefault="00903AE3">
            <w:pPr>
              <w:tabs>
                <w:tab w:val="left" w:pos="283"/>
              </w:tabs>
            </w:pPr>
            <w:r w:rsidRPr="007E0570">
              <w:t>- зачет по учебной практике,</w:t>
            </w:r>
          </w:p>
          <w:p w14:paraId="37CE1F8E" w14:textId="77777777" w:rsidR="00903AE3" w:rsidRPr="007E0570" w:rsidRDefault="00903AE3">
            <w:pPr>
              <w:tabs>
                <w:tab w:val="left" w:pos="283"/>
              </w:tabs>
            </w:pPr>
            <w:r w:rsidRPr="007E0570">
              <w:t>-зачет по производственной  практике,</w:t>
            </w:r>
          </w:p>
          <w:p w14:paraId="799D4999" w14:textId="77777777" w:rsidR="00903AE3" w:rsidRPr="007E0570" w:rsidRDefault="00903AE3">
            <w:r w:rsidRPr="007E0570">
              <w:rPr>
                <w:b/>
              </w:rPr>
              <w:t xml:space="preserve">- </w:t>
            </w:r>
            <w:r w:rsidRPr="007E0570">
              <w:t>квалификационный экзамен</w:t>
            </w:r>
          </w:p>
        </w:tc>
      </w:tr>
      <w:tr w:rsidR="007E0570" w:rsidRPr="007E0570" w14:paraId="53866074" w14:textId="77777777" w:rsidTr="001D610F">
        <w:trPr>
          <w:trHeight w:val="1134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67CA99" w14:textId="77777777" w:rsidR="00903AE3" w:rsidRPr="007E0570" w:rsidRDefault="00903AE3" w:rsidP="00903AE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</w:pPr>
            <w:r w:rsidRPr="007E0570">
              <w:t>ОК 05 -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  <w:p w14:paraId="71D43123" w14:textId="77777777" w:rsidR="00903AE3" w:rsidRPr="007E0570" w:rsidRDefault="00903AE3" w:rsidP="00FD2BE9"/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6DF895" w14:textId="77777777" w:rsidR="00903AE3" w:rsidRPr="007E0570" w:rsidRDefault="00903AE3" w:rsidP="00FD2BE9">
            <w:pPr>
              <w:numPr>
                <w:ilvl w:val="0"/>
                <w:numId w:val="45"/>
              </w:numPr>
              <w:tabs>
                <w:tab w:val="left" w:pos="318"/>
              </w:tabs>
              <w:ind w:left="0" w:hanging="2"/>
            </w:pPr>
            <w:r w:rsidRPr="007E0570">
              <w:t>Уметь создавать внутренние руководящие документы и требования к процедурам, необходимым для создания, обновления, удаления и получения доступа к инфраструктуре и ресурсам общедоступного облака;</w:t>
            </w:r>
          </w:p>
          <w:p w14:paraId="39E6697C" w14:textId="77777777" w:rsidR="00903AE3" w:rsidRPr="007E0570" w:rsidRDefault="00903AE3" w:rsidP="00FD2BE9">
            <w:pPr>
              <w:widowControl w:val="0"/>
              <w:numPr>
                <w:ilvl w:val="0"/>
                <w:numId w:val="46"/>
              </w:numPr>
              <w:tabs>
                <w:tab w:val="left" w:pos="318"/>
              </w:tabs>
              <w:ind w:left="0" w:hanging="2"/>
            </w:pPr>
            <w:r w:rsidRPr="007E0570">
              <w:t>Знать методы работы с заинтересованными сторонами бизнеса для решения задач, связанных с соответствием регламентирующим документам;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98F8A" w14:textId="77777777" w:rsidR="00903AE3" w:rsidRPr="007E0570" w:rsidRDefault="00903AE3">
            <w:r w:rsidRPr="007E0570">
              <w:t>- устный опрос;</w:t>
            </w:r>
          </w:p>
          <w:p w14:paraId="07B484A4" w14:textId="77777777" w:rsidR="00903AE3" w:rsidRPr="007E0570" w:rsidRDefault="00903AE3">
            <w:r w:rsidRPr="007E0570">
              <w:t xml:space="preserve">- практическая проверка; </w:t>
            </w:r>
          </w:p>
          <w:p w14:paraId="33514372" w14:textId="77777777" w:rsidR="00903AE3" w:rsidRPr="007E0570" w:rsidRDefault="00903AE3">
            <w:r w:rsidRPr="007E0570">
              <w:t xml:space="preserve">- собеседование; </w:t>
            </w:r>
          </w:p>
          <w:p w14:paraId="4F954B46" w14:textId="77777777" w:rsidR="00903AE3" w:rsidRPr="007E0570" w:rsidRDefault="00903AE3">
            <w:pPr>
              <w:tabs>
                <w:tab w:val="left" w:pos="283"/>
              </w:tabs>
            </w:pPr>
            <w:r w:rsidRPr="007E0570">
              <w:t>- зачет по учебной практике,</w:t>
            </w:r>
          </w:p>
          <w:p w14:paraId="2D75949F" w14:textId="77777777" w:rsidR="00903AE3" w:rsidRPr="007E0570" w:rsidRDefault="00903AE3">
            <w:pPr>
              <w:tabs>
                <w:tab w:val="left" w:pos="283"/>
              </w:tabs>
            </w:pPr>
            <w:r w:rsidRPr="007E0570">
              <w:t>-зачет по производственной  практике,</w:t>
            </w:r>
          </w:p>
          <w:p w14:paraId="12D36996" w14:textId="77777777" w:rsidR="00903AE3" w:rsidRPr="007E0570" w:rsidRDefault="00903AE3">
            <w:pPr>
              <w:jc w:val="both"/>
            </w:pPr>
            <w:r w:rsidRPr="007E0570">
              <w:rPr>
                <w:b/>
              </w:rPr>
              <w:t xml:space="preserve">- </w:t>
            </w:r>
            <w:r w:rsidRPr="007E0570">
              <w:t>квалификационный экзамен</w:t>
            </w:r>
          </w:p>
        </w:tc>
      </w:tr>
      <w:tr w:rsidR="007E0570" w:rsidRPr="007E0570" w14:paraId="0D71D305" w14:textId="77777777" w:rsidTr="001D610F">
        <w:trPr>
          <w:trHeight w:val="1134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2F2E7C" w14:textId="77777777" w:rsidR="00903AE3" w:rsidRPr="007E0570" w:rsidRDefault="00903AE3" w:rsidP="00903AE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</w:pPr>
            <w:r w:rsidRPr="007E0570">
              <w:t>ОК 06 -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поведения;</w:t>
            </w:r>
          </w:p>
          <w:p w14:paraId="5E173DE9" w14:textId="77777777" w:rsidR="00903AE3" w:rsidRPr="007E0570" w:rsidRDefault="00903AE3" w:rsidP="00FD2BE9"/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AEFEF1" w14:textId="77777777" w:rsidR="00903AE3" w:rsidRPr="007E0570" w:rsidRDefault="00903AE3" w:rsidP="00FD2BE9">
            <w:pPr>
              <w:widowControl w:val="0"/>
              <w:numPr>
                <w:ilvl w:val="0"/>
                <w:numId w:val="45"/>
              </w:numPr>
              <w:tabs>
                <w:tab w:val="left" w:pos="318"/>
              </w:tabs>
              <w:ind w:left="0" w:hanging="2"/>
            </w:pPr>
            <w:r w:rsidRPr="007E0570">
              <w:t>Уметь проводить оценку, выбирать и внедрять базовые облачные сервисы, таких как вычислительная среда, сеть и хранилище;</w:t>
            </w:r>
          </w:p>
          <w:p w14:paraId="20774197" w14:textId="77777777" w:rsidR="00903AE3" w:rsidRPr="007E0570" w:rsidRDefault="00903AE3" w:rsidP="00FD2BE9">
            <w:pPr>
              <w:numPr>
                <w:ilvl w:val="0"/>
                <w:numId w:val="45"/>
              </w:numPr>
              <w:tabs>
                <w:tab w:val="left" w:pos="318"/>
              </w:tabs>
              <w:ind w:left="0" w:hanging="2"/>
            </w:pPr>
            <w:r w:rsidRPr="007E0570">
              <w:t>Уметь разрабатывать и внедрять процессы проверки подлинности на уровне подразделения и компании в целом, контролировать доступ к системе управления общедоступным облаком;</w:t>
            </w:r>
          </w:p>
          <w:p w14:paraId="1A1BEFC3" w14:textId="77777777" w:rsidR="00903AE3" w:rsidRPr="007E0570" w:rsidRDefault="00903AE3" w:rsidP="00FD2BE9">
            <w:pPr>
              <w:widowControl w:val="0"/>
              <w:numPr>
                <w:ilvl w:val="0"/>
                <w:numId w:val="46"/>
              </w:numPr>
              <w:tabs>
                <w:tab w:val="left" w:pos="318"/>
              </w:tabs>
              <w:ind w:left="0" w:hanging="2"/>
            </w:pPr>
            <w:r w:rsidRPr="007E0570">
              <w:t xml:space="preserve">Знать разграничение ответственности за </w:t>
            </w:r>
            <w:r w:rsidRPr="007E0570">
              <w:lastRenderedPageBreak/>
              <w:t>безопасность между поставщиком облачных услуг и клиентом публичного облака;</w:t>
            </w:r>
          </w:p>
          <w:p w14:paraId="3CC9BE44" w14:textId="77777777" w:rsidR="00903AE3" w:rsidRPr="007E0570" w:rsidRDefault="00903AE3" w:rsidP="00FD2BE9">
            <w:pPr>
              <w:widowControl w:val="0"/>
              <w:numPr>
                <w:ilvl w:val="0"/>
                <w:numId w:val="46"/>
              </w:numPr>
              <w:tabs>
                <w:tab w:val="left" w:pos="318"/>
              </w:tabs>
              <w:ind w:left="0" w:hanging="2"/>
            </w:pPr>
            <w:r w:rsidRPr="007E0570">
              <w:t>Знать различные варианты производительности инфраструктуры, доступные благодаря таким решениям, как кэширование, правильный размер ресурсов и сервисы, предоставляемые поставщиками;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9519E9" w14:textId="77777777" w:rsidR="00903AE3" w:rsidRPr="007E0570" w:rsidRDefault="00903AE3">
            <w:r w:rsidRPr="007E0570">
              <w:lastRenderedPageBreak/>
              <w:t>- устный опрос;</w:t>
            </w:r>
          </w:p>
          <w:p w14:paraId="4D0FC600" w14:textId="77777777" w:rsidR="00903AE3" w:rsidRPr="007E0570" w:rsidRDefault="00903AE3">
            <w:r w:rsidRPr="007E0570">
              <w:t xml:space="preserve">- практическая проверка; </w:t>
            </w:r>
          </w:p>
          <w:p w14:paraId="712BDD57" w14:textId="77777777" w:rsidR="00903AE3" w:rsidRPr="007E0570" w:rsidRDefault="00903AE3">
            <w:r w:rsidRPr="007E0570">
              <w:t xml:space="preserve">- собеседование; </w:t>
            </w:r>
          </w:p>
          <w:p w14:paraId="3AD74FA9" w14:textId="77777777" w:rsidR="00903AE3" w:rsidRPr="007E0570" w:rsidRDefault="00903AE3">
            <w:pPr>
              <w:tabs>
                <w:tab w:val="left" w:pos="283"/>
              </w:tabs>
            </w:pPr>
            <w:r w:rsidRPr="007E0570">
              <w:t>- зачет по учебной практике,</w:t>
            </w:r>
          </w:p>
          <w:p w14:paraId="7117E660" w14:textId="77777777" w:rsidR="00903AE3" w:rsidRPr="007E0570" w:rsidRDefault="00903AE3">
            <w:pPr>
              <w:tabs>
                <w:tab w:val="left" w:pos="283"/>
              </w:tabs>
            </w:pPr>
            <w:r w:rsidRPr="007E0570">
              <w:t>-зачет по производственной  практике,</w:t>
            </w:r>
          </w:p>
          <w:p w14:paraId="3CEDE4DD" w14:textId="77777777" w:rsidR="00903AE3" w:rsidRPr="007E0570" w:rsidRDefault="00903AE3">
            <w:pPr>
              <w:rPr>
                <w:i/>
              </w:rPr>
            </w:pPr>
            <w:r w:rsidRPr="007E0570">
              <w:rPr>
                <w:b/>
              </w:rPr>
              <w:t xml:space="preserve">- </w:t>
            </w:r>
            <w:r w:rsidRPr="007E0570">
              <w:t>квалификационный экзамен</w:t>
            </w:r>
          </w:p>
        </w:tc>
      </w:tr>
      <w:tr w:rsidR="007E0570" w:rsidRPr="007E0570" w14:paraId="69EFF3CF" w14:textId="77777777" w:rsidTr="001D610F">
        <w:trPr>
          <w:trHeight w:val="1134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B92D66" w14:textId="77777777" w:rsidR="00903AE3" w:rsidRPr="007E0570" w:rsidRDefault="00903AE3" w:rsidP="00903AE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</w:pPr>
            <w:r w:rsidRPr="007E0570">
              <w:t>ОК 07 -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      </w:r>
          </w:p>
          <w:p w14:paraId="750F7FF0" w14:textId="77777777" w:rsidR="00903AE3" w:rsidRPr="007E0570" w:rsidRDefault="00903AE3" w:rsidP="00FD2BE9"/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AC0AE1" w14:textId="77777777" w:rsidR="00903AE3" w:rsidRPr="007E0570" w:rsidRDefault="00903AE3" w:rsidP="00FD2B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  <w:tab w:val="left" w:pos="284"/>
                <w:tab w:val="left" w:pos="318"/>
                <w:tab w:val="left" w:pos="459"/>
              </w:tabs>
              <w:ind w:hanging="2"/>
            </w:pPr>
          </w:p>
          <w:p w14:paraId="592A3AC5" w14:textId="77777777" w:rsidR="00903AE3" w:rsidRPr="007E0570" w:rsidRDefault="00903AE3" w:rsidP="00FD2BE9">
            <w:pPr>
              <w:widowControl w:val="0"/>
              <w:numPr>
                <w:ilvl w:val="0"/>
                <w:numId w:val="45"/>
              </w:numPr>
              <w:tabs>
                <w:tab w:val="left" w:pos="318"/>
              </w:tabs>
              <w:ind w:left="0" w:hanging="2"/>
            </w:pPr>
            <w:r w:rsidRPr="007E0570">
              <w:t>Уметь  анализировать и интерпретировать показатели производительности вычислений, хранения данных, уровня сети и приложений для использования в дизайне общедоступной облачной инфраструктуре;</w:t>
            </w:r>
          </w:p>
          <w:p w14:paraId="441D7A19" w14:textId="77777777" w:rsidR="00903AE3" w:rsidRPr="007E0570" w:rsidRDefault="00903AE3" w:rsidP="00FD2BE9">
            <w:pPr>
              <w:widowControl w:val="0"/>
              <w:numPr>
                <w:ilvl w:val="0"/>
                <w:numId w:val="45"/>
              </w:numPr>
              <w:tabs>
                <w:tab w:val="left" w:pos="318"/>
              </w:tabs>
              <w:ind w:left="0" w:hanging="2"/>
            </w:pPr>
            <w:r w:rsidRPr="007E0570">
              <w:t>Уметь использовать методы и пакеты настройки производительности для обеспечения оптимального использования ресурсов;</w:t>
            </w:r>
          </w:p>
          <w:p w14:paraId="39E1E574" w14:textId="77777777" w:rsidR="00903AE3" w:rsidRPr="007E0570" w:rsidRDefault="00903AE3" w:rsidP="00FD2BE9">
            <w:pPr>
              <w:numPr>
                <w:ilvl w:val="0"/>
                <w:numId w:val="46"/>
              </w:numPr>
              <w:tabs>
                <w:tab w:val="left" w:pos="318"/>
              </w:tabs>
              <w:ind w:left="0" w:hanging="2"/>
            </w:pPr>
            <w:r w:rsidRPr="007E0570">
              <w:t>Знать как взаимодействовать с бизнес-единицами для определения лучших практик развертывания и создания плана по миграции в облачную инфраструктуру;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C5AD9" w14:textId="77777777" w:rsidR="00903AE3" w:rsidRPr="007E0570" w:rsidRDefault="00903AE3">
            <w:r w:rsidRPr="007E0570">
              <w:t>- устный опрос;</w:t>
            </w:r>
          </w:p>
          <w:p w14:paraId="02A60A28" w14:textId="77777777" w:rsidR="00903AE3" w:rsidRPr="007E0570" w:rsidRDefault="00903AE3">
            <w:r w:rsidRPr="007E0570">
              <w:t xml:space="preserve">- практическая проверка; </w:t>
            </w:r>
          </w:p>
          <w:p w14:paraId="36E05369" w14:textId="77777777" w:rsidR="00903AE3" w:rsidRPr="007E0570" w:rsidRDefault="00903AE3">
            <w:r w:rsidRPr="007E0570">
              <w:t xml:space="preserve">- собеседование; </w:t>
            </w:r>
          </w:p>
          <w:p w14:paraId="56ECA36F" w14:textId="77777777" w:rsidR="00903AE3" w:rsidRPr="007E0570" w:rsidRDefault="00903AE3">
            <w:pPr>
              <w:tabs>
                <w:tab w:val="left" w:pos="283"/>
              </w:tabs>
            </w:pPr>
            <w:r w:rsidRPr="007E0570">
              <w:t>- зачет по учебной практике,</w:t>
            </w:r>
          </w:p>
          <w:p w14:paraId="4F46C452" w14:textId="77777777" w:rsidR="00903AE3" w:rsidRPr="007E0570" w:rsidRDefault="00903AE3">
            <w:pPr>
              <w:tabs>
                <w:tab w:val="left" w:pos="283"/>
              </w:tabs>
            </w:pPr>
            <w:r w:rsidRPr="007E0570">
              <w:t>-зачет по производственной  практике,</w:t>
            </w:r>
          </w:p>
          <w:p w14:paraId="68E66650" w14:textId="77777777" w:rsidR="00903AE3" w:rsidRPr="007E0570" w:rsidRDefault="00903AE3">
            <w:r w:rsidRPr="007E0570">
              <w:rPr>
                <w:b/>
              </w:rPr>
              <w:t xml:space="preserve">- </w:t>
            </w:r>
            <w:r w:rsidRPr="007E0570">
              <w:t>квалификационный экзамен</w:t>
            </w:r>
          </w:p>
        </w:tc>
      </w:tr>
      <w:tr w:rsidR="007E0570" w:rsidRPr="007E0570" w14:paraId="1F22BD12" w14:textId="77777777" w:rsidTr="001D610F">
        <w:trPr>
          <w:trHeight w:val="1134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6949DB" w14:textId="77777777" w:rsidR="00903AE3" w:rsidRPr="007E0570" w:rsidRDefault="00903AE3" w:rsidP="00903AE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</w:pPr>
            <w:r w:rsidRPr="007E0570">
              <w:t>ОК 08 -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      </w:r>
          </w:p>
          <w:p w14:paraId="2343217D" w14:textId="77777777" w:rsidR="00903AE3" w:rsidRPr="007E0570" w:rsidRDefault="00903AE3" w:rsidP="00FD2BE9"/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688476" w14:textId="77777777" w:rsidR="00903AE3" w:rsidRPr="007E0570" w:rsidRDefault="00903AE3" w:rsidP="00FD2BE9">
            <w:pPr>
              <w:widowControl w:val="0"/>
              <w:numPr>
                <w:ilvl w:val="0"/>
                <w:numId w:val="45"/>
              </w:numPr>
              <w:tabs>
                <w:tab w:val="left" w:pos="318"/>
              </w:tabs>
              <w:ind w:left="0" w:hanging="2"/>
            </w:pPr>
            <w:r w:rsidRPr="007E0570">
              <w:t>Уметь реализовать стратегию микроcервисов для получения выгоды от технологических достижений в таких областях, как технологии контейнеров;</w:t>
            </w:r>
          </w:p>
          <w:p w14:paraId="01AE8AB9" w14:textId="77777777" w:rsidR="00903AE3" w:rsidRPr="007E0570" w:rsidRDefault="00903AE3" w:rsidP="00FD2BE9">
            <w:pPr>
              <w:numPr>
                <w:ilvl w:val="0"/>
                <w:numId w:val="45"/>
              </w:numPr>
              <w:tabs>
                <w:tab w:val="left" w:pos="318"/>
              </w:tabs>
              <w:ind w:left="0" w:hanging="2"/>
            </w:pPr>
            <w:r w:rsidRPr="007E0570">
              <w:t>Уметь внедрять базы данных и решения для хранения данных, которые наилучшим образом соответствуют потребностям конкретного приложения;</w:t>
            </w:r>
          </w:p>
          <w:p w14:paraId="200C853E" w14:textId="77777777" w:rsidR="00903AE3" w:rsidRPr="007E0570" w:rsidRDefault="00903AE3" w:rsidP="00FD2BE9">
            <w:pPr>
              <w:widowControl w:val="0"/>
              <w:numPr>
                <w:ilvl w:val="0"/>
                <w:numId w:val="46"/>
              </w:numPr>
              <w:tabs>
                <w:tab w:val="left" w:pos="318"/>
              </w:tabs>
              <w:ind w:left="0" w:hanging="2"/>
            </w:pPr>
            <w:r w:rsidRPr="007E0570">
              <w:t>Знать важность каждого уровня инфраструктуры, включая вычисление, хранение, сетевое взаимодействие, базы данных, использование кэша и приложений;</w:t>
            </w:r>
          </w:p>
          <w:p w14:paraId="1B60718C" w14:textId="77777777" w:rsidR="00903AE3" w:rsidRPr="007E0570" w:rsidRDefault="00903AE3" w:rsidP="00FD2BE9">
            <w:pPr>
              <w:widowControl w:val="0"/>
              <w:numPr>
                <w:ilvl w:val="0"/>
                <w:numId w:val="46"/>
              </w:numPr>
              <w:tabs>
                <w:tab w:val="left" w:pos="318"/>
              </w:tabs>
              <w:ind w:left="0" w:hanging="2"/>
            </w:pPr>
            <w:r w:rsidRPr="007E0570">
              <w:lastRenderedPageBreak/>
              <w:t>Знать важность каждого уровня инфраструктуры, включая вычисление, хранение, сетевое взаимодействие, базы данных, использование кэша и приложений;</w:t>
            </w:r>
          </w:p>
          <w:p w14:paraId="5DF0C00E" w14:textId="77777777" w:rsidR="00903AE3" w:rsidRPr="007E0570" w:rsidRDefault="00903AE3" w:rsidP="00FD2BE9">
            <w:pPr>
              <w:widowControl w:val="0"/>
              <w:numPr>
                <w:ilvl w:val="0"/>
                <w:numId w:val="46"/>
              </w:numPr>
              <w:tabs>
                <w:tab w:val="left" w:pos="318"/>
              </w:tabs>
              <w:ind w:left="0" w:hanging="2"/>
            </w:pPr>
            <w:r w:rsidRPr="007E0570">
              <w:t xml:space="preserve"> Знать различные сетевые архитектуры для оптимального взаимодействия с существующими/доступными приложениями и средами;</w:t>
            </w:r>
          </w:p>
          <w:p w14:paraId="7804BBC3" w14:textId="77777777" w:rsidR="00903AE3" w:rsidRPr="007E0570" w:rsidRDefault="00903AE3" w:rsidP="00FD2BE9">
            <w:pPr>
              <w:widowControl w:val="0"/>
              <w:numPr>
                <w:ilvl w:val="0"/>
                <w:numId w:val="46"/>
              </w:numPr>
              <w:tabs>
                <w:tab w:val="left" w:pos="318"/>
              </w:tabs>
              <w:ind w:left="0" w:hanging="2"/>
            </w:pPr>
            <w:r w:rsidRPr="007E0570">
              <w:t>Знать различные сетевые архитектуры для оптимального взаимодействия с существующими/доступными приложениями и средами;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43082" w14:textId="77777777" w:rsidR="00903AE3" w:rsidRPr="007E0570" w:rsidRDefault="00903AE3">
            <w:r w:rsidRPr="007E0570">
              <w:lastRenderedPageBreak/>
              <w:t>- устный опрос;</w:t>
            </w:r>
          </w:p>
          <w:p w14:paraId="7DE5D10D" w14:textId="77777777" w:rsidR="00903AE3" w:rsidRPr="007E0570" w:rsidRDefault="00903AE3">
            <w:r w:rsidRPr="007E0570">
              <w:t xml:space="preserve">- практическая проверка; </w:t>
            </w:r>
          </w:p>
          <w:p w14:paraId="7491DA27" w14:textId="77777777" w:rsidR="00903AE3" w:rsidRPr="007E0570" w:rsidRDefault="00903AE3">
            <w:r w:rsidRPr="007E0570">
              <w:t xml:space="preserve">- собеседование; </w:t>
            </w:r>
          </w:p>
          <w:p w14:paraId="1A6B02E1" w14:textId="77777777" w:rsidR="00903AE3" w:rsidRPr="007E0570" w:rsidRDefault="00903AE3">
            <w:pPr>
              <w:tabs>
                <w:tab w:val="left" w:pos="283"/>
              </w:tabs>
            </w:pPr>
            <w:r w:rsidRPr="007E0570">
              <w:t>- зачет по учебной практике,</w:t>
            </w:r>
          </w:p>
          <w:p w14:paraId="165A3D32" w14:textId="77777777" w:rsidR="00903AE3" w:rsidRPr="007E0570" w:rsidRDefault="00903AE3">
            <w:pPr>
              <w:tabs>
                <w:tab w:val="left" w:pos="283"/>
              </w:tabs>
            </w:pPr>
            <w:r w:rsidRPr="007E0570">
              <w:t>-зачет по производственной  практике,</w:t>
            </w:r>
          </w:p>
          <w:p w14:paraId="1EEA5745" w14:textId="77777777" w:rsidR="00903AE3" w:rsidRPr="007E0570" w:rsidRDefault="00903AE3">
            <w:pPr>
              <w:jc w:val="both"/>
              <w:rPr>
                <w:highlight w:val="white"/>
              </w:rPr>
            </w:pPr>
            <w:r w:rsidRPr="007E0570">
              <w:rPr>
                <w:b/>
              </w:rPr>
              <w:t>-</w:t>
            </w:r>
            <w:r w:rsidRPr="007E0570">
              <w:t>квалификационный экзамен</w:t>
            </w:r>
          </w:p>
        </w:tc>
      </w:tr>
      <w:tr w:rsidR="007E0570" w:rsidRPr="007E0570" w14:paraId="2D707DCC" w14:textId="77777777" w:rsidTr="001D610F">
        <w:trPr>
          <w:trHeight w:val="1134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BC2E90" w14:textId="77777777" w:rsidR="00903AE3" w:rsidRPr="007E0570" w:rsidRDefault="00903AE3" w:rsidP="00903AE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</w:pPr>
            <w:r w:rsidRPr="007E0570">
              <w:t>ОК 09 - Пользоваться профессиональной документацией на государственном и иностранном языках.</w:t>
            </w:r>
          </w:p>
          <w:p w14:paraId="585307AD" w14:textId="77777777" w:rsidR="00903AE3" w:rsidRPr="007E0570" w:rsidRDefault="00903AE3" w:rsidP="00FD2BE9"/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5A6EFD" w14:textId="77777777" w:rsidR="00903AE3" w:rsidRPr="007E0570" w:rsidRDefault="00903AE3" w:rsidP="00FD2BE9">
            <w:pPr>
              <w:widowControl w:val="0"/>
              <w:numPr>
                <w:ilvl w:val="0"/>
                <w:numId w:val="45"/>
              </w:numPr>
              <w:tabs>
                <w:tab w:val="left" w:pos="318"/>
              </w:tabs>
              <w:ind w:left="0" w:hanging="2"/>
            </w:pPr>
            <w:r w:rsidRPr="007E0570">
              <w:t>Уметь разрабатывать и внедрять процессы проверки подлинности на уровне подразделения и компании в целом, контролировать доступ к системе управления общедоступным облаком;</w:t>
            </w:r>
          </w:p>
          <w:p w14:paraId="1C608C0C" w14:textId="77777777" w:rsidR="00903AE3" w:rsidRPr="007E0570" w:rsidRDefault="00903AE3" w:rsidP="00FD2BE9">
            <w:pPr>
              <w:widowControl w:val="0"/>
              <w:numPr>
                <w:ilvl w:val="0"/>
                <w:numId w:val="46"/>
              </w:numPr>
              <w:tabs>
                <w:tab w:val="left" w:pos="318"/>
              </w:tabs>
              <w:ind w:left="0" w:hanging="2"/>
            </w:pPr>
            <w:r w:rsidRPr="007E0570">
              <w:t>Знать основные потребности инфраструктурного дизайна для отдельных групп инженеров;</w:t>
            </w:r>
          </w:p>
          <w:p w14:paraId="3EE95B50" w14:textId="77777777" w:rsidR="00903AE3" w:rsidRPr="007E0570" w:rsidRDefault="00903AE3" w:rsidP="00FD2BE9">
            <w:pPr>
              <w:widowControl w:val="0"/>
              <w:numPr>
                <w:ilvl w:val="0"/>
                <w:numId w:val="46"/>
              </w:numPr>
              <w:tabs>
                <w:tab w:val="left" w:pos="318"/>
              </w:tabs>
              <w:ind w:left="0" w:hanging="2"/>
            </w:pPr>
            <w:r w:rsidRPr="007E0570">
              <w:t>Знать различные технологические решения для достижения бизнес-целей;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60D352" w14:textId="77777777" w:rsidR="00903AE3" w:rsidRPr="007E0570" w:rsidRDefault="00903AE3">
            <w:r w:rsidRPr="007E0570">
              <w:t>- устный опрос;</w:t>
            </w:r>
          </w:p>
          <w:p w14:paraId="3297C0AA" w14:textId="77777777" w:rsidR="00903AE3" w:rsidRPr="007E0570" w:rsidRDefault="00903AE3">
            <w:r w:rsidRPr="007E0570">
              <w:t xml:space="preserve">- практическая проверка; </w:t>
            </w:r>
          </w:p>
          <w:p w14:paraId="02C7055D" w14:textId="77777777" w:rsidR="00903AE3" w:rsidRPr="007E0570" w:rsidRDefault="00903AE3">
            <w:r w:rsidRPr="007E0570">
              <w:t xml:space="preserve">- собеседование; </w:t>
            </w:r>
          </w:p>
          <w:p w14:paraId="28257ED4" w14:textId="77777777" w:rsidR="00903AE3" w:rsidRPr="007E0570" w:rsidRDefault="00903AE3">
            <w:pPr>
              <w:tabs>
                <w:tab w:val="left" w:pos="283"/>
              </w:tabs>
            </w:pPr>
            <w:r w:rsidRPr="007E0570">
              <w:t>- зачет по учебной практике,</w:t>
            </w:r>
          </w:p>
          <w:p w14:paraId="417F4DC8" w14:textId="77777777" w:rsidR="00903AE3" w:rsidRPr="007E0570" w:rsidRDefault="00903AE3">
            <w:pPr>
              <w:tabs>
                <w:tab w:val="left" w:pos="283"/>
              </w:tabs>
            </w:pPr>
            <w:r w:rsidRPr="007E0570">
              <w:t>-зачет по производственной  практике,</w:t>
            </w:r>
          </w:p>
          <w:p w14:paraId="4BD7B611" w14:textId="77777777" w:rsidR="00903AE3" w:rsidRPr="007E0570" w:rsidRDefault="00903AE3">
            <w:r w:rsidRPr="007E0570">
              <w:rPr>
                <w:b/>
              </w:rPr>
              <w:t xml:space="preserve">- </w:t>
            </w:r>
            <w:r w:rsidRPr="007E0570">
              <w:t>квалификационный экзамен</w:t>
            </w:r>
          </w:p>
        </w:tc>
      </w:tr>
    </w:tbl>
    <w:p w14:paraId="4F96C9DC" w14:textId="77777777" w:rsidR="0097025F" w:rsidRPr="007E0570" w:rsidRDefault="0097025F">
      <w:pPr>
        <w:ind w:left="-567" w:firstLine="851"/>
      </w:pPr>
    </w:p>
    <w:p w14:paraId="66CAD316" w14:textId="77777777" w:rsidR="0097025F" w:rsidRPr="007E0570" w:rsidRDefault="0097025F">
      <w:pPr>
        <w:ind w:left="-567" w:firstLine="851"/>
      </w:pPr>
    </w:p>
    <w:p w14:paraId="0E10EEDA" w14:textId="77777777" w:rsidR="00C34DE9" w:rsidRPr="007E0570" w:rsidRDefault="00C34DE9" w:rsidP="00B149F1">
      <w:pPr>
        <w:jc w:val="right"/>
      </w:pPr>
      <w:r w:rsidRPr="007E0570">
        <w:br w:type="page"/>
      </w:r>
      <w:r w:rsidRPr="007E0570">
        <w:lastRenderedPageBreak/>
        <w:t>Лист изменений</w:t>
      </w:r>
    </w:p>
    <w:p w14:paraId="3AA7DE56" w14:textId="77777777" w:rsidR="00C34DE9" w:rsidRPr="007E0570" w:rsidRDefault="00C34DE9" w:rsidP="00C34DE9">
      <w:pPr>
        <w:rPr>
          <w:b/>
        </w:rPr>
      </w:pPr>
    </w:p>
    <w:p w14:paraId="55096B79" w14:textId="77777777" w:rsidR="00C34DE9" w:rsidRPr="007E0570" w:rsidRDefault="00C34DE9" w:rsidP="00C34DE9">
      <w:r w:rsidRPr="007E0570">
        <w:rPr>
          <w:b/>
        </w:rPr>
        <w:t>Дополнения и изменения к рабочей программе ПМ на учебный год</w:t>
      </w:r>
    </w:p>
    <w:p w14:paraId="656CDFD0" w14:textId="77777777" w:rsidR="00C34DE9" w:rsidRPr="007E0570" w:rsidRDefault="00C34DE9" w:rsidP="00C34DE9">
      <w:pPr>
        <w:spacing w:after="240"/>
      </w:pPr>
    </w:p>
    <w:p w14:paraId="1CD32D1E" w14:textId="38E18F21" w:rsidR="002E6BCB" w:rsidRPr="007E0570" w:rsidRDefault="00C34DE9" w:rsidP="001D610F">
      <w:pPr>
        <w:jc w:val="both"/>
      </w:pPr>
      <w:r w:rsidRPr="007E0570">
        <w:t xml:space="preserve">Дополнений и изменений к рабочей программе ПМ на </w:t>
      </w:r>
      <w:r w:rsidR="001D610F" w:rsidRPr="007E0570">
        <w:t xml:space="preserve"> </w:t>
      </w:r>
      <w:r w:rsidRPr="007E0570">
        <w:t>20</w:t>
      </w:r>
      <w:r w:rsidR="001D610F" w:rsidRPr="007E0570">
        <w:t>2</w:t>
      </w:r>
      <w:r w:rsidR="007D099B" w:rsidRPr="007E0570">
        <w:t>5</w:t>
      </w:r>
      <w:r w:rsidRPr="007E0570">
        <w:t>/202</w:t>
      </w:r>
      <w:r w:rsidR="007D099B" w:rsidRPr="007E0570">
        <w:t>6</w:t>
      </w:r>
      <w:r w:rsidR="001D610F" w:rsidRPr="007E0570">
        <w:t xml:space="preserve"> </w:t>
      </w:r>
      <w:r w:rsidRPr="007E0570">
        <w:t xml:space="preserve"> учебный год</w:t>
      </w:r>
    </w:p>
    <w:p w14:paraId="6C76A9B8" w14:textId="77777777" w:rsidR="00C34DE9" w:rsidRPr="007E0570" w:rsidRDefault="00C34DE9" w:rsidP="001D610F">
      <w:pPr>
        <w:jc w:val="both"/>
      </w:pPr>
      <w:r w:rsidRPr="007E0570">
        <w:t>Дополнения и изменения в рабочей программе ПМ</w:t>
      </w:r>
      <w:r w:rsidR="001D610F" w:rsidRPr="007E0570">
        <w:t xml:space="preserve"> </w:t>
      </w:r>
      <w:r w:rsidRPr="007E0570">
        <w:t>обсуждены на заседании ЦК Телекоммуникаций</w:t>
      </w:r>
    </w:p>
    <w:p w14:paraId="1F59DF2C" w14:textId="77777777" w:rsidR="00C34DE9" w:rsidRPr="007E0570" w:rsidRDefault="00C34DE9" w:rsidP="001D610F">
      <w:pPr>
        <w:jc w:val="both"/>
      </w:pPr>
      <w:r w:rsidRPr="007E0570">
        <w:t>Протокол № ______ от «_____» ____________ 202</w:t>
      </w:r>
      <w:r w:rsidR="002E6BCB" w:rsidRPr="007E0570">
        <w:t>__</w:t>
      </w:r>
      <w:r w:rsidRPr="007E0570">
        <w:t>г. </w:t>
      </w:r>
    </w:p>
    <w:p w14:paraId="55D3610B" w14:textId="77777777" w:rsidR="00C34DE9" w:rsidRPr="007E0570" w:rsidRDefault="00C34DE9" w:rsidP="001D610F">
      <w:pPr>
        <w:jc w:val="both"/>
      </w:pPr>
      <w:r w:rsidRPr="007E0570">
        <w:t>Председатель ЦК: ____________________________</w:t>
      </w:r>
    </w:p>
    <w:p w14:paraId="293EB678" w14:textId="77777777" w:rsidR="0097025F" w:rsidRPr="007E0570" w:rsidRDefault="0097025F"/>
    <w:sectPr w:rsidR="0097025F" w:rsidRPr="007E0570" w:rsidSect="00830BD3">
      <w:pgSz w:w="11906" w:h="16838"/>
      <w:pgMar w:top="1134" w:right="851" w:bottom="1134" w:left="170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CC6CD7" w14:textId="77777777" w:rsidR="00D07906" w:rsidRDefault="00D07906">
      <w:r>
        <w:separator/>
      </w:r>
    </w:p>
  </w:endnote>
  <w:endnote w:type="continuationSeparator" w:id="0">
    <w:p w14:paraId="659D7434" w14:textId="77777777" w:rsidR="00D07906" w:rsidRDefault="00D07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tsaah">
    <w:altName w:val="Arial"/>
    <w:charset w:val="00"/>
    <w:family w:val="swiss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55680298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7EB37BC2" w14:textId="287EBDF2" w:rsidR="007E0570" w:rsidRPr="007E0570" w:rsidRDefault="007E0570">
        <w:pPr>
          <w:pStyle w:val="ac"/>
          <w:jc w:val="right"/>
          <w:rPr>
            <w:sz w:val="20"/>
            <w:szCs w:val="20"/>
          </w:rPr>
        </w:pPr>
        <w:r w:rsidRPr="007E0570">
          <w:rPr>
            <w:sz w:val="20"/>
            <w:szCs w:val="20"/>
          </w:rPr>
          <w:fldChar w:fldCharType="begin"/>
        </w:r>
        <w:r w:rsidRPr="007E0570">
          <w:rPr>
            <w:sz w:val="20"/>
            <w:szCs w:val="20"/>
          </w:rPr>
          <w:instrText>PAGE   \* MERGEFORMAT</w:instrText>
        </w:r>
        <w:r w:rsidRPr="007E0570">
          <w:rPr>
            <w:sz w:val="20"/>
            <w:szCs w:val="20"/>
          </w:rPr>
          <w:fldChar w:fldCharType="separate"/>
        </w:r>
        <w:r w:rsidR="0015142F">
          <w:rPr>
            <w:noProof/>
            <w:sz w:val="20"/>
            <w:szCs w:val="20"/>
          </w:rPr>
          <w:t>2</w:t>
        </w:r>
        <w:r w:rsidRPr="007E0570">
          <w:rPr>
            <w:sz w:val="20"/>
            <w:szCs w:val="20"/>
          </w:rPr>
          <w:fldChar w:fldCharType="end"/>
        </w:r>
      </w:p>
    </w:sdtContent>
  </w:sdt>
  <w:p w14:paraId="48D9930C" w14:textId="77777777" w:rsidR="00FD2BE9" w:rsidRDefault="00FD2BE9" w:rsidP="007E057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08642081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6522798A" w14:textId="1753BDA6" w:rsidR="007E0570" w:rsidRPr="007E0570" w:rsidRDefault="007E0570">
        <w:pPr>
          <w:pStyle w:val="ac"/>
          <w:jc w:val="right"/>
          <w:rPr>
            <w:sz w:val="20"/>
            <w:szCs w:val="20"/>
          </w:rPr>
        </w:pPr>
        <w:r w:rsidRPr="007E0570">
          <w:rPr>
            <w:sz w:val="20"/>
            <w:szCs w:val="20"/>
          </w:rPr>
          <w:fldChar w:fldCharType="begin"/>
        </w:r>
        <w:r w:rsidRPr="007E0570">
          <w:rPr>
            <w:sz w:val="20"/>
            <w:szCs w:val="20"/>
          </w:rPr>
          <w:instrText>PAGE   \* MERGEFORMAT</w:instrText>
        </w:r>
        <w:r w:rsidRPr="007E0570">
          <w:rPr>
            <w:sz w:val="20"/>
            <w:szCs w:val="20"/>
          </w:rPr>
          <w:fldChar w:fldCharType="separate"/>
        </w:r>
        <w:r w:rsidR="0015142F">
          <w:rPr>
            <w:noProof/>
            <w:sz w:val="20"/>
            <w:szCs w:val="20"/>
          </w:rPr>
          <w:t>1</w:t>
        </w:r>
        <w:r w:rsidRPr="007E0570">
          <w:rPr>
            <w:sz w:val="20"/>
            <w:szCs w:val="20"/>
          </w:rPr>
          <w:fldChar w:fldCharType="end"/>
        </w:r>
      </w:p>
    </w:sdtContent>
  </w:sdt>
  <w:p w14:paraId="6048A16C" w14:textId="77777777" w:rsidR="007E0570" w:rsidRDefault="007E0570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382E14" w14:textId="77777777" w:rsidR="00D07906" w:rsidRDefault="00D07906">
      <w:r>
        <w:separator/>
      </w:r>
    </w:p>
  </w:footnote>
  <w:footnote w:type="continuationSeparator" w:id="0">
    <w:p w14:paraId="5D51F08D" w14:textId="77777777" w:rsidR="00D07906" w:rsidRDefault="00D079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DE92C0" w14:textId="77777777" w:rsidR="00FD2BE9" w:rsidRDefault="00FD2BE9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350A3"/>
    <w:multiLevelType w:val="multilevel"/>
    <w:tmpl w:val="801C2C4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690787F"/>
    <w:multiLevelType w:val="multilevel"/>
    <w:tmpl w:val="BF8023F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6B74585"/>
    <w:multiLevelType w:val="hybridMultilevel"/>
    <w:tmpl w:val="1C80A5B2"/>
    <w:lvl w:ilvl="0" w:tplc="0A584CF8">
      <w:start w:val="1"/>
      <w:numFmt w:val="bullet"/>
      <w:lvlText w:val="-"/>
      <w:lvlJc w:val="left"/>
      <w:pPr>
        <w:ind w:left="2136" w:hanging="360"/>
      </w:pPr>
      <w:rPr>
        <w:rFonts w:ascii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" w15:restartNumberingAfterBreak="0">
    <w:nsid w:val="086952F1"/>
    <w:multiLevelType w:val="multilevel"/>
    <w:tmpl w:val="4100F868"/>
    <w:lvl w:ilvl="0">
      <w:start w:val="1"/>
      <w:numFmt w:val="bullet"/>
      <w:lvlText w:val="-"/>
      <w:lvlJc w:val="left"/>
      <w:pPr>
        <w:ind w:left="1429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0A616965"/>
    <w:multiLevelType w:val="multilevel"/>
    <w:tmpl w:val="47947C0E"/>
    <w:lvl w:ilvl="0">
      <w:start w:val="1"/>
      <w:numFmt w:val="bullet"/>
      <w:lvlText w:val="⮚"/>
      <w:lvlJc w:val="left"/>
      <w:pPr>
        <w:ind w:left="100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4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6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0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2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64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0B376A52"/>
    <w:multiLevelType w:val="multilevel"/>
    <w:tmpl w:val="4B4043D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0CCB0115"/>
    <w:multiLevelType w:val="multilevel"/>
    <w:tmpl w:val="68B8D9E0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0D24609B"/>
    <w:multiLevelType w:val="multilevel"/>
    <w:tmpl w:val="D4D4775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124E638B"/>
    <w:multiLevelType w:val="multilevel"/>
    <w:tmpl w:val="1C5C743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12C24C44"/>
    <w:multiLevelType w:val="multilevel"/>
    <w:tmpl w:val="0BECBE88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146473D3"/>
    <w:multiLevelType w:val="multilevel"/>
    <w:tmpl w:val="8976DBB6"/>
    <w:lvl w:ilvl="0">
      <w:start w:val="1"/>
      <w:numFmt w:val="bullet"/>
      <w:lvlText w:val="−"/>
      <w:lvlJc w:val="left"/>
      <w:pPr>
        <w:ind w:left="107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1C703054"/>
    <w:multiLevelType w:val="multilevel"/>
    <w:tmpl w:val="7B84E5D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1E9C71F0"/>
    <w:multiLevelType w:val="multilevel"/>
    <w:tmpl w:val="B930E8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0E1EE0"/>
    <w:multiLevelType w:val="multilevel"/>
    <w:tmpl w:val="3FEA601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20187D08"/>
    <w:multiLevelType w:val="multilevel"/>
    <w:tmpl w:val="043E14A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22194EBC"/>
    <w:multiLevelType w:val="multilevel"/>
    <w:tmpl w:val="A1F47E30"/>
    <w:lvl w:ilvl="0">
      <w:start w:val="1"/>
      <w:numFmt w:val="bullet"/>
      <w:lvlText w:val="-"/>
      <w:lvlJc w:val="left"/>
      <w:pPr>
        <w:ind w:left="1429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22793F0F"/>
    <w:multiLevelType w:val="multilevel"/>
    <w:tmpl w:val="DD84A83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25F60E48"/>
    <w:multiLevelType w:val="multilevel"/>
    <w:tmpl w:val="388CCE9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26567847"/>
    <w:multiLevelType w:val="multilevel"/>
    <w:tmpl w:val="0BAE8E98"/>
    <w:lvl w:ilvl="0">
      <w:start w:val="1"/>
      <w:numFmt w:val="bullet"/>
      <w:lvlText w:val="−"/>
      <w:lvlJc w:val="left"/>
      <w:pPr>
        <w:ind w:left="643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6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8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0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2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4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6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8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03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26942CF5"/>
    <w:multiLevelType w:val="multilevel"/>
    <w:tmpl w:val="BD168F2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2CFC6E06"/>
    <w:multiLevelType w:val="multilevel"/>
    <w:tmpl w:val="4860017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31DA2747"/>
    <w:multiLevelType w:val="multilevel"/>
    <w:tmpl w:val="F90027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2" w15:restartNumberingAfterBreak="0">
    <w:nsid w:val="364071CD"/>
    <w:multiLevelType w:val="multilevel"/>
    <w:tmpl w:val="2928372A"/>
    <w:lvl w:ilvl="0">
      <w:start w:val="1"/>
      <w:numFmt w:val="bullet"/>
      <w:lvlText w:val="−"/>
      <w:lvlJc w:val="left"/>
      <w:pPr>
        <w:ind w:left="177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38B24189"/>
    <w:multiLevelType w:val="multilevel"/>
    <w:tmpl w:val="AE84A85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3A227909"/>
    <w:multiLevelType w:val="multilevel"/>
    <w:tmpl w:val="24FE84E4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5" w15:restartNumberingAfterBreak="0">
    <w:nsid w:val="3ADF4848"/>
    <w:multiLevelType w:val="multilevel"/>
    <w:tmpl w:val="9202FED8"/>
    <w:lvl w:ilvl="0">
      <w:start w:val="1"/>
      <w:numFmt w:val="bullet"/>
      <w:lvlText w:val="−"/>
      <w:lvlJc w:val="left"/>
      <w:pPr>
        <w:ind w:left="100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4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6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0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2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64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44D309AB"/>
    <w:multiLevelType w:val="multilevel"/>
    <w:tmpl w:val="19CC2B0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4A1A0D6C"/>
    <w:multiLevelType w:val="multilevel"/>
    <w:tmpl w:val="3CAC102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4B3905E5"/>
    <w:multiLevelType w:val="multilevel"/>
    <w:tmpl w:val="ADB808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9" w15:restartNumberingAfterBreak="0">
    <w:nsid w:val="4E2E0894"/>
    <w:multiLevelType w:val="multilevel"/>
    <w:tmpl w:val="A2E6F4B4"/>
    <w:lvl w:ilvl="0">
      <w:start w:val="1"/>
      <w:numFmt w:val="bullet"/>
      <w:lvlText w:val="⮚"/>
      <w:lvlJc w:val="left"/>
      <w:pPr>
        <w:ind w:left="100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4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6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0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2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64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4F50664A"/>
    <w:multiLevelType w:val="multilevel"/>
    <w:tmpl w:val="CCF442F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52275E1C"/>
    <w:multiLevelType w:val="hybridMultilevel"/>
    <w:tmpl w:val="613A6E9A"/>
    <w:lvl w:ilvl="0" w:tplc="DE260D10">
      <w:start w:val="1"/>
      <w:numFmt w:val="bullet"/>
      <w:lvlText w:val="-"/>
      <w:lvlJc w:val="left"/>
      <w:pPr>
        <w:ind w:left="720" w:hanging="360"/>
      </w:pPr>
      <w:rPr>
        <w:rFonts w:ascii="Utsaah" w:hAnsi="Utsaah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4C25FF3"/>
    <w:multiLevelType w:val="multilevel"/>
    <w:tmpl w:val="57B0509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3" w15:restartNumberingAfterBreak="0">
    <w:nsid w:val="5D45583C"/>
    <w:multiLevelType w:val="multilevel"/>
    <w:tmpl w:val="5D888C7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4" w15:restartNumberingAfterBreak="0">
    <w:nsid w:val="60F856D8"/>
    <w:multiLevelType w:val="multilevel"/>
    <w:tmpl w:val="E4E00C0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5" w15:restartNumberingAfterBreak="0">
    <w:nsid w:val="626640B5"/>
    <w:multiLevelType w:val="multilevel"/>
    <w:tmpl w:val="5B4E370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6" w15:restartNumberingAfterBreak="0">
    <w:nsid w:val="67841332"/>
    <w:multiLevelType w:val="multilevel"/>
    <w:tmpl w:val="425405F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7" w15:restartNumberingAfterBreak="0">
    <w:nsid w:val="67BC6252"/>
    <w:multiLevelType w:val="multilevel"/>
    <w:tmpl w:val="55864D66"/>
    <w:lvl w:ilvl="0">
      <w:start w:val="1"/>
      <w:numFmt w:val="bullet"/>
      <w:lvlText w:val="−"/>
      <w:lvlJc w:val="left"/>
      <w:pPr>
        <w:ind w:left="157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01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73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17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89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331" w:hanging="360"/>
      </w:pPr>
      <w:rPr>
        <w:rFonts w:ascii="Noto Sans Symbols" w:eastAsia="Noto Sans Symbols" w:hAnsi="Noto Sans Symbols" w:cs="Noto Sans Symbols"/>
      </w:rPr>
    </w:lvl>
  </w:abstractNum>
  <w:abstractNum w:abstractNumId="38" w15:restartNumberingAfterBreak="0">
    <w:nsid w:val="67D05F27"/>
    <w:multiLevelType w:val="multilevel"/>
    <w:tmpl w:val="5B52C5BE"/>
    <w:lvl w:ilvl="0">
      <w:start w:val="4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375" w:hanging="37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39" w15:restartNumberingAfterBreak="0">
    <w:nsid w:val="6AE64DD2"/>
    <w:multiLevelType w:val="multilevel"/>
    <w:tmpl w:val="7C92636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0" w15:restartNumberingAfterBreak="0">
    <w:nsid w:val="6C9601FA"/>
    <w:multiLevelType w:val="multilevel"/>
    <w:tmpl w:val="EFB802F6"/>
    <w:lvl w:ilvl="0">
      <w:start w:val="1"/>
      <w:numFmt w:val="bullet"/>
      <w:lvlText w:val="−"/>
      <w:lvlJc w:val="left"/>
      <w:pPr>
        <w:ind w:left="157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01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73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17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89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331" w:hanging="360"/>
      </w:pPr>
      <w:rPr>
        <w:rFonts w:ascii="Noto Sans Symbols" w:eastAsia="Noto Sans Symbols" w:hAnsi="Noto Sans Symbols" w:cs="Noto Sans Symbols"/>
      </w:rPr>
    </w:lvl>
  </w:abstractNum>
  <w:abstractNum w:abstractNumId="41" w15:restartNumberingAfterBreak="0">
    <w:nsid w:val="6E493EFF"/>
    <w:multiLevelType w:val="multilevel"/>
    <w:tmpl w:val="1CA0A946"/>
    <w:lvl w:ilvl="0">
      <w:start w:val="1"/>
      <w:numFmt w:val="bullet"/>
      <w:lvlText w:val="-"/>
      <w:lvlJc w:val="left"/>
      <w:pPr>
        <w:ind w:left="1429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42" w15:restartNumberingAfterBreak="0">
    <w:nsid w:val="713D720E"/>
    <w:multiLevelType w:val="multilevel"/>
    <w:tmpl w:val="9CA4B8F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3" w15:restartNumberingAfterBreak="0">
    <w:nsid w:val="721E3B92"/>
    <w:multiLevelType w:val="multilevel"/>
    <w:tmpl w:val="023E6E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64213D"/>
    <w:multiLevelType w:val="hybridMultilevel"/>
    <w:tmpl w:val="B704A84C"/>
    <w:lvl w:ilvl="0" w:tplc="DE260D10">
      <w:start w:val="1"/>
      <w:numFmt w:val="bullet"/>
      <w:lvlText w:val="-"/>
      <w:lvlJc w:val="left"/>
      <w:pPr>
        <w:ind w:left="721" w:hanging="360"/>
      </w:pPr>
      <w:rPr>
        <w:rFonts w:ascii="Utsaah" w:hAnsi="Utsaah" w:hint="default"/>
      </w:rPr>
    </w:lvl>
    <w:lvl w:ilvl="1" w:tplc="0419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45" w15:restartNumberingAfterBreak="0">
    <w:nsid w:val="7B3B5C5B"/>
    <w:multiLevelType w:val="multilevel"/>
    <w:tmpl w:val="B2529E8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6" w15:restartNumberingAfterBreak="0">
    <w:nsid w:val="7F023D9A"/>
    <w:multiLevelType w:val="multilevel"/>
    <w:tmpl w:val="DE7AAC06"/>
    <w:lvl w:ilvl="0">
      <w:start w:val="1"/>
      <w:numFmt w:val="bullet"/>
      <w:lvlText w:val="-"/>
      <w:lvlJc w:val="left"/>
      <w:pPr>
        <w:ind w:left="1429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num w:numId="1">
    <w:abstractNumId w:val="43"/>
  </w:num>
  <w:num w:numId="2">
    <w:abstractNumId w:val="36"/>
  </w:num>
  <w:num w:numId="3">
    <w:abstractNumId w:val="4"/>
  </w:num>
  <w:num w:numId="4">
    <w:abstractNumId w:val="33"/>
  </w:num>
  <w:num w:numId="5">
    <w:abstractNumId w:val="11"/>
  </w:num>
  <w:num w:numId="6">
    <w:abstractNumId w:val="35"/>
  </w:num>
  <w:num w:numId="7">
    <w:abstractNumId w:val="25"/>
  </w:num>
  <w:num w:numId="8">
    <w:abstractNumId w:val="16"/>
  </w:num>
  <w:num w:numId="9">
    <w:abstractNumId w:val="10"/>
  </w:num>
  <w:num w:numId="10">
    <w:abstractNumId w:val="27"/>
  </w:num>
  <w:num w:numId="11">
    <w:abstractNumId w:val="6"/>
  </w:num>
  <w:num w:numId="12">
    <w:abstractNumId w:val="1"/>
  </w:num>
  <w:num w:numId="13">
    <w:abstractNumId w:val="13"/>
  </w:num>
  <w:num w:numId="14">
    <w:abstractNumId w:val="37"/>
  </w:num>
  <w:num w:numId="15">
    <w:abstractNumId w:val="38"/>
  </w:num>
  <w:num w:numId="16">
    <w:abstractNumId w:val="29"/>
  </w:num>
  <w:num w:numId="17">
    <w:abstractNumId w:val="17"/>
  </w:num>
  <w:num w:numId="18">
    <w:abstractNumId w:val="45"/>
  </w:num>
  <w:num w:numId="19">
    <w:abstractNumId w:val="19"/>
  </w:num>
  <w:num w:numId="20">
    <w:abstractNumId w:val="42"/>
  </w:num>
  <w:num w:numId="21">
    <w:abstractNumId w:val="7"/>
  </w:num>
  <w:num w:numId="22">
    <w:abstractNumId w:val="8"/>
  </w:num>
  <w:num w:numId="23">
    <w:abstractNumId w:val="30"/>
  </w:num>
  <w:num w:numId="24">
    <w:abstractNumId w:val="23"/>
  </w:num>
  <w:num w:numId="25">
    <w:abstractNumId w:val="32"/>
  </w:num>
  <w:num w:numId="26">
    <w:abstractNumId w:val="21"/>
  </w:num>
  <w:num w:numId="27">
    <w:abstractNumId w:val="24"/>
  </w:num>
  <w:num w:numId="28">
    <w:abstractNumId w:val="12"/>
  </w:num>
  <w:num w:numId="29">
    <w:abstractNumId w:val="22"/>
  </w:num>
  <w:num w:numId="30">
    <w:abstractNumId w:val="40"/>
  </w:num>
  <w:num w:numId="31">
    <w:abstractNumId w:val="20"/>
  </w:num>
  <w:num w:numId="32">
    <w:abstractNumId w:val="5"/>
  </w:num>
  <w:num w:numId="33">
    <w:abstractNumId w:val="39"/>
  </w:num>
  <w:num w:numId="34">
    <w:abstractNumId w:val="26"/>
  </w:num>
  <w:num w:numId="35">
    <w:abstractNumId w:val="14"/>
  </w:num>
  <w:num w:numId="36">
    <w:abstractNumId w:val="0"/>
  </w:num>
  <w:num w:numId="37">
    <w:abstractNumId w:val="28"/>
  </w:num>
  <w:num w:numId="38">
    <w:abstractNumId w:val="34"/>
  </w:num>
  <w:num w:numId="39">
    <w:abstractNumId w:val="18"/>
  </w:num>
  <w:num w:numId="40">
    <w:abstractNumId w:val="31"/>
  </w:num>
  <w:num w:numId="41">
    <w:abstractNumId w:val="44"/>
  </w:num>
  <w:num w:numId="42">
    <w:abstractNumId w:val="9"/>
  </w:num>
  <w:num w:numId="43">
    <w:abstractNumId w:val="46"/>
  </w:num>
  <w:num w:numId="44">
    <w:abstractNumId w:val="41"/>
  </w:num>
  <w:num w:numId="45">
    <w:abstractNumId w:val="3"/>
  </w:num>
  <w:num w:numId="46">
    <w:abstractNumId w:val="15"/>
  </w:num>
  <w:num w:numId="47">
    <w:abstractNumId w:val="2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025F"/>
    <w:rsid w:val="00027F03"/>
    <w:rsid w:val="00045107"/>
    <w:rsid w:val="00046029"/>
    <w:rsid w:val="0005425A"/>
    <w:rsid w:val="000B62AE"/>
    <w:rsid w:val="000C2F1C"/>
    <w:rsid w:val="000D2560"/>
    <w:rsid w:val="00142937"/>
    <w:rsid w:val="0015142F"/>
    <w:rsid w:val="00183A7D"/>
    <w:rsid w:val="00194EAB"/>
    <w:rsid w:val="00196563"/>
    <w:rsid w:val="001C0902"/>
    <w:rsid w:val="001D610F"/>
    <w:rsid w:val="0020099C"/>
    <w:rsid w:val="00204B4A"/>
    <w:rsid w:val="00254152"/>
    <w:rsid w:val="002571A8"/>
    <w:rsid w:val="0028768C"/>
    <w:rsid w:val="002A1D99"/>
    <w:rsid w:val="002E14C1"/>
    <w:rsid w:val="002E6BCB"/>
    <w:rsid w:val="002E75D5"/>
    <w:rsid w:val="003010E5"/>
    <w:rsid w:val="003030D7"/>
    <w:rsid w:val="00304AB2"/>
    <w:rsid w:val="00304ADB"/>
    <w:rsid w:val="00377738"/>
    <w:rsid w:val="0038135E"/>
    <w:rsid w:val="003C3119"/>
    <w:rsid w:val="003E324E"/>
    <w:rsid w:val="003E49A3"/>
    <w:rsid w:val="003E7586"/>
    <w:rsid w:val="00411AA2"/>
    <w:rsid w:val="00412192"/>
    <w:rsid w:val="0041664D"/>
    <w:rsid w:val="00436FA5"/>
    <w:rsid w:val="0046603B"/>
    <w:rsid w:val="004748F4"/>
    <w:rsid w:val="00480E3B"/>
    <w:rsid w:val="004925C9"/>
    <w:rsid w:val="004B7B5F"/>
    <w:rsid w:val="005139A2"/>
    <w:rsid w:val="00515965"/>
    <w:rsid w:val="00585B3F"/>
    <w:rsid w:val="005D5FC8"/>
    <w:rsid w:val="005E70F9"/>
    <w:rsid w:val="005E7216"/>
    <w:rsid w:val="005F205D"/>
    <w:rsid w:val="006535DA"/>
    <w:rsid w:val="006609E7"/>
    <w:rsid w:val="00662F30"/>
    <w:rsid w:val="00684C95"/>
    <w:rsid w:val="00696774"/>
    <w:rsid w:val="006C6041"/>
    <w:rsid w:val="0077059E"/>
    <w:rsid w:val="00783CBF"/>
    <w:rsid w:val="007A4E18"/>
    <w:rsid w:val="007D099B"/>
    <w:rsid w:val="007D4779"/>
    <w:rsid w:val="007E0570"/>
    <w:rsid w:val="00830BD3"/>
    <w:rsid w:val="00850DE3"/>
    <w:rsid w:val="00867D37"/>
    <w:rsid w:val="00871E85"/>
    <w:rsid w:val="008871B7"/>
    <w:rsid w:val="008E0046"/>
    <w:rsid w:val="008F4B75"/>
    <w:rsid w:val="008F64EF"/>
    <w:rsid w:val="00903AE3"/>
    <w:rsid w:val="009234D3"/>
    <w:rsid w:val="0097025F"/>
    <w:rsid w:val="00972553"/>
    <w:rsid w:val="00994CB0"/>
    <w:rsid w:val="009A2D7F"/>
    <w:rsid w:val="009F4A4F"/>
    <w:rsid w:val="00A118F8"/>
    <w:rsid w:val="00A20B9D"/>
    <w:rsid w:val="00A40E5A"/>
    <w:rsid w:val="00A978AE"/>
    <w:rsid w:val="00AA120A"/>
    <w:rsid w:val="00AB2384"/>
    <w:rsid w:val="00AE0B9D"/>
    <w:rsid w:val="00B149F1"/>
    <w:rsid w:val="00B36377"/>
    <w:rsid w:val="00BA28B0"/>
    <w:rsid w:val="00BE4FBA"/>
    <w:rsid w:val="00C34DE9"/>
    <w:rsid w:val="00C41802"/>
    <w:rsid w:val="00C45458"/>
    <w:rsid w:val="00C75078"/>
    <w:rsid w:val="00C80815"/>
    <w:rsid w:val="00C94E3C"/>
    <w:rsid w:val="00CB5E4E"/>
    <w:rsid w:val="00CD3948"/>
    <w:rsid w:val="00CD47F6"/>
    <w:rsid w:val="00CD55CC"/>
    <w:rsid w:val="00D07906"/>
    <w:rsid w:val="00D4094D"/>
    <w:rsid w:val="00D82BE6"/>
    <w:rsid w:val="00D84341"/>
    <w:rsid w:val="00DB3FEB"/>
    <w:rsid w:val="00DC6E57"/>
    <w:rsid w:val="00DD62A0"/>
    <w:rsid w:val="00E722E4"/>
    <w:rsid w:val="00EB2289"/>
    <w:rsid w:val="00EE61A1"/>
    <w:rsid w:val="00EE65FC"/>
    <w:rsid w:val="00EF54DD"/>
    <w:rsid w:val="00F02DB2"/>
    <w:rsid w:val="00F11902"/>
    <w:rsid w:val="00F12B9B"/>
    <w:rsid w:val="00F42987"/>
    <w:rsid w:val="00F62A67"/>
    <w:rsid w:val="00F7468F"/>
    <w:rsid w:val="00F86313"/>
    <w:rsid w:val="00FC6088"/>
    <w:rsid w:val="00FD2BE9"/>
    <w:rsid w:val="00FE07CA"/>
    <w:rsid w:val="00FF09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3420A4"/>
  <w15:docId w15:val="{9ACED69B-54F4-4156-A5D0-64374634E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34D4"/>
  </w:style>
  <w:style w:type="paragraph" w:styleId="1">
    <w:name w:val="heading 1"/>
    <w:basedOn w:val="a"/>
    <w:next w:val="a"/>
    <w:link w:val="10"/>
    <w:qFormat/>
    <w:rsid w:val="00EF448E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905C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rsid w:val="00830BD3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qFormat/>
    <w:rsid w:val="00EF448E"/>
    <w:pPr>
      <w:keepNext/>
      <w:keepLines/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2"/>
      <w:szCs w:val="22"/>
      <w:lang w:eastAsia="en-US"/>
    </w:rPr>
  </w:style>
  <w:style w:type="paragraph" w:styleId="5">
    <w:name w:val="heading 5"/>
    <w:basedOn w:val="a"/>
    <w:next w:val="a"/>
    <w:rsid w:val="00830BD3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830BD3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B149F1"/>
    <w:pPr>
      <w:keepNext/>
      <w:spacing w:line="360" w:lineRule="auto"/>
      <w:jc w:val="center"/>
      <w:outlineLvl w:val="6"/>
    </w:pPr>
    <w:rPr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830BD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830BD3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ody Text"/>
    <w:basedOn w:val="a"/>
    <w:link w:val="a5"/>
    <w:rsid w:val="002D34D4"/>
    <w:pPr>
      <w:spacing w:after="120"/>
    </w:pPr>
  </w:style>
  <w:style w:type="character" w:customStyle="1" w:styleId="a5">
    <w:name w:val="Основной текст Знак"/>
    <w:link w:val="a4"/>
    <w:rsid w:val="002D34D4"/>
    <w:rPr>
      <w:rFonts w:ascii="Times New Roman" w:eastAsia="Times New Roman" w:hAnsi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2D34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aliases w:val="Содержание. 2 уровень"/>
    <w:basedOn w:val="a"/>
    <w:link w:val="a8"/>
    <w:uiPriority w:val="34"/>
    <w:qFormat/>
    <w:rsid w:val="002D34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link w:val="1"/>
    <w:rsid w:val="00EF448E"/>
    <w:rPr>
      <w:rFonts w:ascii="Times New Roman" w:eastAsia="Times New Roman" w:hAnsi="Times New Roman"/>
      <w:sz w:val="24"/>
      <w:szCs w:val="24"/>
    </w:rPr>
  </w:style>
  <w:style w:type="character" w:customStyle="1" w:styleId="40">
    <w:name w:val="Заголовок 4 Знак"/>
    <w:link w:val="4"/>
    <w:uiPriority w:val="9"/>
    <w:rsid w:val="00EF448E"/>
    <w:rPr>
      <w:rFonts w:ascii="Cambria" w:eastAsia="Times New Roman" w:hAnsi="Cambria" w:cs="Times New Roman"/>
      <w:b/>
      <w:bCs/>
      <w:i/>
      <w:iCs/>
      <w:color w:val="4F81BD"/>
      <w:sz w:val="22"/>
      <w:szCs w:val="22"/>
      <w:lang w:eastAsia="en-US"/>
    </w:rPr>
  </w:style>
  <w:style w:type="paragraph" w:customStyle="1" w:styleId="31">
    <w:name w:val="Основной текст 31"/>
    <w:basedOn w:val="a"/>
    <w:rsid w:val="00EF448E"/>
    <w:pPr>
      <w:jc w:val="both"/>
    </w:pPr>
    <w:rPr>
      <w:b/>
      <w:sz w:val="28"/>
      <w:lang w:eastAsia="ar-SA"/>
    </w:rPr>
  </w:style>
  <w:style w:type="paragraph" w:styleId="a9">
    <w:name w:val="List"/>
    <w:basedOn w:val="a4"/>
    <w:rsid w:val="00A71F29"/>
    <w:pPr>
      <w:suppressAutoHyphens/>
    </w:pPr>
    <w:rPr>
      <w:rFonts w:ascii="Arial" w:hAnsi="Arial" w:cs="Mangal"/>
      <w:lang w:eastAsia="ar-SA"/>
    </w:rPr>
  </w:style>
  <w:style w:type="paragraph" w:styleId="aa">
    <w:name w:val="header"/>
    <w:basedOn w:val="a"/>
    <w:link w:val="ab"/>
    <w:uiPriority w:val="99"/>
    <w:unhideWhenUsed/>
    <w:rsid w:val="009F062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9F0627"/>
    <w:rPr>
      <w:rFonts w:ascii="Times New Roman" w:eastAsia="Times New Roman" w:hAnsi="Times New Roman"/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9F062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9F0627"/>
    <w:rPr>
      <w:rFonts w:ascii="Times New Roman" w:eastAsia="Times New Roman" w:hAnsi="Times New Roman"/>
      <w:sz w:val="24"/>
      <w:szCs w:val="24"/>
    </w:rPr>
  </w:style>
  <w:style w:type="paragraph" w:customStyle="1" w:styleId="Style9">
    <w:name w:val="Style9"/>
    <w:basedOn w:val="a"/>
    <w:rsid w:val="00210F56"/>
    <w:pPr>
      <w:widowControl w:val="0"/>
      <w:autoSpaceDE w:val="0"/>
      <w:autoSpaceDN w:val="0"/>
      <w:adjustRightInd w:val="0"/>
      <w:spacing w:line="314" w:lineRule="exact"/>
      <w:ind w:firstLine="701"/>
      <w:jc w:val="both"/>
    </w:pPr>
  </w:style>
  <w:style w:type="character" w:customStyle="1" w:styleId="FontStyle31">
    <w:name w:val="Font Style31"/>
    <w:uiPriority w:val="99"/>
    <w:rsid w:val="00210F56"/>
    <w:rPr>
      <w:rFonts w:ascii="Times New Roman" w:hAnsi="Times New Roman" w:cs="Times New Roman"/>
      <w:sz w:val="24"/>
      <w:szCs w:val="24"/>
    </w:rPr>
  </w:style>
  <w:style w:type="character" w:customStyle="1" w:styleId="20">
    <w:name w:val="Заголовок 2 Знак"/>
    <w:link w:val="2"/>
    <w:uiPriority w:val="9"/>
    <w:semiHidden/>
    <w:rsid w:val="009905C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FontStyle18">
    <w:name w:val="Font Style18"/>
    <w:rsid w:val="009905C8"/>
    <w:rPr>
      <w:rFonts w:ascii="Times New Roman" w:hAnsi="Times New Roman" w:cs="Times New Roman"/>
      <w:b/>
      <w:bCs/>
      <w:sz w:val="22"/>
      <w:szCs w:val="22"/>
    </w:rPr>
  </w:style>
  <w:style w:type="paragraph" w:customStyle="1" w:styleId="11">
    <w:name w:val="Обычный1"/>
    <w:qFormat/>
    <w:rsid w:val="009905C8"/>
    <w:pPr>
      <w:spacing w:before="100" w:after="100"/>
    </w:pPr>
    <w:rPr>
      <w:snapToGrid w:val="0"/>
    </w:rPr>
  </w:style>
  <w:style w:type="paragraph" w:styleId="ae">
    <w:name w:val="footnote text"/>
    <w:basedOn w:val="a"/>
    <w:link w:val="af"/>
    <w:semiHidden/>
    <w:rsid w:val="00A025E8"/>
    <w:rPr>
      <w:sz w:val="20"/>
      <w:szCs w:val="20"/>
    </w:rPr>
  </w:style>
  <w:style w:type="character" w:customStyle="1" w:styleId="af">
    <w:name w:val="Текст сноски Знак"/>
    <w:link w:val="ae"/>
    <w:semiHidden/>
    <w:rsid w:val="00A025E8"/>
    <w:rPr>
      <w:rFonts w:ascii="Times New Roman" w:eastAsia="Times New Roman" w:hAnsi="Times New Roman"/>
    </w:rPr>
  </w:style>
  <w:style w:type="character" w:customStyle="1" w:styleId="apple-converted-space">
    <w:name w:val="apple-converted-space"/>
    <w:basedOn w:val="a0"/>
    <w:rsid w:val="009A3760"/>
  </w:style>
  <w:style w:type="paragraph" w:customStyle="1" w:styleId="Normal1">
    <w:name w:val="Normal1"/>
    <w:rsid w:val="0041189D"/>
    <w:pPr>
      <w:widowControl w:val="0"/>
      <w:ind w:left="200"/>
      <w:jc w:val="both"/>
    </w:pPr>
    <w:rPr>
      <w:b/>
    </w:rPr>
  </w:style>
  <w:style w:type="character" w:customStyle="1" w:styleId="WW8Num8z0">
    <w:name w:val="WW8Num8z0"/>
    <w:rsid w:val="0041189D"/>
    <w:rPr>
      <w:rFonts w:ascii="Symbol" w:hAnsi="Symbol"/>
    </w:rPr>
  </w:style>
  <w:style w:type="paragraph" w:styleId="af0">
    <w:name w:val="Body Text Indent"/>
    <w:basedOn w:val="a"/>
    <w:link w:val="af1"/>
    <w:rsid w:val="00936653"/>
    <w:pPr>
      <w:suppressAutoHyphens/>
      <w:spacing w:after="120"/>
      <w:ind w:left="283"/>
    </w:pPr>
    <w:rPr>
      <w:lang w:eastAsia="ar-SA"/>
    </w:rPr>
  </w:style>
  <w:style w:type="character" w:customStyle="1" w:styleId="af1">
    <w:name w:val="Основной текст с отступом Знак"/>
    <w:link w:val="af0"/>
    <w:rsid w:val="00936653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WW8Num8z2">
    <w:name w:val="WW8Num8z2"/>
    <w:rsid w:val="00936653"/>
    <w:rPr>
      <w:rFonts w:ascii="Wingdings" w:hAnsi="Wingdings"/>
    </w:rPr>
  </w:style>
  <w:style w:type="paragraph" w:customStyle="1" w:styleId="Default">
    <w:name w:val="Default"/>
    <w:rsid w:val="00F903E4"/>
    <w:pPr>
      <w:autoSpaceDE w:val="0"/>
      <w:autoSpaceDN w:val="0"/>
      <w:adjustRightInd w:val="0"/>
    </w:pPr>
    <w:rPr>
      <w:color w:val="000000"/>
    </w:rPr>
  </w:style>
  <w:style w:type="paragraph" w:styleId="21">
    <w:name w:val="Body Text Indent 2"/>
    <w:basedOn w:val="a"/>
    <w:link w:val="22"/>
    <w:uiPriority w:val="99"/>
    <w:unhideWhenUsed/>
    <w:rsid w:val="00E6764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rsid w:val="00E67648"/>
    <w:rPr>
      <w:rFonts w:ascii="Times New Roman" w:eastAsia="Times New Roman" w:hAnsi="Times New Roman"/>
      <w:sz w:val="24"/>
      <w:szCs w:val="24"/>
    </w:rPr>
  </w:style>
  <w:style w:type="paragraph" w:styleId="af2">
    <w:name w:val="Balloon Text"/>
    <w:basedOn w:val="a"/>
    <w:link w:val="af3"/>
    <w:uiPriority w:val="99"/>
    <w:semiHidden/>
    <w:unhideWhenUsed/>
    <w:rsid w:val="0075212F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75212F"/>
    <w:rPr>
      <w:rFonts w:ascii="Segoe UI" w:eastAsia="Times New Roman" w:hAnsi="Segoe UI" w:cs="Segoe UI"/>
      <w:sz w:val="18"/>
      <w:szCs w:val="18"/>
    </w:rPr>
  </w:style>
  <w:style w:type="paragraph" w:styleId="af4">
    <w:name w:val="No Spacing"/>
    <w:uiPriority w:val="1"/>
    <w:qFormat/>
    <w:rsid w:val="003732DB"/>
    <w:rPr>
      <w:sz w:val="22"/>
      <w:szCs w:val="22"/>
      <w:lang w:eastAsia="en-US"/>
    </w:rPr>
  </w:style>
  <w:style w:type="paragraph" w:styleId="af5">
    <w:name w:val="Normal (Web)"/>
    <w:aliases w:val="Обычный (Web)"/>
    <w:basedOn w:val="a"/>
    <w:uiPriority w:val="99"/>
    <w:unhideWhenUsed/>
    <w:rsid w:val="009E4856"/>
    <w:pPr>
      <w:spacing w:before="100" w:beforeAutospacing="1" w:after="100" w:afterAutospacing="1"/>
    </w:pPr>
  </w:style>
  <w:style w:type="character" w:customStyle="1" w:styleId="apple-tab-span">
    <w:name w:val="apple-tab-span"/>
    <w:basedOn w:val="a0"/>
    <w:rsid w:val="007E3F10"/>
  </w:style>
  <w:style w:type="character" w:styleId="af6">
    <w:name w:val="Hyperlink"/>
    <w:basedOn w:val="a0"/>
    <w:uiPriority w:val="99"/>
    <w:unhideWhenUsed/>
    <w:rsid w:val="00F90E3E"/>
    <w:rPr>
      <w:color w:val="0563C1" w:themeColor="hyperlink"/>
      <w:u w:val="single"/>
    </w:rPr>
  </w:style>
  <w:style w:type="character" w:customStyle="1" w:styleId="a8">
    <w:name w:val="Абзац списка Знак"/>
    <w:aliases w:val="Содержание. 2 уровень Знак"/>
    <w:link w:val="a7"/>
    <w:uiPriority w:val="34"/>
    <w:qFormat/>
    <w:locked/>
    <w:rsid w:val="00041129"/>
    <w:rPr>
      <w:sz w:val="22"/>
      <w:szCs w:val="22"/>
      <w:lang w:eastAsia="en-US"/>
    </w:rPr>
  </w:style>
  <w:style w:type="paragraph" w:styleId="af7">
    <w:name w:val="Subtitle"/>
    <w:basedOn w:val="a"/>
    <w:next w:val="a"/>
    <w:link w:val="af8"/>
    <w:rsid w:val="00830BD3"/>
    <w:pPr>
      <w:spacing w:after="60"/>
      <w:jc w:val="center"/>
    </w:pPr>
    <w:rPr>
      <w:rFonts w:ascii="Cambria" w:eastAsia="Cambria" w:hAnsi="Cambria" w:cs="Cambria"/>
    </w:rPr>
  </w:style>
  <w:style w:type="character" w:customStyle="1" w:styleId="af8">
    <w:name w:val="Подзаголовок Знак"/>
    <w:basedOn w:val="a0"/>
    <w:link w:val="af7"/>
    <w:rsid w:val="007637A3"/>
    <w:rPr>
      <w:rFonts w:ascii="Cambria" w:eastAsia="Times New Roman" w:hAnsi="Cambria"/>
      <w:sz w:val="24"/>
      <w:szCs w:val="24"/>
    </w:rPr>
  </w:style>
  <w:style w:type="character" w:styleId="af9">
    <w:name w:val="Strong"/>
    <w:uiPriority w:val="22"/>
    <w:qFormat/>
    <w:rsid w:val="007637A3"/>
    <w:rPr>
      <w:b/>
      <w:bCs/>
    </w:rPr>
  </w:style>
  <w:style w:type="character" w:styleId="afa">
    <w:name w:val="annotation reference"/>
    <w:basedOn w:val="a0"/>
    <w:uiPriority w:val="99"/>
    <w:semiHidden/>
    <w:unhideWhenUsed/>
    <w:rsid w:val="003673D8"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unhideWhenUsed/>
    <w:rsid w:val="003673D8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3673D8"/>
    <w:rPr>
      <w:rFonts w:ascii="Times New Roman" w:eastAsia="Times New Roman" w:hAnsi="Times New Roman"/>
    </w:rPr>
  </w:style>
  <w:style w:type="character" w:styleId="afd">
    <w:name w:val="Emphasis"/>
    <w:uiPriority w:val="20"/>
    <w:qFormat/>
    <w:rsid w:val="003673D8"/>
    <w:rPr>
      <w:i/>
      <w:iCs/>
    </w:rPr>
  </w:style>
  <w:style w:type="character" w:customStyle="1" w:styleId="32">
    <w:name w:val="Основной текст (3)_"/>
    <w:basedOn w:val="a0"/>
    <w:link w:val="33"/>
    <w:rsid w:val="002E350A"/>
    <w:rPr>
      <w:rFonts w:ascii="Times New Roman" w:eastAsia="Times New Roman" w:hAnsi="Times New Roman"/>
      <w:spacing w:val="1"/>
      <w:sz w:val="25"/>
      <w:szCs w:val="25"/>
      <w:shd w:val="clear" w:color="auto" w:fill="FFFFFF"/>
    </w:rPr>
  </w:style>
  <w:style w:type="paragraph" w:customStyle="1" w:styleId="33">
    <w:name w:val="Основной текст (3)"/>
    <w:basedOn w:val="a"/>
    <w:link w:val="32"/>
    <w:rsid w:val="002E350A"/>
    <w:pPr>
      <w:widowControl w:val="0"/>
      <w:shd w:val="clear" w:color="auto" w:fill="FFFFFF"/>
      <w:spacing w:before="3960" w:after="60" w:line="0" w:lineRule="atLeast"/>
      <w:jc w:val="center"/>
    </w:pPr>
    <w:rPr>
      <w:spacing w:val="1"/>
      <w:sz w:val="25"/>
      <w:szCs w:val="25"/>
    </w:rPr>
  </w:style>
  <w:style w:type="paragraph" w:customStyle="1" w:styleId="ConsPlusNormal">
    <w:name w:val="ConsPlusNormal"/>
    <w:rsid w:val="007718BB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Style49">
    <w:name w:val="Style49"/>
    <w:basedOn w:val="a"/>
    <w:uiPriority w:val="99"/>
    <w:rsid w:val="007718BB"/>
    <w:pPr>
      <w:widowControl w:val="0"/>
      <w:autoSpaceDE w:val="0"/>
      <w:autoSpaceDN w:val="0"/>
      <w:adjustRightInd w:val="0"/>
    </w:pPr>
  </w:style>
  <w:style w:type="paragraph" w:customStyle="1" w:styleId="afe">
    <w:name w:val="Внимание: недобросовестность!"/>
    <w:basedOn w:val="a"/>
    <w:next w:val="a"/>
    <w:uiPriority w:val="99"/>
    <w:rsid w:val="007718BB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shd w:val="clear" w:color="auto" w:fill="F5F3DA"/>
    </w:rPr>
  </w:style>
  <w:style w:type="character" w:customStyle="1" w:styleId="aff">
    <w:name w:val="Выделение для Базового Поиска"/>
    <w:uiPriority w:val="99"/>
    <w:rsid w:val="00A50DA6"/>
    <w:rPr>
      <w:rFonts w:cs="Times New Roman"/>
      <w:b/>
      <w:bCs/>
      <w:color w:val="0058A9"/>
    </w:rPr>
  </w:style>
  <w:style w:type="table" w:customStyle="1" w:styleId="aff0">
    <w:basedOn w:val="TableNormal"/>
    <w:rsid w:val="00830BD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"/>
    <w:rsid w:val="00830BD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"/>
    <w:rsid w:val="00830BD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"/>
    <w:rsid w:val="00830BD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"/>
    <w:rsid w:val="00830BD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"/>
    <w:rsid w:val="00830BD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6">
    <w:basedOn w:val="TableNormal"/>
    <w:rsid w:val="00830BD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"/>
    <w:rsid w:val="00830BD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"/>
    <w:rsid w:val="00830BD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9">
    <w:basedOn w:val="TableNormal"/>
    <w:rsid w:val="00830BD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"/>
    <w:rsid w:val="00830BD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"/>
    <w:rsid w:val="00830BD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c">
    <w:basedOn w:val="TableNormal"/>
    <w:rsid w:val="00830BD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eNormal"/>
    <w:rsid w:val="00830BD3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70">
    <w:name w:val="Заголовок 7 Знак"/>
    <w:basedOn w:val="a0"/>
    <w:link w:val="7"/>
    <w:uiPriority w:val="9"/>
    <w:rsid w:val="00B149F1"/>
    <w:rPr>
      <w:b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rsid w:val="006535DA"/>
    <w:rPr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690351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3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482383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785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638760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26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3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850133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57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594479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33543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3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875403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3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5132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43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174591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31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0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265435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09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088849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87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711208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88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430276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32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544296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06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25740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91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571365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8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72094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32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062276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14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43576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71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72003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89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789425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3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318570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92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37144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compu.ru/cat/network/kvm-adapter/" TargetMode="Externa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www.compu.ru/cat/network/kvm-switch/" TargetMode="External"/><Relationship Id="rId17" Type="http://schemas.openxmlformats.org/officeDocument/2006/relationships/hyperlink" Target="https://docs.microsoft.com/ru-ru/learn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netacad.com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yperlink" Target="http://www.compu.ru/cat/network/voip-adapter/" TargetMode="Externa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hyperlink" Target="http://www.compu.ru/cat/network/voip-router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yOQg7XYe1KrgdqFQxhV+/HgJVv7DbCze86fvf5IsOzg=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xifhzEb53GBu3vots+Ssqr/NHIm1CLI/k/Y/89lP6L0=</DigestValue>
    </Reference>
  </SignedInfo>
  <SignatureValue>mu30aWugrRjHe3WFaLrZK9nsDJi1ME1+BZKHOweb0TArUPWZShrFGPfOuU/pP6hA
Gaki7R0ASVyTAY4mLQVUdg==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</Transform>
          <Transform Algorithm="http://www.w3.org/TR/2001/REC-xml-c14n-20010315"/>
        </Transforms>
        <DigestMethod Algorithm="http://www.w3.org/2000/09/xmldsig#sha1"/>
        <DigestValue>IHfQVhHJF9fpAvmz1JR9x6L2H+U=</DigestValue>
      </Reference>
      <Reference URI="/word/document.xml?ContentType=application/vnd.openxmlformats-officedocument.wordprocessingml.document.main+xml">
        <DigestMethod Algorithm="http://www.w3.org/2000/09/xmldsig#sha1"/>
        <DigestValue>VhiAoPaQ3lyNL99+PJLll1EcASU=</DigestValue>
      </Reference>
      <Reference URI="/word/endnotes.xml?ContentType=application/vnd.openxmlformats-officedocument.wordprocessingml.endnotes+xml">
        <DigestMethod Algorithm="http://www.w3.org/2000/09/xmldsig#sha1"/>
        <DigestValue>ia+o2j0oXFRjQwmwXw9jKstuYZw=</DigestValue>
      </Reference>
      <Reference URI="/word/fontTable.xml?ContentType=application/vnd.openxmlformats-officedocument.wordprocessingml.fontTable+xml">
        <DigestMethod Algorithm="http://www.w3.org/2000/09/xmldsig#sha1"/>
        <DigestValue>RPMSqCbFiPBUqEZX0lE6jbRI3PU=</DigestValue>
      </Reference>
      <Reference URI="/word/footer1.xml?ContentType=application/vnd.openxmlformats-officedocument.wordprocessingml.footer+xml">
        <DigestMethod Algorithm="http://www.w3.org/2000/09/xmldsig#sha1"/>
        <DigestValue>2giTKUNHRLyq69PCx/aLykzytiY=</DigestValue>
      </Reference>
      <Reference URI="/word/footer2.xml?ContentType=application/vnd.openxmlformats-officedocument.wordprocessingml.footer+xml">
        <DigestMethod Algorithm="http://www.w3.org/2000/09/xmldsig#sha1"/>
        <DigestValue>3xfcJRvmv8LMvVrIIzU9ve1846Y=</DigestValue>
      </Reference>
      <Reference URI="/word/footnotes.xml?ContentType=application/vnd.openxmlformats-officedocument.wordprocessingml.footnotes+xml">
        <DigestMethod Algorithm="http://www.w3.org/2000/09/xmldsig#sha1"/>
        <DigestValue>DDpi581HScN5YOv67qzZHd4Tb1s=</DigestValue>
      </Reference>
      <Reference URI="/word/header1.xml?ContentType=application/vnd.openxmlformats-officedocument.wordprocessingml.header+xml">
        <DigestMethod Algorithm="http://www.w3.org/2000/09/xmldsig#sha1"/>
        <DigestValue>Ly1n7MrZN1GWQKZNugbPPLmrLek=</DigestValue>
      </Reference>
      <Reference URI="/word/numbering.xml?ContentType=application/vnd.openxmlformats-officedocument.wordprocessingml.numbering+xml">
        <DigestMethod Algorithm="http://www.w3.org/2000/09/xmldsig#sha1"/>
        <DigestValue>oxETBlVGfc+dsFMwncpBsDYe080=</DigestValue>
      </Reference>
      <Reference URI="/word/settings.xml?ContentType=application/vnd.openxmlformats-officedocument.wordprocessingml.settings+xml">
        <DigestMethod Algorithm="http://www.w3.org/2000/09/xmldsig#sha1"/>
        <DigestValue>ENiqZqCcBibjvERZde6/F2DNIus=</DigestValue>
      </Reference>
      <Reference URI="/word/styles.xml?ContentType=application/vnd.openxmlformats-officedocument.wordprocessingml.styles+xml">
        <DigestMethod Algorithm="http://www.w3.org/2000/09/xmldsig#sha1"/>
        <DigestValue>tgRy0em6KkbiS6x85xQdojeeq4w=</DigestValue>
      </Reference>
      <Reference URI="/word/theme/theme1.xml?ContentType=application/vnd.openxmlformats-officedocument.theme+xml">
        <DigestMethod Algorithm="http://www.w3.org/2000/09/xmldsig#sha1"/>
        <DigestValue>rBvqLODlJCGMLITMm9YH6jdm+/o=</DigestValue>
      </Reference>
      <Reference URI="/word/webSettings.xml?ContentType=application/vnd.openxmlformats-officedocument.wordprocessingml.webSettings+xml">
        <DigestMethod Algorithm="http://www.w3.org/2000/09/xmldsig#sha1"/>
        <DigestValue>fDxR/vEhkMQxlxN4aE6lDZeaCuo=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2024-08-30T13:22:49Z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2024-08-30T13:22:49Z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g2ENJuCOSdWIDladQFxvxnXzq0w==">AMUW2mXiS9T6PfBGU1Fb05Ejl9OhSKBGdZ2MfYpLIo3E5Ln2aYnMTWZ2QtWWFfpCuMAElJrxF6IzCCU1cJ0bXZ4qL8VJIDMvEzSQfJHMCz9YqYZHfpGCsMlzg70K0rZyOrTskcPQrpA3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B69410EF-6EB5-4E07-B920-C7195EAD5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696</TotalTime>
  <Pages>40</Pages>
  <Words>11540</Words>
  <Characters>65780</Characters>
  <Application>Microsoft Office Word</Application>
  <DocSecurity>0</DocSecurity>
  <Lines>548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User</cp:lastModifiedBy>
  <cp:revision>30</cp:revision>
  <cp:lastPrinted>2024-05-29T08:48:00Z</cp:lastPrinted>
  <dcterms:created xsi:type="dcterms:W3CDTF">2022-04-04T05:56:00Z</dcterms:created>
  <dcterms:modified xsi:type="dcterms:W3CDTF">2024-08-30T13:22:00Z</dcterms:modified>
</cp:coreProperties>
</file>